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"/>
        <w:gridCol w:w="11"/>
        <w:gridCol w:w="555"/>
        <w:gridCol w:w="141"/>
        <w:gridCol w:w="2397"/>
        <w:gridCol w:w="206"/>
        <w:gridCol w:w="495"/>
        <w:gridCol w:w="4506"/>
        <w:gridCol w:w="309"/>
        <w:gridCol w:w="1689"/>
        <w:gridCol w:w="46"/>
      </w:tblGrid>
      <w:tr w:rsidR="004E4D08" w:rsidTr="004E4D08">
        <w:trPr>
          <w:trHeight w:val="18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 w:val="restart"/>
            <w:tcBorders>
              <w:top w:val="nil"/>
              <w:left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6AFB" w:rsidRDefault="004E4D08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 wp14:anchorId="6E23AB5C" wp14:editId="6971ECAB">
                  <wp:extent cx="360000" cy="360000"/>
                  <wp:effectExtent l="0" t="0" r="0" b="0"/>
                  <wp:docPr id="1" name="img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4E4D08" w:rsidTr="004E4D08">
        <w:trPr>
          <w:trHeight w:val="11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  <w:gridSpan w:val="2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001"/>
            </w:tblGrid>
            <w:tr w:rsidR="007F6AFB">
              <w:trPr>
                <w:trHeight w:val="428"/>
              </w:trPr>
              <w:tc>
                <w:tcPr>
                  <w:tcW w:w="51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 w:rsidP="002A3326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MD - SAF 376 - UOC 340/0</w:t>
                  </w:r>
                  <w:r w:rsidR="002A3326"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1</w:t>
                  </w:r>
                </w:p>
              </w:tc>
            </w:tr>
          </w:tbl>
          <w:p w:rsidR="007F6AFB" w:rsidRDefault="007F6AFB">
            <w:pPr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4E4D08" w:rsidTr="004E4D08">
        <w:trPr>
          <w:trHeight w:val="87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97"/>
            </w:tblGrid>
            <w:tr w:rsidR="007F6AFB">
              <w:trPr>
                <w:trHeight w:val="428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2A3326" w:rsidP="002A3326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SERVICIO LOGÍ</w:t>
                  </w:r>
                  <w:r w:rsidR="004E4D08"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STICO DE LA DEFENSA (UOC 340/01)</w:t>
                  </w:r>
                </w:p>
              </w:tc>
            </w:tr>
          </w:tbl>
          <w:p w:rsidR="007F6AFB" w:rsidRDefault="007F6AFB">
            <w:pPr>
              <w:spacing w:after="0" w:line="240" w:lineRule="auto"/>
            </w:pPr>
          </w:p>
        </w:tc>
        <w:tc>
          <w:tcPr>
            <w:tcW w:w="20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  <w:gridSpan w:val="2"/>
            <w:vMerge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4E4D08" w:rsidTr="004E4D08">
        <w:trPr>
          <w:trHeight w:val="320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  <w:gridSpan w:val="2"/>
            <w:vMerge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9"/>
            </w:tblGrid>
            <w:tr w:rsidR="007F6AFB">
              <w:trPr>
                <w:trHeight w:val="242"/>
              </w:trPr>
              <w:tc>
                <w:tcPr>
                  <w:tcW w:w="17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</w:tbl>
          <w:p w:rsidR="007F6AFB" w:rsidRDefault="007F6AFB">
            <w:pPr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4E4D08" w:rsidTr="004E4D08">
        <w:trPr>
          <w:trHeight w:val="86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  <w:gridSpan w:val="2"/>
            <w:vMerge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4E4D08" w:rsidTr="004E4D08">
        <w:trPr>
          <w:trHeight w:val="11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4E4D08" w:rsidTr="004E4D08">
        <w:trPr>
          <w:trHeight w:val="29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7F6AFB">
        <w:trPr>
          <w:trHeight w:val="141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4E4D08" w:rsidTr="004E4D08"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  <w:gridSpan w:val="9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9502"/>
              <w:gridCol w:w="412"/>
            </w:tblGrid>
            <w:tr w:rsidR="007F6AFB">
              <w:trPr>
                <w:trHeight w:val="74"/>
              </w:trPr>
              <w:tc>
                <w:tcPr>
                  <w:tcW w:w="425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380"/>
              </w:trPr>
              <w:tc>
                <w:tcPr>
                  <w:tcW w:w="425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502"/>
                  </w:tblGrid>
                  <w:tr w:rsidR="007F6AFB">
                    <w:trPr>
                      <w:trHeight w:val="302"/>
                    </w:trPr>
                    <w:tc>
                      <w:tcPr>
                        <w:tcW w:w="97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24"/>
                          </w:rPr>
                          <w:t>Sírvase Cotizar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40"/>
              </w:trPr>
              <w:tc>
                <w:tcPr>
                  <w:tcW w:w="425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7F6AFB" w:rsidRDefault="007F6AFB">
            <w:pPr>
              <w:spacing w:after="0" w:line="240" w:lineRule="auto"/>
            </w:pPr>
          </w:p>
        </w:tc>
      </w:tr>
      <w:tr w:rsidR="007F6AFB">
        <w:trPr>
          <w:trHeight w:val="212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4E4D08" w:rsidTr="004E4D08"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6"/>
              <w:gridCol w:w="3735"/>
              <w:gridCol w:w="137"/>
              <w:gridCol w:w="137"/>
              <w:gridCol w:w="6055"/>
              <w:gridCol w:w="137"/>
            </w:tblGrid>
            <w:tr w:rsidR="007F6AFB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055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6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2A3326" w:rsidP="002A3326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SERVICIO LOGÍ</w:t>
                        </w:r>
                        <w:r w:rsidR="004E4D08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STICO DE LA DEFENSA (UOC 340/01)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735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38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Nombre del Organismo Contratante: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vMerge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7F6AFB" w:rsidRDefault="007F6AFB">
            <w:pPr>
              <w:spacing w:after="0" w:line="240" w:lineRule="auto"/>
            </w:pPr>
          </w:p>
        </w:tc>
      </w:tr>
      <w:tr w:rsidR="007F6AFB">
        <w:trPr>
          <w:trHeight w:val="56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4E4D08" w:rsidTr="004E4D08">
        <w:trPr>
          <w:trHeight w:val="320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05"/>
            </w:tblGrid>
            <w:tr w:rsidR="007F6AFB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Procedimiento de Selección:</w:t>
                  </w:r>
                </w:p>
              </w:tc>
            </w:tr>
          </w:tbl>
          <w:p w:rsidR="007F6AFB" w:rsidRDefault="007F6AFB">
            <w:pPr>
              <w:spacing w:after="0" w:line="240" w:lineRule="auto"/>
            </w:pPr>
          </w:p>
        </w:tc>
        <w:tc>
          <w:tcPr>
            <w:tcW w:w="4677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7F6AFB">
        <w:trPr>
          <w:trHeight w:val="38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4E4D08" w:rsidTr="004E4D08"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6"/>
              <w:gridCol w:w="701"/>
              <w:gridCol w:w="544"/>
              <w:gridCol w:w="136"/>
              <w:gridCol w:w="4796"/>
              <w:gridCol w:w="136"/>
              <w:gridCol w:w="136"/>
              <w:gridCol w:w="562"/>
              <w:gridCol w:w="272"/>
              <w:gridCol w:w="687"/>
              <w:gridCol w:w="136"/>
              <w:gridCol w:w="136"/>
              <w:gridCol w:w="1124"/>
              <w:gridCol w:w="699"/>
              <w:gridCol w:w="136"/>
            </w:tblGrid>
            <w:tr w:rsidR="007F6AFB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796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Licitación Privada                                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2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Nro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: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7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24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Ejercicio: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99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2016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1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Tipo: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vMerge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vMerge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7F6AFB" w:rsidRDefault="007F6AFB">
            <w:pPr>
              <w:spacing w:after="0" w:line="240" w:lineRule="auto"/>
            </w:pPr>
          </w:p>
        </w:tc>
      </w:tr>
      <w:tr w:rsidR="004E4D08" w:rsidTr="004E4D08"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7"/>
              <w:gridCol w:w="705"/>
              <w:gridCol w:w="549"/>
              <w:gridCol w:w="137"/>
              <w:gridCol w:w="8672"/>
              <w:gridCol w:w="137"/>
            </w:tblGrid>
            <w:tr w:rsidR="007F6AFB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672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89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De etapa única nacional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5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Clase: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vMerge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7F6AFB" w:rsidRDefault="007F6AFB">
            <w:pPr>
              <w:spacing w:after="0" w:line="240" w:lineRule="auto"/>
            </w:pPr>
          </w:p>
        </w:tc>
      </w:tr>
      <w:tr w:rsidR="004E4D08" w:rsidTr="004E4D08"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7"/>
              <w:gridCol w:w="1174"/>
              <w:gridCol w:w="93"/>
              <w:gridCol w:w="137"/>
              <w:gridCol w:w="8522"/>
              <w:gridCol w:w="274"/>
            </w:tblGrid>
            <w:tr w:rsidR="007F6AFB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522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87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Sin Modalidad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74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1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Modalidad: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vMerge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7F6AFB" w:rsidRDefault="007F6AFB">
            <w:pPr>
              <w:spacing w:after="0" w:line="240" w:lineRule="auto"/>
            </w:pPr>
          </w:p>
        </w:tc>
      </w:tr>
      <w:tr w:rsidR="007F6AFB">
        <w:trPr>
          <w:trHeight w:val="101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4E4D08" w:rsidTr="004E4D08"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6"/>
              <w:gridCol w:w="1722"/>
              <w:gridCol w:w="230"/>
              <w:gridCol w:w="137"/>
              <w:gridCol w:w="7838"/>
              <w:gridCol w:w="274"/>
            </w:tblGrid>
            <w:tr w:rsidR="007F6AFB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838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80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 w:rsidP="002A3326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MD </w:t>
                        </w:r>
                        <w:r w:rsidR="002A3326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14.813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/2016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22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17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 xml:space="preserve">Expediente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Nro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: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7F6AFB" w:rsidRDefault="007F6AFB">
            <w:pPr>
              <w:spacing w:after="0" w:line="240" w:lineRule="auto"/>
            </w:pPr>
          </w:p>
        </w:tc>
      </w:tr>
      <w:tr w:rsidR="007F6AFB">
        <w:trPr>
          <w:trHeight w:val="131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4E4D08" w:rsidTr="004E4D08"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7"/>
              <w:gridCol w:w="1815"/>
              <w:gridCol w:w="137"/>
              <w:gridCol w:w="137"/>
              <w:gridCol w:w="7837"/>
              <w:gridCol w:w="274"/>
            </w:tblGrid>
            <w:tr w:rsidR="007F6AFB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837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80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6C38D3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24 - EQUIPOS</w:t>
                        </w:r>
                        <w:r w:rsidR="002A3326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15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Rubro Comercial: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7F6AFB" w:rsidRDefault="007F6AFB">
            <w:pPr>
              <w:spacing w:after="0" w:line="240" w:lineRule="auto"/>
            </w:pPr>
          </w:p>
        </w:tc>
      </w:tr>
      <w:tr w:rsidR="007F6AFB">
        <w:trPr>
          <w:trHeight w:val="131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4E4D08" w:rsidTr="004E4D08"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7"/>
              <w:gridCol w:w="1729"/>
              <w:gridCol w:w="230"/>
              <w:gridCol w:w="136"/>
              <w:gridCol w:w="7969"/>
              <w:gridCol w:w="136"/>
            </w:tblGrid>
            <w:tr w:rsidR="007F6AFB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7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3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969"/>
                  </w:tblGrid>
                  <w:tr w:rsidR="007F6AFB">
                    <w:trPr>
                      <w:trHeight w:val="431"/>
                    </w:trPr>
                    <w:tc>
                      <w:tcPr>
                        <w:tcW w:w="8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ADQUISICIÓN DE EQUIPAMIENTO BIOMÉDICO PARA PECOMP Y CAV 2016/2017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47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29"/>
                  </w:tblGrid>
                  <w:tr w:rsidR="007F6AFB">
                    <w:trPr>
                      <w:trHeight w:val="422"/>
                    </w:trPr>
                    <w:tc>
                      <w:tcPr>
                        <w:tcW w:w="17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Objeto de la Contratación: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vMerge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2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8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7F6AFB" w:rsidRDefault="007F6AFB">
            <w:pPr>
              <w:spacing w:after="0" w:line="240" w:lineRule="auto"/>
            </w:pPr>
          </w:p>
        </w:tc>
      </w:tr>
      <w:tr w:rsidR="007F6AFB">
        <w:trPr>
          <w:trHeight w:val="141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4E4D08" w:rsidTr="004E4D08"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8"/>
              <w:gridCol w:w="1807"/>
              <w:gridCol w:w="137"/>
              <w:gridCol w:w="137"/>
              <w:gridCol w:w="2073"/>
              <w:gridCol w:w="6045"/>
            </w:tblGrid>
            <w:tr w:rsidR="007F6AFB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73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21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$ 0,00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7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Costo del Pliego: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vMerge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7F6AFB" w:rsidRDefault="007F6AFB">
            <w:pPr>
              <w:spacing w:after="0" w:line="240" w:lineRule="auto"/>
            </w:pPr>
          </w:p>
        </w:tc>
      </w:tr>
      <w:tr w:rsidR="007F6AFB">
        <w:trPr>
          <w:trHeight w:val="131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4E4D08" w:rsidTr="004E4D08">
        <w:trPr>
          <w:trHeight w:val="320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05"/>
            </w:tblGrid>
            <w:tr w:rsidR="007F6AFB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Presentación de las Ofertas:</w:t>
                  </w:r>
                </w:p>
              </w:tc>
            </w:tr>
          </w:tbl>
          <w:p w:rsidR="007F6AFB" w:rsidRDefault="007F6AFB">
            <w:pPr>
              <w:spacing w:after="0" w:line="240" w:lineRule="auto"/>
            </w:pPr>
          </w:p>
        </w:tc>
        <w:tc>
          <w:tcPr>
            <w:tcW w:w="4677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7F6AFB">
        <w:trPr>
          <w:trHeight w:val="104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4E4D08" w:rsidTr="004E4D08"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7"/>
              <w:gridCol w:w="33"/>
              <w:gridCol w:w="4791"/>
              <w:gridCol w:w="33"/>
              <w:gridCol w:w="104"/>
              <w:gridCol w:w="137"/>
              <w:gridCol w:w="4828"/>
              <w:gridCol w:w="274"/>
            </w:tblGrid>
            <w:tr w:rsidR="007F6AFB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6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28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Plazo y Horario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4E4D08" w:rsidTr="004E4D08">
              <w:trPr>
                <w:trHeight w:val="31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gridSpan w:val="2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24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Lugar y Dirección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3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29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4E4D08" w:rsidTr="004E4D08"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gridSpan w:val="2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24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 w:rsidP="002A3326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Azopardo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250 </w:t>
                        </w:r>
                        <w:r w:rsidR="002A3326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- 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Piso 12 </w:t>
                        </w:r>
                        <w:r w:rsidR="002A3326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- 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Oficina 3</w:t>
                        </w:r>
                        <w:r w:rsidR="002A3326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8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- Ciudad Autónoma de Buenos Aires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4E4D08" w:rsidTr="004E4D08">
              <w:trPr>
                <w:trHeight w:val="31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gridSpan w:val="2"/>
                  <w:vMerge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28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 w:rsidP="00F17844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Fecha:  </w:t>
                        </w:r>
                        <w:r w:rsidR="00F17844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19</w:t>
                        </w:r>
                        <w:r w:rsidR="001009D5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/0</w:t>
                        </w:r>
                        <w:r w:rsidR="00F17844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9</w:t>
                        </w:r>
                        <w:r w:rsidR="001009D5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/2016 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- Hora:</w:t>
                        </w:r>
                        <w:r w:rsidR="001009D5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13:00 HS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2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4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7F6AFB" w:rsidRDefault="007F6AFB">
            <w:pPr>
              <w:spacing w:after="0" w:line="240" w:lineRule="auto"/>
            </w:pPr>
          </w:p>
        </w:tc>
      </w:tr>
      <w:tr w:rsidR="007F6AFB">
        <w:trPr>
          <w:trHeight w:val="104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4E4D08" w:rsidTr="004E4D08">
        <w:trPr>
          <w:trHeight w:val="320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05"/>
            </w:tblGrid>
            <w:tr w:rsidR="007F6AFB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Acto de Apertura:</w:t>
                  </w:r>
                </w:p>
              </w:tc>
            </w:tr>
          </w:tbl>
          <w:p w:rsidR="007F6AFB" w:rsidRDefault="007F6AFB">
            <w:pPr>
              <w:spacing w:after="0" w:line="240" w:lineRule="auto"/>
            </w:pPr>
          </w:p>
        </w:tc>
        <w:tc>
          <w:tcPr>
            <w:tcW w:w="4677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7F6AFB">
        <w:trPr>
          <w:trHeight w:val="104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4E4D08" w:rsidTr="004E4D08"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7"/>
              <w:gridCol w:w="4824"/>
              <w:gridCol w:w="137"/>
              <w:gridCol w:w="137"/>
              <w:gridCol w:w="4828"/>
              <w:gridCol w:w="274"/>
            </w:tblGrid>
            <w:tr w:rsidR="007F6AFB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6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28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Plazo y Horario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31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24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Lugar y Dirección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3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29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32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24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 w:rsidP="002A3326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Azopardo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250 </w:t>
                        </w:r>
                        <w:r w:rsidR="002A3326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- 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Piso 12 </w:t>
                        </w:r>
                        <w:r w:rsidR="002A3326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- 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Oficina </w:t>
                        </w:r>
                        <w:r w:rsidR="002A3326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29 - Ciudad Autónoma de Buenos Aires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28"/>
                  </w:tblGrid>
                  <w:tr w:rsidR="007F6AFB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7F6AFB" w:rsidRDefault="004E4D08" w:rsidP="00F17844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Fecha:  </w:t>
                        </w:r>
                        <w:r w:rsidR="00F17844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20</w:t>
                        </w:r>
                        <w:r w:rsidR="001009D5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/0</w:t>
                        </w:r>
                        <w:r w:rsidR="00F17844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9</w:t>
                        </w:r>
                        <w:bookmarkStart w:id="0" w:name="_GoBack"/>
                        <w:bookmarkEnd w:id="0"/>
                        <w:r w:rsidR="001009D5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/2016 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- Hora:</w:t>
                        </w:r>
                        <w:r w:rsidR="001009D5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11:00 HS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</w:t>
                        </w:r>
                      </w:p>
                    </w:tc>
                  </w:tr>
                </w:tbl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2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7F6AFB">
              <w:trPr>
                <w:trHeight w:val="4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7F6AFB" w:rsidRDefault="007F6AFB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7F6AFB" w:rsidRDefault="007F6AFB">
            <w:pPr>
              <w:spacing w:after="0" w:line="240" w:lineRule="auto"/>
            </w:pPr>
          </w:p>
        </w:tc>
      </w:tr>
      <w:tr w:rsidR="007F6AFB">
        <w:trPr>
          <w:trHeight w:val="104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4E4D08" w:rsidTr="004E4D08">
        <w:trPr>
          <w:trHeight w:val="320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05"/>
            </w:tblGrid>
            <w:tr w:rsidR="007F6AFB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Especificaciones:</w:t>
                  </w:r>
                </w:p>
              </w:tc>
            </w:tr>
          </w:tbl>
          <w:p w:rsidR="007F6AFB" w:rsidRDefault="007F6AFB">
            <w:pPr>
              <w:spacing w:after="0" w:line="240" w:lineRule="auto"/>
            </w:pPr>
          </w:p>
        </w:tc>
        <w:tc>
          <w:tcPr>
            <w:tcW w:w="4677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7F6AFB">
        <w:trPr>
          <w:trHeight w:val="104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4E4D08" w:rsidTr="004E4D08"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3"/>
              <w:gridCol w:w="840"/>
              <w:gridCol w:w="803"/>
              <w:gridCol w:w="1365"/>
              <w:gridCol w:w="4770"/>
              <w:gridCol w:w="1058"/>
              <w:gridCol w:w="948"/>
            </w:tblGrid>
            <w:tr w:rsidR="007F6AFB">
              <w:trPr>
                <w:trHeight w:val="488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Rng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Nro</w:t>
                  </w:r>
                  <w:proofErr w:type="spellEnd"/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Cantidad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Unidad Medida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Sibys</w:t>
                  </w:r>
                  <w:proofErr w:type="spellEnd"/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Descripción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Precio Unitario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Importe Total</w:t>
                  </w: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433-05428-0001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OXIMETRO DE PULSO; LECTURA</w:t>
                  </w:r>
                  <w:r w:rsidR="002A3326"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PANTALLA LCD - RANGO DE MEDICIÓ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 0 A 100% - ALARMA AJUSTABLE - CARGADOR DE BATERIA CON - ACCESORIO SENSOR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2A3326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VER APÉ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NDICE Nº 6 - </w:t>
                  </w:r>
                  <w:r w:rsidR="002A3326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ESPECIFICACIONES TÉCNICAS - SEGÚN ET-DEF Nº 113/02 - RÉGÍMEN IMPOSITIVO CON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N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433-08492-0003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 w:rsidP="002A3326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SET DE V</w:t>
                  </w:r>
                  <w:r w:rsidR="002A3326">
                    <w:rPr>
                      <w:rFonts w:ascii="Arial" w:eastAsia="Arial" w:hAnsi="Arial"/>
                      <w:color w:val="000000"/>
                      <w:sz w:val="16"/>
                    </w:rPr>
                    <w:t>Í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AS A</w:t>
                  </w:r>
                  <w:r w:rsidR="002A3326">
                    <w:rPr>
                      <w:rFonts w:ascii="Arial" w:eastAsia="Arial" w:hAnsi="Arial"/>
                      <w:color w:val="000000"/>
                      <w:sz w:val="16"/>
                    </w:rPr>
                    <w:t>É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REAS; COMPONENTES 33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2A3326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VER APÉ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NDICE Nº 6 - ESPECIFICACIONES </w:t>
                  </w:r>
                  <w:r w:rsidR="002A3326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TÉCNICAS - RÉGÍMEN IMPOSITIVO CON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 w:rsidTr="002A3326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433-00130-0004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TENSI</w:t>
                  </w:r>
                  <w:r w:rsidR="002A3326">
                    <w:rPr>
                      <w:rFonts w:ascii="Arial" w:eastAsia="Arial" w:hAnsi="Arial"/>
                      <w:color w:val="000000"/>
                      <w:sz w:val="16"/>
                    </w:rPr>
                    <w:t>OMETRO ARTERIAL; RANGO DE PRESIÓ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 0 A 300MM HG - RANGO PULSACIONES SIN - TIPO MANUAL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 w:rsidTr="002A3326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2A3326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 ET-DEF Nº 725 / 02 - RÉGÍMEN IMPOSITIVO CON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 w:rsidTr="002A3326">
              <w:trPr>
                <w:trHeight w:val="205"/>
              </w:trPr>
              <w:tc>
                <w:tcPr>
                  <w:tcW w:w="564" w:type="dxa"/>
                  <w:tcBorders>
                    <w:top w:val="single" w:sz="8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845" w:type="dxa"/>
                  <w:tcBorders>
                    <w:top w:val="single" w:sz="8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8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433-00131-0003</w:t>
                  </w:r>
                </w:p>
              </w:tc>
              <w:tc>
                <w:tcPr>
                  <w:tcW w:w="4937" w:type="dxa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NEBULIZADOR; LARGO X ANCHO X ALTO 30 X 40C</w:t>
                  </w:r>
                  <w:r w:rsidR="002A3326">
                    <w:rPr>
                      <w:rFonts w:ascii="Arial" w:eastAsia="Arial" w:hAnsi="Arial"/>
                      <w:color w:val="000000"/>
                      <w:sz w:val="16"/>
                    </w:rPr>
                    <w:t>M - PESO APROX 2KG - ALIMENTACIÓ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 220 V 50 HZ - TAMAÑO DE PARTICULAS 10 A 20 MICRONES</w:t>
                  </w:r>
                </w:p>
              </w:tc>
              <w:tc>
                <w:tcPr>
                  <w:tcW w:w="1083" w:type="dxa"/>
                  <w:tcBorders>
                    <w:top w:val="single" w:sz="8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8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 w:rsidTr="002A3326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2A3326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VER APÉNDICE Nº 6 - ESPECIFICACIONES TÉCNICAS - RÉGÍMEN IMPOSITIVO CON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 w:rsidTr="002A3326">
              <w:trPr>
                <w:trHeight w:val="205"/>
              </w:trPr>
              <w:tc>
                <w:tcPr>
                  <w:tcW w:w="564" w:type="dxa"/>
                  <w:tcBorders>
                    <w:top w:val="single" w:sz="8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5</w:t>
                  </w:r>
                </w:p>
              </w:tc>
              <w:tc>
                <w:tcPr>
                  <w:tcW w:w="845" w:type="dxa"/>
                  <w:tcBorders>
                    <w:top w:val="single" w:sz="8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814" w:type="dxa"/>
                  <w:tcBorders>
                    <w:top w:val="single" w:sz="8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433-01719-0049</w:t>
                  </w:r>
                </w:p>
              </w:tc>
              <w:tc>
                <w:tcPr>
                  <w:tcW w:w="4937" w:type="dxa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CAMILLAS; ANCHO 50Cm - LARGO 190Cm - ALTO 75Cm - ARNESES SIN - TIPO DE CONSULTORIO 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083" w:type="dxa"/>
                  <w:tcBorders>
                    <w:top w:val="single" w:sz="8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8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FF1222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NORMA DEF SAN 477-A - RÉGÍMEN IMPOSITIVO CON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433-02044-0002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LARINGOSCOPIO; MATERIAL ACERO INOXID</w:t>
                  </w:r>
                  <w:r w:rsidR="00FF1222">
                    <w:rPr>
                      <w:rFonts w:ascii="Arial" w:eastAsia="Arial" w:hAnsi="Arial"/>
                      <w:color w:val="000000"/>
                      <w:sz w:val="16"/>
                    </w:rPr>
                    <w:t>ABLE - RAMAS ADULTO - ILUMINACIÓ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 CON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FF1222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VER APÉNDICE Nº 6 - ESPECIFICACIONES TÉCNICAS - RÉGÍMEN IMPOSITIVO CON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433-02049-0001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ESTETOSCOPIO; TIPO DE MEMBRANA - CAMPANA DOBLE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FF1222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: </w:t>
                  </w:r>
                  <w:r w:rsidR="00FF1222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VER APÉNDICE Nº 6 - ESPECIFICACIONES TÉCNICAS - RÉGÍ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MEN IMPOSITIVO CON EXENCIÓN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433-03920-0092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MANOMETROS; TIPO O</w:t>
                  </w:r>
                  <w:r w:rsidR="00FF1222">
                    <w:rPr>
                      <w:rFonts w:ascii="Arial" w:eastAsia="Arial" w:hAnsi="Arial"/>
                      <w:color w:val="000000"/>
                      <w:sz w:val="16"/>
                    </w:rPr>
                    <w:t>XIGENOTERAPIA - RANGO DE MEDICIÓN 0 - 300psi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FF1222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VER APÉNDICE Nº 6 - ESPECIFICACIONES TÉCNICAS - RÉGÍ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MEN </w:t>
                  </w:r>
                  <w:r w:rsidR="00FF1222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IMPOSITIVO CON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433-04084-0002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FF1222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EQUIPO DE RAYOS X; USO RADIOLOGÍA - REGULACIÓ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t>N 50-150KW - COMANDO ELECTRICOS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FF1222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E</w:t>
                  </w:r>
                  <w:r w:rsidR="007C14F3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QUIPO DE RAYOS X PORTATIL - SEGÚN ET-DEF Nº 100/01 - RÉGÍMEN IMPOSITIVO CON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433-00134-0006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C14F3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ELECTROCARDIÓ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t>G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RAFO; TIPO DIGITAL - ALIMENTACIÓ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t>N 100 / 240V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7C14F3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</w:t>
                  </w:r>
                  <w:r w:rsidR="007C14F3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ELECTROCARDIÓ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GRAFO DIGITAL DE TRES CANALES CON MEDIDOR DE ON</w:t>
                  </w:r>
                  <w:r w:rsidR="007C14F3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DAS - BATERIA RECARGABLES - SEGÚN ET-DEF Nº 098/03 - RÉGÍMEN IMPOSITIVO CON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433-00130-0003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TENSI</w:t>
                  </w:r>
                  <w:r w:rsidR="007C14F3">
                    <w:rPr>
                      <w:rFonts w:ascii="Arial" w:eastAsia="Arial" w:hAnsi="Arial"/>
                      <w:color w:val="000000"/>
                      <w:sz w:val="16"/>
                    </w:rPr>
                    <w:t>OMETRO ARTERIAL; RANGO DE PRESIÓ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N 0 A 280MM HG - RANGO PULSACIONES 40 A 2001/M </w:t>
                  </w:r>
                  <w:r w:rsidR="007C14F3">
                    <w:rPr>
                      <w:rFonts w:ascii="Arial" w:eastAsia="Arial" w:hAnsi="Arial"/>
                      <w:color w:val="000000"/>
                      <w:sz w:val="16"/>
                    </w:rPr>
                    <w:t>- ALIMENTACIÓ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N 4 PILAS "AA" </w:t>
                  </w:r>
                  <w:r w:rsidR="007C14F3">
                    <w:rPr>
                      <w:rFonts w:ascii="Arial" w:eastAsia="Arial" w:hAnsi="Arial"/>
                      <w:color w:val="000000"/>
                      <w:sz w:val="16"/>
                    </w:rPr>
                    <w:t>- PESO APROX 410GR - TIPO AUTOMÁ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TICO POR BOMBA ELEC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 w:rsidP="007C14F3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7C14F3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TENSIOMETRO DIGITAL SEMIAUTOMÁTICO - RÉG</w:t>
                  </w:r>
                  <w:r w:rsidR="007C14F3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ÍMEN IMPOSITIVO CON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433-00133-0002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ELECTROBISTURI; TIPO MONOPOLAR Y BIPOLAR - CONTROL EN MANGO PORTAELECTRODO - POTENCIA 250 (ALTA)W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 w:rsidP="007C14F3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7C14F3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249/02 - RÉGÍMEN IMPOSITIVO CON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433-00188-0204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C14F3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BALANZAS DE PRECISIÓ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t xml:space="preserve">N; CAPACIDAD 100 KG // TIPO DIGITAL S/U  - CAPACIDAD 100 Kg  - SENSIBILIDAD 50 GR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7C14F3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089/00 - RÉGÍMEN IMPOSITIVO CON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433-02046-0008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CARDIODESFIBRILADOR</w:t>
                  </w:r>
                  <w:r w:rsidR="007C14F3">
                    <w:rPr>
                      <w:rFonts w:ascii="Arial" w:eastAsia="Arial" w:hAnsi="Arial"/>
                      <w:color w:val="000000"/>
                      <w:sz w:val="16"/>
                    </w:rPr>
                    <w:t>ES; TIPO PORTATIL // ALIMENTACIÓ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N BATERIA RECARGABLE S/U  - TIPO PORTATIL S/U  - ACCESORIO 2 PAD P/ADULTO S/U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7C14F3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393/00 - RÉGÍMEN IMPOSITIVO CON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433-08420-0002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LAMPARA SCIALITI</w:t>
                  </w:r>
                  <w:r w:rsidR="007C14F3">
                    <w:rPr>
                      <w:rFonts w:ascii="Arial" w:eastAsia="Arial" w:hAnsi="Arial"/>
                      <w:color w:val="000000"/>
                      <w:sz w:val="16"/>
                    </w:rPr>
                    <w:t>CA; DAM DE PANTALLA 800MM - ANGÚ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LO DE GIRO LIBRE - ALTURA MAXIMA 3M - CANTIDAD BOMBILLAS 4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7C14F3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 ET-DEF</w:t>
                  </w:r>
                  <w:r w:rsidR="007C14F3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Nº 572/01 - RÉGÍMEN IMPOSITIVO CON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433-00177-0030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C14F3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AUTOCLAVE; DIMENSIÓ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t>N 70 X 70 X 60CM - METODO POR CALOR SECO (ESTUFA) - TIPO SEMIAUTOMATICO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7C14F3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078/02 - RÉGÍMEN IMPOSITIVO CON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433-05602-0002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PANTOSCOPIOS; USO MULTIPLE //</w:t>
                  </w:r>
                  <w:r w:rsidR="007C14F3"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USO MULTIPLE S/U  - ALIMENTACIÓ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N A PILAS S/U  - TIPO C/ CABEZALES INTERCAMBIABLES S/U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7C14F3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253/01 - RÉGÍMEN IMPOSITIVO CON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 w:rsidTr="007C14F3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433-08431-0005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ESPECTR</w:t>
                  </w:r>
                  <w:r w:rsidR="007C14F3">
                    <w:rPr>
                      <w:rFonts w:ascii="Arial" w:eastAsia="Arial" w:hAnsi="Arial"/>
                      <w:color w:val="000000"/>
                      <w:sz w:val="16"/>
                    </w:rPr>
                    <w:t>OFOTOMETRO EMISIÓ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 ATOM; TIPO FOTOMETRO DE BOLSILLO - RANGO LONG. DE ONDA 436 - 860nM - ENFRIAMIENTO NO CORRESPONDE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 w:rsidTr="007C14F3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7C14F3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PRODUCTO REQUERIDO POR MARCA Y MODELO - FOTOMETRO UNIVERSAL PORTÁTIL</w:t>
                  </w:r>
                  <w:r w:rsidR="007C14F3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CON LEDS, Y FILTRO, CON MEDICIÓ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N DE PH Y </w:t>
                  </w: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TURBIDEZ :</w:t>
                  </w:r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PHOTOFLEX¨TURB/SET . MARCA WTW (CÓDIGO FABRICANTE: </w:t>
                  </w:r>
                  <w:r w:rsidR="007C14F3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251110), ORIGEN: ALEMANIA - RÉGÍ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MEN </w:t>
                  </w:r>
                  <w:r w:rsidR="007C14F3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IMPOSITIVO CON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 w:rsidTr="007C14F3">
              <w:trPr>
                <w:trHeight w:val="205"/>
              </w:trPr>
              <w:tc>
                <w:tcPr>
                  <w:tcW w:w="564" w:type="dxa"/>
                  <w:tcBorders>
                    <w:top w:val="single" w:sz="8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19</w:t>
                  </w:r>
                </w:p>
              </w:tc>
              <w:tc>
                <w:tcPr>
                  <w:tcW w:w="845" w:type="dxa"/>
                  <w:tcBorders>
                    <w:top w:val="single" w:sz="8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8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433-00133-0002</w:t>
                  </w:r>
                </w:p>
              </w:tc>
              <w:tc>
                <w:tcPr>
                  <w:tcW w:w="4937" w:type="dxa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ELECTROBISTURI; TIPO MONOPOLAR Y BIPOLAR - CONTROL EN MANGO PORTAELECTRODO - POTENCIA 250 (ALTA)W</w:t>
                  </w:r>
                </w:p>
              </w:tc>
              <w:tc>
                <w:tcPr>
                  <w:tcW w:w="1083" w:type="dxa"/>
                  <w:tcBorders>
                    <w:top w:val="single" w:sz="8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8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124A70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249/02 -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433-05260-0014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RESPIRADORES; TIPO MICROPROCESADOR - CILINDRO SIN - SUJECION SIN - MASCARA SIN - VISOR LCD - ACCESORIO NEBULIZADOR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124A70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 ET</w:t>
                  </w:r>
                  <w:r w:rsidR="00124A70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-DEF Nº 182/01 -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433-07084-0006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ANALIZADOR CLINICO; TIPO ION SELECTIVO - CANT. VARIABLES A MEDIR 3 - USO QUIMICA CLINICA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124A70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882/00 -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433-01719-0046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CAMILLA; ANCHO 90Cm - LARGO 210Cm - ALTO REGULABLE - ARNESES CON - TIPO COLCHON DE VACIO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124A70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259/01 -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433-01719-0001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CAMILLA; ANCHO 50CM - LARGO 183CM - ARNESES 5UN - TIPO ENTABLILLADORA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124A70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256/01 -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433-06435-0001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ANALIZADOR DE GASES EN SANGRE; PARAMETRO PH, PCO2, PO2, HBT, SO2, O2HB - COXIMETRO CON - CALIBRACION AUTOM</w:t>
                  </w:r>
                  <w:r w:rsidR="00C36499">
                    <w:rPr>
                      <w:rFonts w:ascii="Arial" w:eastAsia="Arial" w:hAnsi="Arial"/>
                      <w:color w:val="000000"/>
                      <w:sz w:val="16"/>
                    </w:rPr>
                    <w:t>Á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TICA</w:t>
                  </w:r>
                  <w:r w:rsidR="00C36499"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- COMPUTADORA CON - ALIMENTACIÓ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 220 VOLT 50 HZ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: 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MULTIPARAMETRICO PORTATIL - SEGÚN ET-DEF Nº 263/01 -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433-00177-0010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AUTOCLAVE; DIMENSION 40 X 60CM - METODO POR CALOR SECO (ESTUF</w:t>
                  </w:r>
                  <w:r w:rsidR="00C36499">
                    <w:rPr>
                      <w:rFonts w:ascii="Arial" w:eastAsia="Arial" w:hAnsi="Arial"/>
                      <w:color w:val="000000"/>
                      <w:sz w:val="16"/>
                    </w:rPr>
                    <w:t>A) - TIPO AUTOMÁ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TICO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078/02 -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433-01719-0053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CAMILLAS; ANCHO 44Cm - LARGO 180Cm - ALTO SIN - ARNESES CON - TIPO ENTABLILLADORA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 w:rsidP="00C3649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 ET-DEF Nº 300/01 - RÉG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433-02046-0006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CARDIODESFIBRILADOR; ALIMENTACION 220V - TIPO TRANSPORTABLE - ACCESORIO MONITOR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183/03 -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433-05416-0004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C3649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CARROS DE PARO; TERMINACIÓ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t>N REVESTIMIENTO EPOXIDICO - PARACHOQUE ACERADO - CANTIDAD DE CAJONES CUATRO - MASTI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L CON - CONTENEDOR P/TUBO DE OXÍ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t>GENO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568/01 -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433-04600-0004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CO</w:t>
                  </w:r>
                  <w:r w:rsidR="00C36499">
                    <w:rPr>
                      <w:rFonts w:ascii="Arial" w:eastAsia="Arial" w:hAnsi="Arial"/>
                      <w:color w:val="000000"/>
                      <w:sz w:val="16"/>
                    </w:rPr>
                    <w:t>NTADOR HEMATOLOGICO; TIPO AUTOMÁ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TICO - PARA</w:t>
                  </w:r>
                  <w:r w:rsidR="00C36499">
                    <w:rPr>
                      <w:rFonts w:ascii="Arial" w:eastAsia="Arial" w:hAnsi="Arial"/>
                      <w:color w:val="000000"/>
                      <w:sz w:val="16"/>
                    </w:rPr>
                    <w:t>METRO 22 - CURVAS DE DISTRIBUCIÓ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 4 - IMPRESORA SI - VOLUMEN DE LA MUESTRA 130 A 240µL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254/01 -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433-00134-0006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C3649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ELECTROCARDIÓ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t>G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RAFO; TIPO DIGITAL - ALIMENTACIÓ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t>N 100 / 240V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302/01 -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433-01719-0010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CAMILLA; ANCHO 43CM - LARGO 220CM - ALTO 2</w:t>
                  </w:r>
                  <w:r w:rsidR="00C36499">
                    <w:rPr>
                      <w:rFonts w:ascii="Arial" w:eastAsia="Arial" w:hAnsi="Arial"/>
                      <w:color w:val="000000"/>
                      <w:sz w:val="16"/>
                    </w:rPr>
                    <w:t>0CM - ARNESES 5 - TIPO EVACUACIÓ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 POR HELICOPTERO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887/00 -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433-05607-0011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C3649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REVELADORAS DE PELÍ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t>CULAS; VELOCIDAD DE PROCESO 60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PELICULA POR HORA - ALIMENTACIÓN 220V - PELÍCULA 35 X 35 - PROCESO AUTOMÁ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t>TICO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272/01 -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433-08420-0003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LAMPARA SCIALITICA; DAM DE PANTALLA 180MM - ANGULO DE GIRO 360º - ALTURA MAXIMA 2M - CANTIDAD BOMBILLAS 2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 ET-DE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F Nº 572/01 -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433-05424-0004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C3649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MONITOR PARAMETRO FISIOLOGÍ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t xml:space="preserve">CO; TIPO MULTIPARAMETRICO - TAMAÑO 357 X 205 X 415MM - 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 xml:space="preserve">AUTONOMIA 36H 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- TEMPERATURA 20 A 45°C - TENSIÓ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t>N SANGU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INEA 30 A 300MM HG - ALIMENTACIÓ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t>N 110/240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 w:rsidP="00C3649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 ET-DEF Nº 048/02 - RÉG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433-05428-0001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OXIMETRO DE PULSO; LECTURA</w:t>
                  </w:r>
                  <w:r w:rsidR="00C36499"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PANTALLA LCD - RANGO DE MEDICIÓ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 0 A 100% - ALARMA AJUSTABLE - CARGADOR DE BATERIA CON - ACCESORIO SENSOR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573/01 -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433-04960-0001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RESPIRADOR CICLADO ELECTRONICO; FRECUENCIA 5 A 50CPM - ACCESORIO TUBO DE O</w:t>
                  </w:r>
                  <w:r w:rsidR="00C36499">
                    <w:rPr>
                      <w:rFonts w:ascii="Arial" w:eastAsia="Arial" w:hAnsi="Arial"/>
                      <w:color w:val="000000"/>
                      <w:sz w:val="16"/>
                    </w:rPr>
                    <w:t>XIGENO INCORPORADO - ALIMENTACIÓ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 220/12V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 ET-DEF N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º 181/02 -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433-05420-0001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C36499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BOMBA DE INFUSIÓN; ALIMENTACIÓ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t>N 220V - LECTURA POR DISPLAY - V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OLUMEN 1 A 9999ML - CONTRAPRESIÓ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t>N 1 A 999MBAR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248/01 - RÉGÍ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MEN IMPOSITIVO SIN E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433-05428-0003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OXIMETROS DE PULSO; LEC</w:t>
                  </w:r>
                  <w:r w:rsidR="00C36499">
                    <w:rPr>
                      <w:rFonts w:ascii="Arial" w:eastAsia="Arial" w:hAnsi="Arial"/>
                      <w:color w:val="000000"/>
                      <w:sz w:val="16"/>
                    </w:rPr>
                    <w:t>TURA LED DUAL - RANGO DE MEDICIÓ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N 0 A 100% - ALARMA SP O2 MAX Y MIN PROGRAMABLES - CARGADOR DE BATERIA CON - ACCESORIO SENSOR AUTOCONTENIDO 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 ET-DEF Nº 113/02 - RÉ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433-00244-0038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MICROSCOPIO; TIPO BINOCULAR - CANT. DE LENTES 4 - AUMENTO MAXIMO 1000 X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C36499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</w:t>
                  </w:r>
                  <w:r w:rsidR="000F1A3F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SEGÚN ET-DEF Nº 079/02 -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433-09214-0007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EQUIPOS DE REHA</w:t>
                  </w:r>
                  <w:r w:rsidR="000F1A3F">
                    <w:rPr>
                      <w:rFonts w:ascii="Arial" w:eastAsia="Arial" w:hAnsi="Arial"/>
                      <w:color w:val="000000"/>
                      <w:sz w:val="16"/>
                    </w:rPr>
                    <w:t>BILITACIÓ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N; TIPO ONDA CORTA // TIPO ONDA CORTA S/U  - USO FISIOTERAPIA S/U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0F1A3F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886/00 -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433-05424-0013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0F1A3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MONITOR PARAMETRO FISIOLOGÍ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t>CO; TIPO MULTIPARAMETRICO - TAMAÑO 3,5pulg - AUTONOMIA 4H - TEMPERATURA 10 A 45°C - TENSION SANGUINEA 0 A 300mm hg - ALIMENTACION 220V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0F1A3F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MULTIPARAMETR</w:t>
                  </w:r>
                  <w:r w:rsidR="000F1A3F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ICO TRANSPORTABLE PARA EVACUACIÓN POR MEDIO AÉREO Y TERRESTRE - SEGÚN ET-DEF Nº 184/02 - RÉGÍ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MEN IMPOSITIVO SIN EXENCI</w:t>
                  </w:r>
                  <w:r w:rsidR="000F1A3F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433-07534-0001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INCUBADORA; USO TERAPIA INTENSIVA NEONATAL - TERMO</w:t>
                  </w:r>
                  <w:r w:rsidR="000F1A3F">
                    <w:rPr>
                      <w:rFonts w:ascii="Arial" w:eastAsia="Arial" w:hAnsi="Arial"/>
                      <w:color w:val="000000"/>
                      <w:sz w:val="16"/>
                    </w:rPr>
                    <w:t>METRO DIGITAL - RANGO DE MEDICIÓ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 20 A</w:t>
                  </w:r>
                  <w:r w:rsidR="000F1A3F"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42°C - ALARMA CON - ALIMENTACIÓ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 220V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0F1A3F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DE CU</w:t>
                  </w:r>
                  <w:r w:rsidR="000F1A3F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IDADO INTENSIVOS NEONATAL - SEGÚN ET-DEF Nº 498/01 - RÉGÍ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MEN IMPO</w:t>
                  </w:r>
                  <w:r w:rsidR="000F1A3F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433-02755-0010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DESTILADOR-DEIONIZ. DE AGUA; USO LABORATORIO - MEDI</w:t>
                  </w:r>
                  <w:r w:rsidR="000F1A3F">
                    <w:rPr>
                      <w:rFonts w:ascii="Arial" w:eastAsia="Arial" w:hAnsi="Arial"/>
                      <w:color w:val="000000"/>
                      <w:sz w:val="16"/>
                    </w:rPr>
                    <w:t>DOR CONDUCTIVIDAD ELECTR. AUTOMÁ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TICO P/380 - FILTRO SIN - CAPACIDAD 8L/H - CALIDAD AGUA BIDESTILADA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0F1A3F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645/01 -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433-02046-0008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CARDIODESFIBRILADOR</w:t>
                  </w:r>
                  <w:r w:rsidR="000F1A3F">
                    <w:rPr>
                      <w:rFonts w:ascii="Arial" w:eastAsia="Arial" w:hAnsi="Arial"/>
                      <w:color w:val="000000"/>
                      <w:sz w:val="16"/>
                    </w:rPr>
                    <w:t>ES; TIPO PORTATIL // ALIMENTACIÓ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N BATERIA RECARGABLE S/U  - TIPO PORTATIL S/U  - ACCESORIO 2 PAD P/ADULTO S/U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0F1A3F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AUTIMÁTICO - SEGÚN ET-DEF Nº 243/01 -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N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433-05602-0001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PANTOSCOPIO; USO EXAMEN </w:t>
                  </w:r>
                  <w:r w:rsidR="000F1A3F">
                    <w:rPr>
                      <w:rFonts w:ascii="Arial" w:eastAsia="Arial" w:hAnsi="Arial"/>
                      <w:color w:val="000000"/>
                      <w:sz w:val="16"/>
                    </w:rPr>
                    <w:t>SEMIOLOGICO VISUAL - ALIMENTACIÓ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 A PILAS - TIPO C/ CABEZALES INTERCAMBIABLES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0F1A3F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253/01 -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433-00177-0044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0F1A3F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AUTOCLAVES; DIMENSIÓ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t>N 100 X 70 X 70Cm - ME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TODO VAPOR DE AGUA - TIPO AUTOMÁ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t>TICO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0F1A3F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665/00 -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 w:rsidTr="00E36DE3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433-05598-0005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BAÑOS TERMOSTATIZADOS; TEMPERATURA MAXIMA 100°C - CAPACIDAD 6L - TIPO RECTANGULAR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 w:rsidTr="00E36DE3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0F1A3F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664/00 - RÉGÍMEN IMPOSITIVO SIN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 w:rsidTr="00E36DE3">
              <w:trPr>
                <w:trHeight w:val="205"/>
              </w:trPr>
              <w:tc>
                <w:tcPr>
                  <w:tcW w:w="564" w:type="dxa"/>
                  <w:tcBorders>
                    <w:top w:val="single" w:sz="8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48</w:t>
                  </w:r>
                </w:p>
              </w:tc>
              <w:tc>
                <w:tcPr>
                  <w:tcW w:w="845" w:type="dxa"/>
                  <w:tcBorders>
                    <w:top w:val="single" w:sz="8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8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433-01719-0048</w:t>
                  </w:r>
                </w:p>
              </w:tc>
              <w:tc>
                <w:tcPr>
                  <w:tcW w:w="4937" w:type="dxa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CAMILLA; ANCHO 60Cm - LARGO 200Cm - ALTO 70Cm - ARNESES SIN - TIPO RODANTE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083" w:type="dxa"/>
                  <w:tcBorders>
                    <w:top w:val="single" w:sz="8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8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0F1A3F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 SEG</w:t>
                  </w:r>
                  <w:r w:rsidR="000F1A3F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ÚN ET-DEF Nº 461/00 - RÉGÍMEN IMPOSITIVO CON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433-00208-0002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CAMA HOS</w:t>
                  </w:r>
                  <w:r w:rsidR="000F1A3F">
                    <w:rPr>
                      <w:rFonts w:ascii="Arial" w:eastAsia="Arial" w:hAnsi="Arial"/>
                      <w:color w:val="000000"/>
                      <w:sz w:val="16"/>
                    </w:rPr>
                    <w:t>PITALARIA; DESTINO DE INTERNACIÓN - DIMENSIÓ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 80 X 195 X 50CM - LECHO RIGIDO - MOVILIDAD MOTORIZADOS - TIPO PANEL LATERAL CAÑO CON BARROTES - MATERIAL CAÑO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E36DE3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SEGÚN ET-DEF Nº 574/00 - RÉGÍMEN IMPOSITIVO CON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433-00133-0015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ELECTROBISTURI; TIPO MONOPOLAR, BIPOLAR Y SPRAY - CONTROL PEDAL Y MANUAL - POTENCIA MODULABLE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 w:rsidP="00E36DE3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E36DE3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CONTROL DIGITAL - SEGÚ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 ET-DEF Nº 249/02 - RÉG</w:t>
                  </w:r>
                  <w:r w:rsidR="00E36DE3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ÍMEN IMPOSITIVO CON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433-00177-0049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E36DE3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AUTOCLAVES; DIMENSIÓ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t>N 51 X 4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 X 55Cm - METODO VAPOR A PRESIÓN - TIPO MANUAL/AUTOMÁ</w:t>
                  </w:r>
                  <w:r w:rsidR="004E4D08">
                    <w:rPr>
                      <w:rFonts w:ascii="Arial" w:eastAsia="Arial" w:hAnsi="Arial"/>
                      <w:color w:val="000000"/>
                      <w:sz w:val="16"/>
                    </w:rPr>
                    <w:t>TICO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 w:rsidP="00E36DE3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r w:rsidR="00E36DE3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Ítem: SEGÚ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 ET-DEF Nº 929/00 - RÉG</w:t>
                  </w:r>
                  <w:r w:rsidR="00E36DE3"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ÍMEN IMPOSITIVO CON EXENCIÓ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Total: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2A3326" w:rsidTr="002A3326">
              <w:trPr>
                <w:trHeight w:val="205"/>
              </w:trPr>
              <w:tc>
                <w:tcPr>
                  <w:tcW w:w="564" w:type="dxa"/>
                  <w:gridSpan w:val="7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Ante diferencias entre el texto del Ítem y las Observaciones al ítem deberá considerarse indefectiblemente las Observaciones al Ítem</w:t>
                  </w:r>
                </w:p>
              </w:tc>
            </w:tr>
          </w:tbl>
          <w:p w:rsidR="007F6AFB" w:rsidRDefault="007F6AFB">
            <w:pPr>
              <w:spacing w:after="0" w:line="240" w:lineRule="auto"/>
            </w:pPr>
          </w:p>
        </w:tc>
      </w:tr>
      <w:tr w:rsidR="007F6AFB">
        <w:trPr>
          <w:trHeight w:val="115"/>
        </w:trPr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</w:tr>
      <w:tr w:rsidR="002A3326" w:rsidTr="002A3326">
        <w:tc>
          <w:tcPr>
            <w:tcW w:w="141" w:type="dxa"/>
          </w:tcPr>
          <w:p w:rsidR="007F6AFB" w:rsidRDefault="007F6AFB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650"/>
              <w:gridCol w:w="5687"/>
            </w:tblGrid>
            <w:tr w:rsidR="007F6AFB">
              <w:trPr>
                <w:trHeight w:val="540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Importe Total De La Oferta (En Letras):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  <w:tr w:rsidR="007F6AFB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C.U.I.T: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Plazo de Entrega:</w:t>
                  </w:r>
                </w:p>
              </w:tc>
            </w:tr>
            <w:tr w:rsidR="007F6AFB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Garantía: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Forma de Pago:</w:t>
                  </w:r>
                </w:p>
              </w:tc>
            </w:tr>
            <w:tr w:rsidR="007F6AFB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Descuentos: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Plazo de Mantenimiento de Oferta:</w:t>
                  </w:r>
                </w:p>
              </w:tc>
            </w:tr>
            <w:tr w:rsidR="007F6AFB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Aclaraciones: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Nro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de Inscripción en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Sec.Hac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.:</w:t>
                  </w:r>
                </w:p>
              </w:tc>
            </w:tr>
            <w:tr w:rsidR="007F6AFB">
              <w:trPr>
                <w:trHeight w:val="630"/>
              </w:trPr>
              <w:tc>
                <w:tcPr>
                  <w:tcW w:w="4779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7F6AFB" w:rsidRDefault="004E4D08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4E4D08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Firma del Oferente:</w:t>
                  </w:r>
                </w:p>
              </w:tc>
            </w:tr>
            <w:tr w:rsidR="007F6AFB">
              <w:trPr>
                <w:trHeight w:val="262"/>
              </w:trPr>
              <w:tc>
                <w:tcPr>
                  <w:tcW w:w="4779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  <w:tc>
                <w:tcPr>
                  <w:tcW w:w="5850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7F6AFB" w:rsidRDefault="007F6AFB">
                  <w:pPr>
                    <w:spacing w:after="0" w:line="240" w:lineRule="auto"/>
                  </w:pPr>
                </w:p>
              </w:tc>
            </w:tr>
          </w:tbl>
          <w:p w:rsidR="007F6AFB" w:rsidRDefault="007F6AFB">
            <w:pPr>
              <w:spacing w:after="0" w:line="240" w:lineRule="auto"/>
            </w:pPr>
          </w:p>
        </w:tc>
      </w:tr>
    </w:tbl>
    <w:p w:rsidR="007F6AFB" w:rsidRDefault="007F6AFB">
      <w:pPr>
        <w:spacing w:after="0" w:line="240" w:lineRule="auto"/>
      </w:pPr>
    </w:p>
    <w:sectPr w:rsidR="007F6AFB" w:rsidSect="007C14F3">
      <w:footerReference w:type="default" r:id="rId9"/>
      <w:pgSz w:w="11905" w:h="16837"/>
      <w:pgMar w:top="680" w:right="567" w:bottom="709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222" w:rsidRDefault="00FF1222">
      <w:pPr>
        <w:spacing w:after="0" w:line="240" w:lineRule="auto"/>
      </w:pPr>
      <w:r>
        <w:separator/>
      </w:r>
    </w:p>
  </w:endnote>
  <w:endnote w:type="continuationSeparator" w:id="0">
    <w:p w:rsidR="00FF1222" w:rsidRDefault="00FF1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286"/>
      <w:gridCol w:w="1104"/>
      <w:gridCol w:w="97"/>
    </w:tblGrid>
    <w:tr w:rsidR="00FF1222">
      <w:tc>
        <w:tcPr>
          <w:tcW w:w="9547" w:type="dxa"/>
        </w:tcPr>
        <w:p w:rsidR="00FF1222" w:rsidRDefault="00FF1222">
          <w:pPr>
            <w:pStyle w:val="EmptyCellLayoutStyle"/>
            <w:spacing w:after="0" w:line="240" w:lineRule="auto"/>
          </w:pPr>
        </w:p>
      </w:tc>
      <w:tc>
        <w:tcPr>
          <w:tcW w:w="1135" w:type="dxa"/>
        </w:tcPr>
        <w:p w:rsidR="00FF1222" w:rsidRDefault="00FF1222"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 w:rsidR="00FF1222" w:rsidRDefault="00FF1222">
          <w:pPr>
            <w:pStyle w:val="EmptyCellLayoutStyle"/>
            <w:spacing w:after="0" w:line="240" w:lineRule="auto"/>
          </w:pPr>
        </w:p>
      </w:tc>
    </w:tr>
    <w:tr w:rsidR="00FF1222">
      <w:tc>
        <w:tcPr>
          <w:tcW w:w="9547" w:type="dxa"/>
        </w:tcPr>
        <w:p w:rsidR="00FF1222" w:rsidRDefault="00FF1222">
          <w:pPr>
            <w:pStyle w:val="EmptyCellLayoutStyle"/>
            <w:spacing w:after="0" w:line="240" w:lineRule="auto"/>
          </w:pPr>
        </w:p>
      </w:tc>
      <w:tc>
        <w:tcPr>
          <w:tcW w:w="1135" w:type="dxa"/>
        </w:tcPr>
        <w:p w:rsidR="00FF1222" w:rsidRDefault="00FF1222">
          <w:pPr>
            <w:spacing w:after="0" w:line="240" w:lineRule="auto"/>
          </w:pPr>
        </w:p>
      </w:tc>
      <w:tc>
        <w:tcPr>
          <w:tcW w:w="100" w:type="dxa"/>
        </w:tcPr>
        <w:p w:rsidR="00FF1222" w:rsidRDefault="00FF1222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222" w:rsidRDefault="00FF1222">
      <w:pPr>
        <w:spacing w:after="0" w:line="240" w:lineRule="auto"/>
      </w:pPr>
      <w:r>
        <w:separator/>
      </w:r>
    </w:p>
  </w:footnote>
  <w:footnote w:type="continuationSeparator" w:id="0">
    <w:p w:rsidR="00FF1222" w:rsidRDefault="00FF12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FB"/>
    <w:rsid w:val="000F1A3F"/>
    <w:rsid w:val="001009D5"/>
    <w:rsid w:val="00124A70"/>
    <w:rsid w:val="002A3326"/>
    <w:rsid w:val="004E4D08"/>
    <w:rsid w:val="006C38D3"/>
    <w:rsid w:val="00760E91"/>
    <w:rsid w:val="007C14F3"/>
    <w:rsid w:val="007F6AFB"/>
    <w:rsid w:val="00C36499"/>
    <w:rsid w:val="00E36DE3"/>
    <w:rsid w:val="00F17844"/>
    <w:rsid w:val="00FF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E4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4D0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A33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3326"/>
  </w:style>
  <w:style w:type="paragraph" w:styleId="Piedepgina">
    <w:name w:val="footer"/>
    <w:basedOn w:val="Normal"/>
    <w:link w:val="PiedepginaCar"/>
    <w:uiPriority w:val="99"/>
    <w:unhideWhenUsed/>
    <w:rsid w:val="002A33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33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E4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4D0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A33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3326"/>
  </w:style>
  <w:style w:type="paragraph" w:styleId="Piedepgina">
    <w:name w:val="footer"/>
    <w:basedOn w:val="Normal"/>
    <w:link w:val="PiedepginaCar"/>
    <w:uiPriority w:val="99"/>
    <w:unhideWhenUsed/>
    <w:rsid w:val="002A33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3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2147</Words>
  <Characters>11811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sce_sirvase_cotizar</vt:lpstr>
    </vt:vector>
  </TitlesOfParts>
  <Company/>
  <LinksUpToDate>false</LinksUpToDate>
  <CharactersWithSpaces>13931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sce_sirvase_cotizar</dc:title>
  <dc:creator>Carrasco Roberto</dc:creator>
  <cp:lastModifiedBy>Aguilera Juan Gabriel</cp:lastModifiedBy>
  <cp:revision>8</cp:revision>
  <dcterms:created xsi:type="dcterms:W3CDTF">2016-05-31T12:51:00Z</dcterms:created>
  <dcterms:modified xsi:type="dcterms:W3CDTF">2016-08-18T15:21:00Z</dcterms:modified>
</cp:coreProperties>
</file>