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"/>
        <w:gridCol w:w="11"/>
        <w:gridCol w:w="555"/>
        <w:gridCol w:w="141"/>
        <w:gridCol w:w="2409"/>
        <w:gridCol w:w="206"/>
        <w:gridCol w:w="501"/>
        <w:gridCol w:w="4677"/>
        <w:gridCol w:w="314"/>
        <w:gridCol w:w="1764"/>
        <w:gridCol w:w="46"/>
      </w:tblGrid>
      <w:tr w:rsidR="00745185" w:rsidTr="00745185">
        <w:trPr>
          <w:trHeight w:val="18"/>
        </w:trPr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 w:val="restart"/>
            <w:tcBorders>
              <w:top w:val="nil"/>
              <w:left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0AB4" w:rsidRDefault="00745185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>
                  <wp:extent cx="360000" cy="360000"/>
                  <wp:effectExtent l="0" t="0" r="0" b="0"/>
                  <wp:docPr id="1" name="img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3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</w:tr>
      <w:tr w:rsidR="00745185" w:rsidTr="00745185">
        <w:trPr>
          <w:trHeight w:val="11"/>
        </w:trPr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  <w:gridSpan w:val="2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78"/>
            </w:tblGrid>
            <w:tr w:rsidR="00DD0AB4">
              <w:trPr>
                <w:trHeight w:val="428"/>
              </w:trPr>
              <w:tc>
                <w:tcPr>
                  <w:tcW w:w="517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74518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MD - SAF 376 - UOC 340/01</w:t>
                  </w:r>
                </w:p>
              </w:tc>
            </w:tr>
          </w:tbl>
          <w:p w:rsidR="00DD0AB4" w:rsidRDefault="00DD0AB4">
            <w:pPr>
              <w:spacing w:after="0" w:line="240" w:lineRule="auto"/>
            </w:pPr>
          </w:p>
        </w:tc>
        <w:tc>
          <w:tcPr>
            <w:tcW w:w="31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</w:tr>
      <w:tr w:rsidR="00745185" w:rsidTr="00745185">
        <w:trPr>
          <w:trHeight w:val="87"/>
        </w:trPr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9"/>
            </w:tblGrid>
            <w:tr w:rsidR="00DD0AB4">
              <w:trPr>
                <w:trHeight w:val="428"/>
              </w:trPr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74518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SERVICIO LOGÍSTICO DE LA DEFENSA (UOC 340/01)</w:t>
                  </w:r>
                </w:p>
              </w:tc>
            </w:tr>
          </w:tbl>
          <w:p w:rsidR="00DD0AB4" w:rsidRDefault="00DD0AB4">
            <w:pPr>
              <w:spacing w:after="0" w:line="240" w:lineRule="auto"/>
            </w:pPr>
          </w:p>
        </w:tc>
        <w:tc>
          <w:tcPr>
            <w:tcW w:w="20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  <w:gridSpan w:val="2"/>
            <w:vMerge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</w:tr>
      <w:tr w:rsidR="00745185" w:rsidTr="00745185">
        <w:trPr>
          <w:trHeight w:val="320"/>
        </w:trPr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vMerge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  <w:gridSpan w:val="2"/>
            <w:vMerge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64"/>
            </w:tblGrid>
            <w:tr w:rsidR="00DD0AB4">
              <w:trPr>
                <w:trHeight w:val="242"/>
              </w:trPr>
              <w:tc>
                <w:tcPr>
                  <w:tcW w:w="176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DD0AB4">
                  <w:pPr>
                    <w:spacing w:after="0" w:line="240" w:lineRule="auto"/>
                  </w:pPr>
                </w:p>
              </w:tc>
            </w:tr>
          </w:tbl>
          <w:p w:rsidR="00DD0AB4" w:rsidRDefault="00DD0AB4">
            <w:pPr>
              <w:spacing w:after="0" w:line="240" w:lineRule="auto"/>
            </w:pPr>
          </w:p>
        </w:tc>
        <w:tc>
          <w:tcPr>
            <w:tcW w:w="4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</w:tr>
      <w:tr w:rsidR="00745185" w:rsidTr="00745185">
        <w:trPr>
          <w:trHeight w:val="86"/>
        </w:trPr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vMerge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  <w:gridSpan w:val="2"/>
            <w:vMerge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</w:tr>
      <w:tr w:rsidR="00745185" w:rsidTr="00745185">
        <w:trPr>
          <w:trHeight w:val="11"/>
        </w:trPr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vMerge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</w:tr>
      <w:tr w:rsidR="00745185" w:rsidTr="00745185">
        <w:trPr>
          <w:trHeight w:val="29"/>
        </w:trPr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</w:tr>
      <w:tr w:rsidR="00DD0AB4">
        <w:trPr>
          <w:trHeight w:val="141"/>
        </w:trPr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</w:tr>
      <w:tr w:rsidR="00745185" w:rsidTr="00745185"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  <w:gridSpan w:val="9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3"/>
              <w:gridCol w:w="9748"/>
              <w:gridCol w:w="424"/>
            </w:tblGrid>
            <w:tr w:rsidR="00DD0AB4">
              <w:trPr>
                <w:trHeight w:val="74"/>
              </w:trPr>
              <w:tc>
                <w:tcPr>
                  <w:tcW w:w="425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779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380"/>
              </w:trPr>
              <w:tc>
                <w:tcPr>
                  <w:tcW w:w="425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779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48"/>
                  </w:tblGrid>
                  <w:tr w:rsidR="00DD0AB4">
                    <w:trPr>
                      <w:trHeight w:val="302"/>
                    </w:trPr>
                    <w:tc>
                      <w:tcPr>
                        <w:tcW w:w="97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DD0AB4" w:rsidRDefault="00745185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24"/>
                          </w:rPr>
                          <w:t>Sírvase Cotizar</w:t>
                        </w:r>
                      </w:p>
                    </w:tc>
                  </w:tr>
                </w:tbl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40"/>
              </w:trPr>
              <w:tc>
                <w:tcPr>
                  <w:tcW w:w="425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779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DD0AB4" w:rsidRDefault="00DD0AB4">
            <w:pPr>
              <w:spacing w:after="0" w:line="240" w:lineRule="auto"/>
            </w:pPr>
          </w:p>
        </w:tc>
      </w:tr>
      <w:tr w:rsidR="00DD0AB4">
        <w:trPr>
          <w:trHeight w:val="212"/>
        </w:trPr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</w:tr>
      <w:tr w:rsidR="00745185" w:rsidTr="00745185"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0"/>
              <w:gridCol w:w="3820"/>
              <w:gridCol w:w="141"/>
              <w:gridCol w:w="141"/>
              <w:gridCol w:w="6223"/>
              <w:gridCol w:w="141"/>
            </w:tblGrid>
            <w:tr w:rsidR="00DD0AB4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223"/>
                  </w:tblGrid>
                  <w:tr w:rsidR="00DD0AB4">
                    <w:trPr>
                      <w:trHeight w:val="242"/>
                    </w:trPr>
                    <w:tc>
                      <w:tcPr>
                        <w:tcW w:w="6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DD0AB4" w:rsidRDefault="00745185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SERVICIO LOGÍSTICO DE LA DEFENSA (UOC 340/01)</w:t>
                        </w:r>
                      </w:p>
                    </w:tc>
                  </w:tr>
                </w:tbl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820"/>
                  </w:tblGrid>
                  <w:tr w:rsidR="00DD0AB4">
                    <w:trPr>
                      <w:trHeight w:val="242"/>
                    </w:trPr>
                    <w:tc>
                      <w:tcPr>
                        <w:tcW w:w="38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DD0AB4" w:rsidRDefault="00745185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Nombre del Organismo Contratante:</w:t>
                        </w:r>
                      </w:p>
                    </w:tc>
                  </w:tr>
                </w:tbl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vMerge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DD0AB4" w:rsidRDefault="00DD0AB4">
            <w:pPr>
              <w:spacing w:after="0" w:line="240" w:lineRule="auto"/>
            </w:pPr>
          </w:p>
        </w:tc>
      </w:tr>
      <w:tr w:rsidR="00DD0AB4">
        <w:trPr>
          <w:trHeight w:val="56"/>
        </w:trPr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</w:tr>
      <w:tr w:rsidR="00745185" w:rsidTr="00745185">
        <w:trPr>
          <w:trHeight w:val="320"/>
        </w:trPr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23"/>
            </w:tblGrid>
            <w:tr w:rsidR="00DD0AB4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745185">
                  <w:pPr>
                    <w:spacing w:after="0" w:line="240" w:lineRule="auto"/>
                  </w:pPr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Procedimiento de Selección:</w:t>
                  </w:r>
                </w:p>
              </w:tc>
            </w:tr>
          </w:tbl>
          <w:p w:rsidR="00DD0AB4" w:rsidRDefault="00DD0AB4">
            <w:pPr>
              <w:spacing w:after="0" w:line="240" w:lineRule="auto"/>
            </w:pPr>
          </w:p>
        </w:tc>
        <w:tc>
          <w:tcPr>
            <w:tcW w:w="4677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</w:tr>
      <w:tr w:rsidR="00DD0AB4">
        <w:trPr>
          <w:trHeight w:val="38"/>
        </w:trPr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</w:tr>
      <w:tr w:rsidR="00745185" w:rsidTr="00745185"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0"/>
              <w:gridCol w:w="707"/>
              <w:gridCol w:w="565"/>
              <w:gridCol w:w="141"/>
              <w:gridCol w:w="4952"/>
              <w:gridCol w:w="141"/>
              <w:gridCol w:w="141"/>
              <w:gridCol w:w="566"/>
              <w:gridCol w:w="282"/>
              <w:gridCol w:w="707"/>
              <w:gridCol w:w="141"/>
              <w:gridCol w:w="141"/>
              <w:gridCol w:w="1133"/>
              <w:gridCol w:w="708"/>
              <w:gridCol w:w="141"/>
            </w:tblGrid>
            <w:tr w:rsidR="00DD0AB4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52"/>
                  </w:tblGrid>
                  <w:tr w:rsidR="00DD0AB4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DD0AB4" w:rsidRDefault="00745185" w:rsidP="002E47A9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Licitación P</w:t>
                        </w:r>
                        <w:r w:rsidR="002E47A9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ública</w:t>
                        </w: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                                </w:t>
                        </w:r>
                      </w:p>
                    </w:tc>
                  </w:tr>
                </w:tbl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6"/>
                  </w:tblGrid>
                  <w:tr w:rsidR="00DD0AB4">
                    <w:trPr>
                      <w:trHeight w:val="242"/>
                    </w:trPr>
                    <w:tc>
                      <w:tcPr>
                        <w:tcW w:w="5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DD0AB4" w:rsidRDefault="00745185">
                        <w:pPr>
                          <w:spacing w:after="0" w:line="240" w:lineRule="auto"/>
                        </w:pPr>
                        <w:proofErr w:type="spellStart"/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Nro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:</w:t>
                        </w:r>
                      </w:p>
                    </w:tc>
                  </w:tr>
                </w:tbl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7"/>
                  </w:tblGrid>
                  <w:tr w:rsidR="00DD0AB4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DD0AB4" w:rsidRDefault="002E47A9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7</w:t>
                        </w:r>
                        <w:r w:rsidR="00745185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3"/>
                  </w:tblGrid>
                  <w:tr w:rsidR="00DD0AB4">
                    <w:trPr>
                      <w:trHeight w:val="242"/>
                    </w:trPr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DD0AB4" w:rsidRDefault="00745185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Ejercicio:</w:t>
                        </w:r>
                      </w:p>
                    </w:tc>
                  </w:tr>
                </w:tbl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8"/>
                  </w:tblGrid>
                  <w:tr w:rsidR="00DD0AB4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DD0AB4" w:rsidRDefault="00745185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2016</w:t>
                        </w:r>
                      </w:p>
                    </w:tc>
                  </w:tr>
                </w:tbl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7"/>
                  </w:tblGrid>
                  <w:tr w:rsidR="00DD0AB4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DD0AB4" w:rsidRDefault="00745185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Tipo:</w:t>
                        </w:r>
                      </w:p>
                    </w:tc>
                  </w:tr>
                </w:tbl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vMerge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  <w:vMerge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DD0AB4" w:rsidRDefault="00DD0AB4">
            <w:pPr>
              <w:spacing w:after="0" w:line="240" w:lineRule="auto"/>
            </w:pPr>
          </w:p>
        </w:tc>
      </w:tr>
      <w:tr w:rsidR="00745185" w:rsidTr="00745185"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0"/>
              <w:gridCol w:w="708"/>
              <w:gridCol w:w="565"/>
              <w:gridCol w:w="141"/>
              <w:gridCol w:w="8911"/>
              <w:gridCol w:w="141"/>
            </w:tblGrid>
            <w:tr w:rsidR="00DD0AB4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1"/>
                  </w:tblGrid>
                  <w:tr w:rsidR="00DD0AB4">
                    <w:trPr>
                      <w:trHeight w:val="242"/>
                    </w:trPr>
                    <w:tc>
                      <w:tcPr>
                        <w:tcW w:w="89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DD0AB4" w:rsidRDefault="00745185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De etapa única nacional</w:t>
                        </w:r>
                      </w:p>
                    </w:tc>
                  </w:tr>
                </w:tbl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8"/>
                  </w:tblGrid>
                  <w:tr w:rsidR="00DD0AB4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DD0AB4" w:rsidRDefault="00745185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Clase:</w:t>
                        </w:r>
                      </w:p>
                    </w:tc>
                  </w:tr>
                </w:tbl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  <w:vMerge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DD0AB4" w:rsidRDefault="00DD0AB4">
            <w:pPr>
              <w:spacing w:after="0" w:line="240" w:lineRule="auto"/>
            </w:pPr>
          </w:p>
        </w:tc>
      </w:tr>
      <w:tr w:rsidR="00745185" w:rsidTr="00745185"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0"/>
              <w:gridCol w:w="1178"/>
              <w:gridCol w:w="96"/>
              <w:gridCol w:w="141"/>
              <w:gridCol w:w="8769"/>
              <w:gridCol w:w="282"/>
            </w:tblGrid>
            <w:tr w:rsidR="00DD0AB4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6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6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6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69"/>
                  </w:tblGrid>
                  <w:tr w:rsidR="00DD0AB4">
                    <w:trPr>
                      <w:trHeight w:val="242"/>
                    </w:trPr>
                    <w:tc>
                      <w:tcPr>
                        <w:tcW w:w="87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DD0AB4" w:rsidRDefault="00745185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Sin Modalidad</w:t>
                        </w:r>
                      </w:p>
                    </w:tc>
                  </w:tr>
                </w:tbl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78"/>
                  </w:tblGrid>
                  <w:tr w:rsidR="00DD0AB4">
                    <w:trPr>
                      <w:trHeight w:val="242"/>
                    </w:trPr>
                    <w:tc>
                      <w:tcPr>
                        <w:tcW w:w="1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DD0AB4" w:rsidRDefault="00745185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Modalidad:</w:t>
                        </w:r>
                      </w:p>
                    </w:tc>
                  </w:tr>
                </w:tbl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96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  <w:vMerge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6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DD0AB4" w:rsidRDefault="00DD0AB4">
            <w:pPr>
              <w:spacing w:after="0" w:line="240" w:lineRule="auto"/>
            </w:pPr>
          </w:p>
        </w:tc>
      </w:tr>
      <w:tr w:rsidR="00DD0AB4">
        <w:trPr>
          <w:trHeight w:val="101"/>
        </w:trPr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</w:tr>
      <w:tr w:rsidR="00745185" w:rsidTr="00745185"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"/>
              <w:gridCol w:w="1743"/>
              <w:gridCol w:w="237"/>
              <w:gridCol w:w="141"/>
              <w:gridCol w:w="8061"/>
              <w:gridCol w:w="282"/>
            </w:tblGrid>
            <w:tr w:rsidR="00DD0AB4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61"/>
                  </w:tblGrid>
                  <w:tr w:rsidR="00DD0AB4">
                    <w:trPr>
                      <w:trHeight w:val="242"/>
                    </w:trPr>
                    <w:tc>
                      <w:tcPr>
                        <w:tcW w:w="80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DD0AB4" w:rsidRDefault="00745185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MD 15.731 /2016</w:t>
                        </w:r>
                      </w:p>
                    </w:tc>
                  </w:tr>
                </w:tbl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43"/>
                  </w:tblGrid>
                  <w:tr w:rsidR="00DD0AB4">
                    <w:trPr>
                      <w:trHeight w:val="242"/>
                    </w:trPr>
                    <w:tc>
                      <w:tcPr>
                        <w:tcW w:w="17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DD0AB4" w:rsidRDefault="00745185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 xml:space="preserve">Expediente </w:t>
                        </w:r>
                        <w:proofErr w:type="spellStart"/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Nro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:</w:t>
                        </w:r>
                      </w:p>
                    </w:tc>
                  </w:tr>
                </w:tbl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vMerge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DD0AB4" w:rsidRDefault="00DD0AB4">
            <w:pPr>
              <w:spacing w:after="0" w:line="240" w:lineRule="auto"/>
            </w:pPr>
          </w:p>
        </w:tc>
      </w:tr>
      <w:tr w:rsidR="00DD0AB4">
        <w:trPr>
          <w:trHeight w:val="131"/>
        </w:trPr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</w:tr>
      <w:tr w:rsidR="00745185" w:rsidTr="00745185"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0"/>
              <w:gridCol w:w="1840"/>
              <w:gridCol w:w="141"/>
              <w:gridCol w:w="141"/>
              <w:gridCol w:w="8062"/>
              <w:gridCol w:w="282"/>
            </w:tblGrid>
            <w:tr w:rsidR="00DD0AB4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62"/>
                  </w:tblGrid>
                  <w:tr w:rsidR="00DD0AB4">
                    <w:trPr>
                      <w:trHeight w:val="242"/>
                    </w:trPr>
                    <w:tc>
                      <w:tcPr>
                        <w:tcW w:w="80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DD0AB4" w:rsidRDefault="00745185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45 Mantenimiento ,Reparación y Limpieza -  -  - </w:t>
                        </w:r>
                      </w:p>
                    </w:tc>
                  </w:tr>
                </w:tbl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40"/>
                  </w:tblGrid>
                  <w:tr w:rsidR="00DD0AB4">
                    <w:trPr>
                      <w:trHeight w:val="242"/>
                    </w:trPr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DD0AB4" w:rsidRDefault="00745185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Rubro Comercial:</w:t>
                        </w:r>
                      </w:p>
                    </w:tc>
                  </w:tr>
                </w:tbl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vMerge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DD0AB4" w:rsidRDefault="00DD0AB4">
            <w:pPr>
              <w:spacing w:after="0" w:line="240" w:lineRule="auto"/>
            </w:pPr>
          </w:p>
        </w:tc>
      </w:tr>
      <w:tr w:rsidR="00DD0AB4">
        <w:trPr>
          <w:trHeight w:val="131"/>
        </w:trPr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</w:tr>
      <w:tr w:rsidR="00745185" w:rsidTr="00745185"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0"/>
              <w:gridCol w:w="1744"/>
              <w:gridCol w:w="237"/>
              <w:gridCol w:w="141"/>
              <w:gridCol w:w="8203"/>
              <w:gridCol w:w="141"/>
            </w:tblGrid>
            <w:tr w:rsidR="00DD0AB4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7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3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03"/>
                  </w:tblGrid>
                  <w:tr w:rsidR="00DD0AB4">
                    <w:trPr>
                      <w:trHeight w:val="431"/>
                    </w:trPr>
                    <w:tc>
                      <w:tcPr>
                        <w:tcW w:w="82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DD0AB4" w:rsidRDefault="00745185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ADQUISICIÓN DEL SERVICIO DE MANTENIMIENTO, REPARACIÓN E INSTALACIÓN DE LA RED FIJA DE LUCHA CONTRA INCENDIO DEL GALPÓN UBICADO EN DÁRSENA "ECO" DEL PUERTO DE BUENOS AIRES</w:t>
                        </w:r>
                      </w:p>
                    </w:tc>
                  </w:tr>
                </w:tbl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47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44"/>
                  </w:tblGrid>
                  <w:tr w:rsidR="00DD0AB4">
                    <w:trPr>
                      <w:trHeight w:val="422"/>
                    </w:trPr>
                    <w:tc>
                      <w:tcPr>
                        <w:tcW w:w="17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DD0AB4" w:rsidRDefault="00745185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Objeto de la Contratación:</w:t>
                        </w:r>
                      </w:p>
                    </w:tc>
                  </w:tr>
                </w:tbl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  <w:vMerge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2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vMerge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81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DD0AB4" w:rsidRDefault="00DD0AB4">
            <w:pPr>
              <w:spacing w:after="0" w:line="240" w:lineRule="auto"/>
            </w:pPr>
          </w:p>
        </w:tc>
      </w:tr>
      <w:tr w:rsidR="00DD0AB4">
        <w:trPr>
          <w:trHeight w:val="141"/>
        </w:trPr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</w:tr>
      <w:tr w:rsidR="00745185" w:rsidTr="00745185"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0"/>
              <w:gridCol w:w="1840"/>
              <w:gridCol w:w="141"/>
              <w:gridCol w:w="141"/>
              <w:gridCol w:w="2121"/>
              <w:gridCol w:w="6223"/>
            </w:tblGrid>
            <w:tr w:rsidR="00DD0AB4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21"/>
                  </w:tblGrid>
                  <w:tr w:rsidR="00DD0AB4">
                    <w:trPr>
                      <w:trHeight w:val="242"/>
                    </w:trPr>
                    <w:tc>
                      <w:tcPr>
                        <w:tcW w:w="21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DD0AB4" w:rsidRDefault="00745185">
                        <w:pPr>
                          <w:spacing w:after="0" w:line="240" w:lineRule="auto"/>
                          <w:jc w:val="right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$ 0,00</w:t>
                        </w:r>
                      </w:p>
                    </w:tc>
                  </w:tr>
                </w:tbl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40"/>
                  </w:tblGrid>
                  <w:tr w:rsidR="00DD0AB4">
                    <w:trPr>
                      <w:trHeight w:val="242"/>
                    </w:trPr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DD0AB4" w:rsidRDefault="00745185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Costo del Pliego:</w:t>
                        </w:r>
                      </w:p>
                    </w:tc>
                  </w:tr>
                </w:tbl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  <w:vMerge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DD0AB4" w:rsidRDefault="00DD0AB4">
            <w:pPr>
              <w:spacing w:after="0" w:line="240" w:lineRule="auto"/>
            </w:pPr>
          </w:p>
        </w:tc>
      </w:tr>
      <w:tr w:rsidR="00DD0AB4">
        <w:trPr>
          <w:trHeight w:val="131"/>
        </w:trPr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</w:tr>
      <w:tr w:rsidR="00745185" w:rsidTr="00745185">
        <w:trPr>
          <w:trHeight w:val="320"/>
        </w:trPr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23"/>
            </w:tblGrid>
            <w:tr w:rsidR="00DD0AB4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745185">
                  <w:pPr>
                    <w:spacing w:after="0" w:line="240" w:lineRule="auto"/>
                  </w:pPr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Presentación de las Ofertas:</w:t>
                  </w:r>
                </w:p>
              </w:tc>
            </w:tr>
          </w:tbl>
          <w:p w:rsidR="00DD0AB4" w:rsidRDefault="00DD0AB4">
            <w:pPr>
              <w:spacing w:after="0" w:line="240" w:lineRule="auto"/>
            </w:pPr>
          </w:p>
        </w:tc>
        <w:tc>
          <w:tcPr>
            <w:tcW w:w="4677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</w:tr>
      <w:tr w:rsidR="00DD0AB4">
        <w:trPr>
          <w:trHeight w:val="104"/>
        </w:trPr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</w:tr>
      <w:tr w:rsidR="00745185" w:rsidTr="00745185"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0"/>
              <w:gridCol w:w="34"/>
              <w:gridCol w:w="4917"/>
              <w:gridCol w:w="34"/>
              <w:gridCol w:w="107"/>
              <w:gridCol w:w="141"/>
              <w:gridCol w:w="4951"/>
              <w:gridCol w:w="282"/>
            </w:tblGrid>
            <w:tr w:rsidR="00DD0AB4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6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51"/>
                  </w:tblGrid>
                  <w:tr w:rsidR="00DD0AB4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DD0AB4" w:rsidRDefault="00745185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Plazo y Horario</w:t>
                        </w:r>
                      </w:p>
                    </w:tc>
                  </w:tr>
                </w:tbl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45185" w:rsidTr="00745185">
              <w:trPr>
                <w:trHeight w:val="31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gridSpan w:val="2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51"/>
                  </w:tblGrid>
                  <w:tr w:rsidR="00DD0AB4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DD0AB4" w:rsidRDefault="00745185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Lugar y Dirección</w:t>
                        </w:r>
                      </w:p>
                    </w:tc>
                  </w:tr>
                </w:tbl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3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29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45185" w:rsidTr="00745185"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gridSpan w:val="2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51"/>
                  </w:tblGrid>
                  <w:tr w:rsidR="00DD0AB4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DD0AB4" w:rsidRDefault="00745185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Azopardo 250 Piso 12 Oficina 38 - Ciudad Autónoma de Buenos Aires</w:t>
                        </w:r>
                      </w:p>
                    </w:tc>
                  </w:tr>
                </w:tbl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45185" w:rsidTr="00745185">
              <w:trPr>
                <w:trHeight w:val="31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gridSpan w:val="2"/>
                  <w:vMerge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51"/>
                  </w:tblGrid>
                  <w:tr w:rsidR="00DD0AB4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F3566B" w:rsidRPr="00402879" w:rsidRDefault="005F7AF4" w:rsidP="00F3566B">
                        <w:pPr>
                          <w:spacing w:after="0" w:line="240" w:lineRule="auto"/>
                          <w:jc w:val="center"/>
                          <w:rPr>
                            <w:rFonts w:ascii="Verdana" w:eastAsia="Verdana" w:hAnsi="Verdana"/>
                            <w:color w:val="000000"/>
                            <w:sz w:val="16"/>
                            <w:lang w:eastAsia="en-US"/>
                          </w:rPr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  <w:lang w:eastAsia="en-US"/>
                          </w:rPr>
                          <w:t xml:space="preserve">HASTA EL </w:t>
                        </w:r>
                        <w:proofErr w:type="spellStart"/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  <w:lang w:eastAsia="en-US"/>
                          </w:rPr>
                          <w:t>DIA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  <w:lang w:eastAsia="en-US"/>
                          </w:rPr>
                          <w:t xml:space="preserve"> 27</w:t>
                        </w:r>
                        <w:r w:rsidR="00F3566B" w:rsidRPr="00402879">
                          <w:rPr>
                            <w:rFonts w:ascii="Verdana" w:eastAsia="Verdana" w:hAnsi="Verdana"/>
                            <w:color w:val="000000"/>
                            <w:sz w:val="16"/>
                            <w:lang w:eastAsia="en-US"/>
                          </w:rPr>
                          <w:t xml:space="preserve"> DE </w:t>
                        </w: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  <w:lang w:eastAsia="en-US"/>
                          </w:rPr>
                          <w:t>SEPTIEMBRE</w:t>
                        </w:r>
                        <w:r w:rsidR="00F3566B" w:rsidRPr="00402879">
                          <w:rPr>
                            <w:rFonts w:ascii="Verdana" w:eastAsia="Verdana" w:hAnsi="Verdana"/>
                            <w:color w:val="000000"/>
                            <w:sz w:val="16"/>
                            <w:lang w:eastAsia="en-US"/>
                          </w:rPr>
                          <w:t xml:space="preserve"> DE 2016</w:t>
                        </w:r>
                      </w:p>
                      <w:p w:rsidR="00DD0AB4" w:rsidRDefault="00F3566B" w:rsidP="00F3566B">
                        <w:pPr>
                          <w:spacing w:after="0" w:line="240" w:lineRule="auto"/>
                          <w:jc w:val="center"/>
                        </w:pPr>
                        <w:r w:rsidRPr="00402879">
                          <w:rPr>
                            <w:rFonts w:ascii="Verdana" w:eastAsia="Verdana" w:hAnsi="Verdana"/>
                            <w:color w:val="000000"/>
                            <w:sz w:val="16"/>
                            <w:lang w:eastAsia="en-US"/>
                          </w:rPr>
                          <w:t>A LAS 13:00 HS.</w:t>
                        </w:r>
                      </w:p>
                    </w:tc>
                  </w:tr>
                </w:tbl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2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41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DD0AB4" w:rsidRDefault="00DD0AB4">
            <w:pPr>
              <w:spacing w:after="0" w:line="240" w:lineRule="auto"/>
            </w:pPr>
          </w:p>
        </w:tc>
      </w:tr>
      <w:tr w:rsidR="00DD0AB4">
        <w:trPr>
          <w:trHeight w:val="104"/>
        </w:trPr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</w:tr>
      <w:tr w:rsidR="00745185" w:rsidTr="00745185">
        <w:trPr>
          <w:trHeight w:val="320"/>
        </w:trPr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23"/>
            </w:tblGrid>
            <w:tr w:rsidR="00DD0AB4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745185">
                  <w:pPr>
                    <w:spacing w:after="0" w:line="240" w:lineRule="auto"/>
                  </w:pPr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Acto de Apertura:</w:t>
                  </w:r>
                </w:p>
              </w:tc>
            </w:tr>
          </w:tbl>
          <w:p w:rsidR="00DD0AB4" w:rsidRDefault="00DD0AB4">
            <w:pPr>
              <w:spacing w:after="0" w:line="240" w:lineRule="auto"/>
            </w:pPr>
          </w:p>
        </w:tc>
        <w:tc>
          <w:tcPr>
            <w:tcW w:w="4677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</w:tr>
      <w:tr w:rsidR="00DD0AB4">
        <w:trPr>
          <w:trHeight w:val="104"/>
        </w:trPr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</w:tr>
      <w:tr w:rsidR="00745185" w:rsidTr="00745185"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0"/>
              <w:gridCol w:w="4951"/>
              <w:gridCol w:w="141"/>
              <w:gridCol w:w="141"/>
              <w:gridCol w:w="4951"/>
              <w:gridCol w:w="282"/>
            </w:tblGrid>
            <w:tr w:rsidR="00DD0AB4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6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51"/>
                  </w:tblGrid>
                  <w:tr w:rsidR="00DD0AB4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DD0AB4" w:rsidRDefault="00745185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Plazo y Horario</w:t>
                        </w:r>
                      </w:p>
                    </w:tc>
                  </w:tr>
                </w:tbl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31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51"/>
                  </w:tblGrid>
                  <w:tr w:rsidR="00DD0AB4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DD0AB4" w:rsidRDefault="00745185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Lugar y Dirección</w:t>
                        </w:r>
                      </w:p>
                    </w:tc>
                  </w:tr>
                </w:tbl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3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29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32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51"/>
                  </w:tblGrid>
                  <w:tr w:rsidR="00DD0AB4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DD0AB4" w:rsidRDefault="00745185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Azopardo 250 Piso 12 Oficina 29 - Ciudad Autónoma de Buenos Aires</w:t>
                        </w:r>
                      </w:p>
                    </w:tc>
                  </w:tr>
                </w:tbl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51"/>
                  </w:tblGrid>
                  <w:tr w:rsidR="00DD0AB4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F3566B" w:rsidRPr="00F3566B" w:rsidRDefault="005F7AF4" w:rsidP="00F3566B">
                        <w:pPr>
                          <w:spacing w:after="0" w:line="240" w:lineRule="auto"/>
                          <w:jc w:val="center"/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EL </w:t>
                        </w:r>
                        <w:proofErr w:type="spellStart"/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DIA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 28</w:t>
                        </w:r>
                        <w:r w:rsidR="00F3566B" w:rsidRPr="00F3566B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 DE </w:t>
                        </w: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SEPTIEMBRE</w:t>
                        </w:r>
                        <w:r w:rsidR="00F3566B" w:rsidRPr="00F3566B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 DE 2016</w:t>
                        </w:r>
                      </w:p>
                      <w:p w:rsidR="00DD0AB4" w:rsidRDefault="00F3566B" w:rsidP="00F3566B">
                        <w:pPr>
                          <w:spacing w:after="0" w:line="240" w:lineRule="auto"/>
                          <w:jc w:val="center"/>
                        </w:pPr>
                        <w:r w:rsidRPr="00F3566B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A LAS 1</w:t>
                        </w:r>
                        <w:r w:rsidR="005F7AF4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0</w:t>
                        </w:r>
                        <w:bookmarkStart w:id="0" w:name="_GoBack"/>
                        <w:bookmarkEnd w:id="0"/>
                        <w:r w:rsidRPr="00F3566B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:00 HS</w:t>
                        </w:r>
                      </w:p>
                    </w:tc>
                  </w:tr>
                </w:tbl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2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DD0AB4">
              <w:trPr>
                <w:trHeight w:val="41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DD0AB4" w:rsidRDefault="00DD0AB4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DD0AB4" w:rsidRDefault="00DD0AB4">
            <w:pPr>
              <w:spacing w:after="0" w:line="240" w:lineRule="auto"/>
            </w:pPr>
          </w:p>
        </w:tc>
      </w:tr>
      <w:tr w:rsidR="00DD0AB4">
        <w:trPr>
          <w:trHeight w:val="104"/>
        </w:trPr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</w:tr>
      <w:tr w:rsidR="00745185" w:rsidTr="00745185">
        <w:trPr>
          <w:trHeight w:val="320"/>
        </w:trPr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23"/>
            </w:tblGrid>
            <w:tr w:rsidR="00DD0AB4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745185">
                  <w:pPr>
                    <w:spacing w:after="0" w:line="240" w:lineRule="auto"/>
                  </w:pPr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Especificaciones:</w:t>
                  </w:r>
                </w:p>
              </w:tc>
            </w:tr>
          </w:tbl>
          <w:p w:rsidR="00DD0AB4" w:rsidRDefault="00DD0AB4">
            <w:pPr>
              <w:spacing w:after="0" w:line="240" w:lineRule="auto"/>
            </w:pPr>
          </w:p>
        </w:tc>
        <w:tc>
          <w:tcPr>
            <w:tcW w:w="4677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</w:tr>
      <w:tr w:rsidR="00DD0AB4">
        <w:trPr>
          <w:trHeight w:val="104"/>
        </w:trPr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</w:tr>
      <w:tr w:rsidR="00745185" w:rsidTr="00745185"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3"/>
              <w:gridCol w:w="845"/>
              <w:gridCol w:w="813"/>
              <w:gridCol w:w="1414"/>
              <w:gridCol w:w="4924"/>
              <w:gridCol w:w="1081"/>
              <w:gridCol w:w="966"/>
            </w:tblGrid>
            <w:tr w:rsidR="00DD0AB4">
              <w:trPr>
                <w:trHeight w:val="488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745185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Rng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Nro</w:t>
                  </w:r>
                  <w:proofErr w:type="spellEnd"/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74518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Cantidad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74518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Unidad Medida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745185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Sibys</w:t>
                  </w:r>
                  <w:proofErr w:type="spellEnd"/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74518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Descripción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74518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Precio Unitario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74518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Importe Total</w:t>
                  </w:r>
                </w:p>
              </w:tc>
            </w:tr>
            <w:tr w:rsidR="00DD0AB4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74518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745185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745185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SERV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745185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331-08515-0003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745185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INSTALACIÓN CONTRA INCENDIOS; INSTALACIÓN CONTRA INCENDIOS - CRITERIO SOCIAL SIN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DD0AB4">
                  <w:pPr>
                    <w:spacing w:after="0" w:line="240" w:lineRule="auto"/>
                  </w:pPr>
                </w:p>
              </w:tc>
            </w:tr>
            <w:tr w:rsidR="00DD0AB4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745185" w:rsidP="00EE767A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MANTENIMIENTO, REPARACIÓN DE INSTALACIÓN DE LA RED FIJA DE LUCHA CONTRA INCENDIO DEL GALPÓN UBICADO EN DÁRSENA "ECO" DEL PUERTO DE BUENOS AIRES SEGÚN ESPECIFICACIÓN TÉCNICA</w:t>
                  </w:r>
                  <w:r w:rsidR="00EE767A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(SIN EXENCIÓN IMPOSITIVA)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DD0AB4">
                  <w:pPr>
                    <w:spacing w:after="0" w:line="240" w:lineRule="auto"/>
                  </w:pPr>
                </w:p>
              </w:tc>
            </w:tr>
            <w:tr w:rsidR="00DD0AB4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DD0AB4">
                  <w:pPr>
                    <w:spacing w:after="0" w:line="240" w:lineRule="auto"/>
                  </w:pP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745185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Total: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DD0AB4">
                  <w:pPr>
                    <w:spacing w:after="0" w:line="240" w:lineRule="auto"/>
                  </w:pPr>
                </w:p>
              </w:tc>
            </w:tr>
            <w:tr w:rsidR="00745185" w:rsidTr="00745185">
              <w:trPr>
                <w:trHeight w:val="205"/>
              </w:trPr>
              <w:tc>
                <w:tcPr>
                  <w:tcW w:w="564" w:type="dxa"/>
                  <w:gridSpan w:val="7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74518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Ante diferencias entre el texto del Ítem y las Observaciones al ítem deberá considerarse indefectiblemente las Observaciones al Ítem</w:t>
                  </w:r>
                </w:p>
              </w:tc>
            </w:tr>
          </w:tbl>
          <w:p w:rsidR="00DD0AB4" w:rsidRDefault="00DD0AB4">
            <w:pPr>
              <w:spacing w:after="0" w:line="240" w:lineRule="auto"/>
            </w:pPr>
          </w:p>
        </w:tc>
      </w:tr>
      <w:tr w:rsidR="00DD0AB4">
        <w:trPr>
          <w:trHeight w:val="115"/>
        </w:trPr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</w:tr>
      <w:tr w:rsidR="00745185" w:rsidTr="00745185">
        <w:tc>
          <w:tcPr>
            <w:tcW w:w="141" w:type="dxa"/>
          </w:tcPr>
          <w:p w:rsidR="00DD0AB4" w:rsidRDefault="00DD0AB4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69"/>
              <w:gridCol w:w="5837"/>
            </w:tblGrid>
            <w:tr w:rsidR="00DD0AB4" w:rsidTr="00745185">
              <w:trPr>
                <w:trHeight w:val="540"/>
              </w:trPr>
              <w:tc>
                <w:tcPr>
                  <w:tcW w:w="476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745185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Importe Total De La Oferta (En Letras):</w:t>
                  </w:r>
                </w:p>
              </w:tc>
              <w:tc>
                <w:tcPr>
                  <w:tcW w:w="5837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DD0AB4">
                  <w:pPr>
                    <w:spacing w:after="0" w:line="240" w:lineRule="auto"/>
                  </w:pPr>
                </w:p>
              </w:tc>
            </w:tr>
            <w:tr w:rsidR="00DD0AB4" w:rsidTr="00745185">
              <w:trPr>
                <w:trHeight w:val="223"/>
              </w:trPr>
              <w:tc>
                <w:tcPr>
                  <w:tcW w:w="476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745185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C.U.I.T:</w:t>
                  </w:r>
                </w:p>
              </w:tc>
              <w:tc>
                <w:tcPr>
                  <w:tcW w:w="58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745185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Plazo de Entrega:</w:t>
                  </w:r>
                </w:p>
              </w:tc>
            </w:tr>
            <w:tr w:rsidR="00DD0AB4" w:rsidTr="00745185">
              <w:trPr>
                <w:trHeight w:val="223"/>
              </w:trPr>
              <w:tc>
                <w:tcPr>
                  <w:tcW w:w="476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745185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Garantía:</w:t>
                  </w:r>
                </w:p>
              </w:tc>
              <w:tc>
                <w:tcPr>
                  <w:tcW w:w="58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745185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Forma de Pago:</w:t>
                  </w:r>
                </w:p>
              </w:tc>
            </w:tr>
            <w:tr w:rsidR="00DD0AB4" w:rsidTr="00745185">
              <w:trPr>
                <w:trHeight w:val="223"/>
              </w:trPr>
              <w:tc>
                <w:tcPr>
                  <w:tcW w:w="476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745185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Descuentos:</w:t>
                  </w:r>
                </w:p>
              </w:tc>
              <w:tc>
                <w:tcPr>
                  <w:tcW w:w="58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745185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Plazo de Mantenimiento de Oferta:</w:t>
                  </w:r>
                </w:p>
              </w:tc>
            </w:tr>
            <w:tr w:rsidR="00DD0AB4" w:rsidTr="00745185">
              <w:trPr>
                <w:trHeight w:val="223"/>
              </w:trPr>
              <w:tc>
                <w:tcPr>
                  <w:tcW w:w="4769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745185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Aclaraciones:</w:t>
                  </w:r>
                </w:p>
              </w:tc>
              <w:tc>
                <w:tcPr>
                  <w:tcW w:w="5837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745185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Nro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de Inscripción en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Sec.Hac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.:</w:t>
                  </w:r>
                </w:p>
              </w:tc>
            </w:tr>
            <w:tr w:rsidR="00DD0AB4" w:rsidTr="00745185">
              <w:trPr>
                <w:trHeight w:val="630"/>
              </w:trPr>
              <w:tc>
                <w:tcPr>
                  <w:tcW w:w="476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DD0AB4" w:rsidRDefault="00745185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</w:p>
              </w:tc>
              <w:tc>
                <w:tcPr>
                  <w:tcW w:w="583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0AB4" w:rsidRDefault="00745185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Firma del Oferente:</w:t>
                  </w:r>
                </w:p>
              </w:tc>
            </w:tr>
          </w:tbl>
          <w:p w:rsidR="00DD0AB4" w:rsidRDefault="00DD0AB4">
            <w:pPr>
              <w:spacing w:after="0" w:line="240" w:lineRule="auto"/>
            </w:pPr>
          </w:p>
        </w:tc>
      </w:tr>
    </w:tbl>
    <w:p w:rsidR="00DD0AB4" w:rsidRDefault="00DD0AB4">
      <w:pPr>
        <w:spacing w:after="0" w:line="240" w:lineRule="auto"/>
      </w:pPr>
    </w:p>
    <w:sectPr w:rsidR="00DD0AB4" w:rsidSect="00745185">
      <w:footerReference w:type="default" r:id="rId9"/>
      <w:pgSz w:w="11905" w:h="16837"/>
      <w:pgMar w:top="108" w:right="283" w:bottom="283" w:left="28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5D2" w:rsidRDefault="00745185">
      <w:pPr>
        <w:spacing w:after="0" w:line="240" w:lineRule="auto"/>
      </w:pPr>
      <w:r>
        <w:separator/>
      </w:r>
    </w:p>
  </w:endnote>
  <w:endnote w:type="continuationSeparator" w:id="0">
    <w:p w:rsidR="00F955D2" w:rsidRDefault="00745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47"/>
      <w:gridCol w:w="1135"/>
      <w:gridCol w:w="100"/>
    </w:tblGrid>
    <w:tr w:rsidR="00DD0AB4">
      <w:tc>
        <w:tcPr>
          <w:tcW w:w="9547" w:type="dxa"/>
        </w:tcPr>
        <w:p w:rsidR="00DD0AB4" w:rsidRDefault="00DD0AB4">
          <w:pPr>
            <w:pStyle w:val="EmptyCellLayoutStyle"/>
            <w:spacing w:after="0" w:line="240" w:lineRule="auto"/>
          </w:pPr>
        </w:p>
      </w:tc>
      <w:tc>
        <w:tcPr>
          <w:tcW w:w="1135" w:type="dxa"/>
        </w:tcPr>
        <w:p w:rsidR="00DD0AB4" w:rsidRDefault="00DD0AB4"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 w:rsidR="00DD0AB4" w:rsidRDefault="00DD0AB4">
          <w:pPr>
            <w:pStyle w:val="EmptyCellLayoutStyle"/>
            <w:spacing w:after="0" w:line="240" w:lineRule="auto"/>
          </w:pPr>
        </w:p>
      </w:tc>
    </w:tr>
    <w:tr w:rsidR="00DD0AB4">
      <w:tc>
        <w:tcPr>
          <w:tcW w:w="9547" w:type="dxa"/>
        </w:tcPr>
        <w:p w:rsidR="00DD0AB4" w:rsidRDefault="00DD0AB4">
          <w:pPr>
            <w:pStyle w:val="EmptyCellLayoutStyle"/>
            <w:spacing w:after="0" w:line="240" w:lineRule="auto"/>
          </w:pPr>
        </w:p>
      </w:tc>
      <w:tc>
        <w:tcPr>
          <w:tcW w:w="1135" w:type="dxa"/>
        </w:tcPr>
        <w:p w:rsidR="00DD0AB4" w:rsidRDefault="00DD0AB4">
          <w:pPr>
            <w:spacing w:after="0" w:line="240" w:lineRule="auto"/>
          </w:pPr>
        </w:p>
      </w:tc>
      <w:tc>
        <w:tcPr>
          <w:tcW w:w="100" w:type="dxa"/>
        </w:tcPr>
        <w:p w:rsidR="00DD0AB4" w:rsidRDefault="00DD0AB4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5D2" w:rsidRDefault="00745185">
      <w:pPr>
        <w:spacing w:after="0" w:line="240" w:lineRule="auto"/>
      </w:pPr>
      <w:r>
        <w:separator/>
      </w:r>
    </w:p>
  </w:footnote>
  <w:footnote w:type="continuationSeparator" w:id="0">
    <w:p w:rsidR="00F955D2" w:rsidRDefault="007451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D0AB4"/>
    <w:rsid w:val="002E47A9"/>
    <w:rsid w:val="005F7AF4"/>
    <w:rsid w:val="00745185"/>
    <w:rsid w:val="00DD0AB4"/>
    <w:rsid w:val="00EE767A"/>
    <w:rsid w:val="00F3566B"/>
    <w:rsid w:val="00F9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18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451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5185"/>
  </w:style>
  <w:style w:type="paragraph" w:styleId="Piedepgina">
    <w:name w:val="footer"/>
    <w:basedOn w:val="Normal"/>
    <w:link w:val="PiedepginaCar"/>
    <w:uiPriority w:val="99"/>
    <w:unhideWhenUsed/>
    <w:rsid w:val="007451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51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412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sce_sirvase_cotizar</vt:lpstr>
    </vt:vector>
  </TitlesOfParts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sce_sirvase_cotizar</dc:title>
  <dc:creator/>
  <dc:description/>
  <cp:lastModifiedBy>Sanchez Pablo Alejandro</cp:lastModifiedBy>
  <cp:revision>5</cp:revision>
  <cp:lastPrinted>2016-07-22T20:17:00Z</cp:lastPrinted>
  <dcterms:created xsi:type="dcterms:W3CDTF">2016-06-14T15:14:00Z</dcterms:created>
  <dcterms:modified xsi:type="dcterms:W3CDTF">2016-08-26T15:55:00Z</dcterms:modified>
</cp:coreProperties>
</file>