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"/>
        <w:gridCol w:w="11"/>
        <w:gridCol w:w="555"/>
        <w:gridCol w:w="141"/>
        <w:gridCol w:w="2409"/>
        <w:gridCol w:w="206"/>
        <w:gridCol w:w="501"/>
        <w:gridCol w:w="4677"/>
        <w:gridCol w:w="314"/>
        <w:gridCol w:w="1764"/>
        <w:gridCol w:w="46"/>
      </w:tblGrid>
      <w:tr w:rsidR="00141F3A" w:rsidRPr="002F3693" w:rsidTr="00141F3A">
        <w:trPr>
          <w:trHeight w:val="18"/>
        </w:trPr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1" w:type="dxa"/>
            <w:gridSpan w:val="2"/>
            <w:vMerge w:val="restart"/>
            <w:tcBorders>
              <w:top w:val="nil"/>
              <w:left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2DF6" w:rsidRPr="002F3693" w:rsidRDefault="00096096">
            <w:pPr>
              <w:spacing w:after="0" w:line="240" w:lineRule="auto"/>
              <w:rPr>
                <w:lang w:val="es-ES"/>
              </w:rPr>
            </w:pPr>
            <w:r w:rsidRPr="002F3693">
              <w:rPr>
                <w:noProof/>
              </w:rPr>
              <w:drawing>
                <wp:inline distT="0" distB="0" distL="0" distR="0" wp14:anchorId="74398277" wp14:editId="5D4F119B">
                  <wp:extent cx="360000" cy="360000"/>
                  <wp:effectExtent l="0" t="0" r="0" b="0"/>
                  <wp:docPr id="1" name="img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g3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2409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206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50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4677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314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764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46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</w:tr>
      <w:tr w:rsidR="00141F3A" w:rsidRPr="002F3693" w:rsidTr="00141F3A">
        <w:trPr>
          <w:trHeight w:val="11"/>
        </w:trPr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1" w:type="dxa"/>
            <w:gridSpan w:val="2"/>
            <w:vMerge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2409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206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501" w:type="dxa"/>
            <w:gridSpan w:val="2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178"/>
            </w:tblGrid>
            <w:tr w:rsidR="00C42DF6" w:rsidRPr="002F3693">
              <w:trPr>
                <w:trHeight w:val="428"/>
              </w:trPr>
              <w:tc>
                <w:tcPr>
                  <w:tcW w:w="517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2F3693">
                  <w:pPr>
                    <w:spacing w:after="0" w:line="240" w:lineRule="auto"/>
                    <w:jc w:val="center"/>
                    <w:rPr>
                      <w:lang w:val="es-ES"/>
                    </w:rPr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  <w:lang w:val="es-ES"/>
                    </w:rPr>
                    <w:t>MD - SAF 376 - UOC 340/01</w:t>
                  </w:r>
                </w:p>
              </w:tc>
            </w:tr>
          </w:tbl>
          <w:p w:rsidR="00C42DF6" w:rsidRPr="002F3693" w:rsidRDefault="00C42DF6">
            <w:pPr>
              <w:spacing w:after="0" w:line="240" w:lineRule="auto"/>
              <w:rPr>
                <w:lang w:val="es-ES"/>
              </w:rPr>
            </w:pPr>
          </w:p>
        </w:tc>
        <w:tc>
          <w:tcPr>
            <w:tcW w:w="314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764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46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</w:tr>
      <w:tr w:rsidR="00141F3A" w:rsidRPr="002F3693" w:rsidTr="00141F3A">
        <w:trPr>
          <w:trHeight w:val="87"/>
        </w:trPr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1" w:type="dxa"/>
            <w:gridSpan w:val="2"/>
            <w:vMerge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2409" w:type="dxa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09"/>
            </w:tblGrid>
            <w:tr w:rsidR="00C42DF6" w:rsidRPr="002F3693">
              <w:trPr>
                <w:trHeight w:val="428"/>
              </w:trPr>
              <w:tc>
                <w:tcPr>
                  <w:tcW w:w="24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2F3693">
                  <w:pPr>
                    <w:spacing w:after="0" w:line="240" w:lineRule="auto"/>
                    <w:jc w:val="center"/>
                    <w:rPr>
                      <w:lang w:val="es-ES"/>
                    </w:rPr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  <w:lang w:val="es-ES"/>
                    </w:rPr>
                    <w:t>SERVICIO LOGÍSTICO DE LA DEFENSA (UOC 340/0</w:t>
                  </w:r>
                  <w:r w:rsidR="00096096" w:rsidRPr="002F3693">
                    <w:rPr>
                      <w:rFonts w:ascii="Arial" w:eastAsia="Arial" w:hAnsi="Arial"/>
                      <w:i/>
                      <w:color w:val="000000"/>
                      <w:sz w:val="16"/>
                      <w:lang w:val="es-ES"/>
                    </w:rPr>
                    <w:t>1)</w:t>
                  </w:r>
                </w:p>
              </w:tc>
            </w:tr>
          </w:tbl>
          <w:p w:rsidR="00C42DF6" w:rsidRPr="002F3693" w:rsidRDefault="00C42DF6">
            <w:pPr>
              <w:spacing w:after="0" w:line="240" w:lineRule="auto"/>
              <w:rPr>
                <w:lang w:val="es-ES"/>
              </w:rPr>
            </w:pPr>
          </w:p>
        </w:tc>
        <w:tc>
          <w:tcPr>
            <w:tcW w:w="206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501" w:type="dxa"/>
            <w:gridSpan w:val="2"/>
            <w:vMerge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314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764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46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</w:tr>
      <w:tr w:rsidR="00141F3A" w:rsidRPr="002F3693" w:rsidTr="00141F3A">
        <w:trPr>
          <w:trHeight w:val="320"/>
        </w:trPr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1" w:type="dxa"/>
            <w:gridSpan w:val="2"/>
            <w:vMerge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2409" w:type="dxa"/>
            <w:vMerge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206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501" w:type="dxa"/>
            <w:gridSpan w:val="2"/>
            <w:vMerge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314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764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764"/>
            </w:tblGrid>
            <w:tr w:rsidR="00C42DF6" w:rsidRPr="002F3693">
              <w:trPr>
                <w:trHeight w:val="242"/>
              </w:trPr>
              <w:tc>
                <w:tcPr>
                  <w:tcW w:w="176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</w:tbl>
          <w:p w:rsidR="00C42DF6" w:rsidRPr="002F3693" w:rsidRDefault="00C42DF6">
            <w:pPr>
              <w:spacing w:after="0" w:line="240" w:lineRule="auto"/>
              <w:rPr>
                <w:lang w:val="es-ES"/>
              </w:rPr>
            </w:pPr>
          </w:p>
        </w:tc>
        <w:tc>
          <w:tcPr>
            <w:tcW w:w="46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</w:tr>
      <w:tr w:rsidR="00141F3A" w:rsidRPr="002F3693" w:rsidTr="00141F3A">
        <w:trPr>
          <w:trHeight w:val="86"/>
        </w:trPr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1" w:type="dxa"/>
            <w:gridSpan w:val="2"/>
            <w:vMerge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2409" w:type="dxa"/>
            <w:vMerge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206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501" w:type="dxa"/>
            <w:gridSpan w:val="2"/>
            <w:vMerge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314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764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46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</w:tr>
      <w:tr w:rsidR="00141F3A" w:rsidRPr="002F3693" w:rsidTr="00141F3A">
        <w:trPr>
          <w:trHeight w:val="11"/>
        </w:trPr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1" w:type="dxa"/>
            <w:gridSpan w:val="2"/>
            <w:vMerge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2409" w:type="dxa"/>
            <w:vMerge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206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50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4677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314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764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46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</w:tr>
      <w:tr w:rsidR="00141F3A" w:rsidRPr="002F3693" w:rsidTr="00141F3A">
        <w:trPr>
          <w:trHeight w:val="29"/>
        </w:trPr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1" w:type="dxa"/>
            <w:gridSpan w:val="2"/>
            <w:vMerge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2409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206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50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4677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314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764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46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</w:tr>
      <w:tr w:rsidR="00C42DF6" w:rsidRPr="002F3693">
        <w:trPr>
          <w:trHeight w:val="141"/>
        </w:trPr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555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2409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206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50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4677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314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764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46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</w:tr>
      <w:tr w:rsidR="00141F3A" w:rsidRPr="002F3693" w:rsidTr="00141F3A"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555" w:type="dxa"/>
            <w:gridSpan w:val="9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3"/>
              <w:gridCol w:w="9748"/>
              <w:gridCol w:w="424"/>
            </w:tblGrid>
            <w:tr w:rsidR="00C42DF6" w:rsidRPr="002F3693">
              <w:trPr>
                <w:trHeight w:val="74"/>
              </w:trPr>
              <w:tc>
                <w:tcPr>
                  <w:tcW w:w="425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9779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380"/>
              </w:trPr>
              <w:tc>
                <w:tcPr>
                  <w:tcW w:w="425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9779" w:type="dxa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748"/>
                  </w:tblGrid>
                  <w:tr w:rsidR="00C42DF6" w:rsidRPr="002F3693">
                    <w:trPr>
                      <w:trHeight w:val="302"/>
                    </w:trPr>
                    <w:tc>
                      <w:tcPr>
                        <w:tcW w:w="97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42DF6" w:rsidRPr="002F3693" w:rsidRDefault="00096096">
                        <w:pPr>
                          <w:spacing w:after="0" w:line="240" w:lineRule="auto"/>
                          <w:jc w:val="center"/>
                          <w:rPr>
                            <w:lang w:val="es-ES"/>
                          </w:rPr>
                        </w:pPr>
                        <w:r w:rsidRPr="002F3693">
                          <w:rPr>
                            <w:rFonts w:ascii="Arial" w:eastAsia="Arial" w:hAnsi="Arial"/>
                            <w:b/>
                            <w:color w:val="000000"/>
                            <w:sz w:val="24"/>
                            <w:lang w:val="es-ES"/>
                          </w:rPr>
                          <w:t>Sírvase Cotizar</w:t>
                        </w:r>
                      </w:p>
                    </w:tc>
                  </w:tr>
                </w:tbl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25" w:type="dxa"/>
                  <w:tcBorders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40"/>
              </w:trPr>
              <w:tc>
                <w:tcPr>
                  <w:tcW w:w="425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9779" w:type="dxa"/>
                  <w:tcBorders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</w:tbl>
          <w:p w:rsidR="00C42DF6" w:rsidRPr="002F3693" w:rsidRDefault="00C42DF6">
            <w:pPr>
              <w:spacing w:after="0" w:line="240" w:lineRule="auto"/>
              <w:rPr>
                <w:lang w:val="es-ES"/>
              </w:rPr>
            </w:pPr>
          </w:p>
        </w:tc>
      </w:tr>
      <w:tr w:rsidR="00C42DF6" w:rsidRPr="002F3693">
        <w:trPr>
          <w:trHeight w:val="212"/>
        </w:trPr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555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2409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206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50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4677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314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764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46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</w:tr>
      <w:tr w:rsidR="00141F3A" w:rsidRPr="002F3693" w:rsidTr="00141F3A"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0"/>
              <w:gridCol w:w="3820"/>
              <w:gridCol w:w="141"/>
              <w:gridCol w:w="141"/>
              <w:gridCol w:w="6223"/>
              <w:gridCol w:w="141"/>
            </w:tblGrid>
            <w:tr w:rsidR="00C42DF6" w:rsidRPr="002F3693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3826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6236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3826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6236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3826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6236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223"/>
                  </w:tblGrid>
                  <w:tr w:rsidR="00C42DF6" w:rsidRPr="002F3693">
                    <w:trPr>
                      <w:trHeight w:val="242"/>
                    </w:trPr>
                    <w:tc>
                      <w:tcPr>
                        <w:tcW w:w="6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42DF6" w:rsidRPr="002F3693" w:rsidRDefault="00096096" w:rsidP="002F3693">
                        <w:pPr>
                          <w:spacing w:after="0" w:line="240" w:lineRule="auto"/>
                          <w:rPr>
                            <w:lang w:val="es-ES"/>
                          </w:rPr>
                        </w:pPr>
                        <w:r w:rsidRPr="002F3693">
                          <w:rPr>
                            <w:rFonts w:ascii="Verdana" w:eastAsia="Verdana" w:hAnsi="Verdana"/>
                            <w:color w:val="000000"/>
                            <w:sz w:val="16"/>
                            <w:lang w:val="es-ES"/>
                          </w:rPr>
                          <w:t>SERVICIO LOG</w:t>
                        </w:r>
                        <w:r w:rsidR="002F3693">
                          <w:rPr>
                            <w:rFonts w:ascii="Verdana" w:eastAsia="Verdana" w:hAnsi="Verdana"/>
                            <w:color w:val="000000"/>
                            <w:sz w:val="16"/>
                            <w:lang w:val="es-ES"/>
                          </w:rPr>
                          <w:t>ÍSTICO DE LA DEFENSA (UOC 340/0</w:t>
                        </w:r>
                        <w:r w:rsidRPr="002F3693">
                          <w:rPr>
                            <w:rFonts w:ascii="Verdana" w:eastAsia="Verdana" w:hAnsi="Verdana"/>
                            <w:color w:val="000000"/>
                            <w:sz w:val="16"/>
                            <w:lang w:val="es-ES"/>
                          </w:rPr>
                          <w:t>1)</w:t>
                        </w:r>
                      </w:p>
                    </w:tc>
                  </w:tr>
                </w:tbl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3826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820"/>
                  </w:tblGrid>
                  <w:tr w:rsidR="00C42DF6" w:rsidRPr="002F3693">
                    <w:trPr>
                      <w:trHeight w:val="242"/>
                    </w:trPr>
                    <w:tc>
                      <w:tcPr>
                        <w:tcW w:w="382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42DF6" w:rsidRPr="002F3693" w:rsidRDefault="00096096">
                        <w:pPr>
                          <w:spacing w:after="0" w:line="240" w:lineRule="auto"/>
                          <w:rPr>
                            <w:lang w:val="es-ES"/>
                          </w:rPr>
                        </w:pPr>
                        <w:r w:rsidRPr="002F3693"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  <w:lang w:val="es-ES"/>
                          </w:rPr>
                          <w:t>Nombre del Organismo Contratante:</w:t>
                        </w:r>
                      </w:p>
                    </w:tc>
                  </w:tr>
                </w:tbl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6236" w:type="dxa"/>
                  <w:vMerge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3826" w:type="dxa"/>
                  <w:tcBorders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6236" w:type="dxa"/>
                  <w:tcBorders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</w:tbl>
          <w:p w:rsidR="00C42DF6" w:rsidRPr="002F3693" w:rsidRDefault="00C42DF6">
            <w:pPr>
              <w:spacing w:after="0" w:line="240" w:lineRule="auto"/>
              <w:rPr>
                <w:lang w:val="es-ES"/>
              </w:rPr>
            </w:pPr>
          </w:p>
        </w:tc>
      </w:tr>
      <w:tr w:rsidR="00C42DF6" w:rsidRPr="002F3693">
        <w:trPr>
          <w:trHeight w:val="56"/>
        </w:trPr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555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2409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206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50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4677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314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764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46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</w:tr>
      <w:tr w:rsidR="00141F3A" w:rsidRPr="002F3693" w:rsidTr="00141F3A">
        <w:trPr>
          <w:trHeight w:val="320"/>
        </w:trPr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1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823"/>
            </w:tblGrid>
            <w:tr w:rsidR="00C42DF6" w:rsidRPr="002F3693">
              <w:trPr>
                <w:trHeight w:val="242"/>
              </w:trPr>
              <w:tc>
                <w:tcPr>
                  <w:tcW w:w="3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096096">
                  <w:pPr>
                    <w:spacing w:after="0" w:line="240" w:lineRule="auto"/>
                    <w:rPr>
                      <w:lang w:val="es-ES"/>
                    </w:rPr>
                  </w:pPr>
                  <w:r w:rsidRPr="002F3693">
                    <w:rPr>
                      <w:rFonts w:ascii="Verdana" w:eastAsia="Verdana" w:hAnsi="Verdana"/>
                      <w:b/>
                      <w:color w:val="000000"/>
                      <w:sz w:val="16"/>
                      <w:lang w:val="es-ES"/>
                    </w:rPr>
                    <w:t>Procedimiento de Selección:</w:t>
                  </w:r>
                </w:p>
              </w:tc>
            </w:tr>
          </w:tbl>
          <w:p w:rsidR="00C42DF6" w:rsidRPr="002F3693" w:rsidRDefault="00C42DF6">
            <w:pPr>
              <w:spacing w:after="0" w:line="240" w:lineRule="auto"/>
              <w:rPr>
                <w:lang w:val="es-ES"/>
              </w:rPr>
            </w:pPr>
          </w:p>
        </w:tc>
        <w:tc>
          <w:tcPr>
            <w:tcW w:w="4677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314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764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46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</w:tr>
      <w:tr w:rsidR="00C42DF6" w:rsidRPr="002F3693">
        <w:trPr>
          <w:trHeight w:val="38"/>
        </w:trPr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555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2409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206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50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4677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314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764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46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</w:tr>
      <w:tr w:rsidR="00141F3A" w:rsidRPr="002F3693" w:rsidTr="00141F3A"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0"/>
              <w:gridCol w:w="707"/>
              <w:gridCol w:w="565"/>
              <w:gridCol w:w="141"/>
              <w:gridCol w:w="4952"/>
              <w:gridCol w:w="141"/>
              <w:gridCol w:w="141"/>
              <w:gridCol w:w="566"/>
              <w:gridCol w:w="282"/>
              <w:gridCol w:w="707"/>
              <w:gridCol w:w="141"/>
              <w:gridCol w:w="141"/>
              <w:gridCol w:w="1133"/>
              <w:gridCol w:w="708"/>
              <w:gridCol w:w="141"/>
            </w:tblGrid>
            <w:tr w:rsidR="00C42DF6" w:rsidRPr="002F3693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566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566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133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708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566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960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566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83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708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133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708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708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566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96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52"/>
                  </w:tblGrid>
                  <w:tr w:rsidR="00C42DF6" w:rsidRPr="002F3693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42DF6" w:rsidRPr="002F3693" w:rsidRDefault="00050E55">
                        <w:pPr>
                          <w:spacing w:after="0" w:line="240" w:lineRule="auto"/>
                          <w:rPr>
                            <w:lang w:val="es-ES"/>
                          </w:rPr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  <w:lang w:val="es-ES"/>
                          </w:rPr>
                          <w:t>Licitación Pública</w:t>
                        </w:r>
                        <w:r w:rsidR="00096096" w:rsidRPr="002F3693">
                          <w:rPr>
                            <w:rFonts w:ascii="Verdana" w:eastAsia="Verdana" w:hAnsi="Verdana"/>
                            <w:color w:val="000000"/>
                            <w:sz w:val="16"/>
                            <w:lang w:val="es-ES"/>
                          </w:rPr>
                          <w:t xml:space="preserve">                              </w:t>
                        </w:r>
                      </w:p>
                    </w:tc>
                  </w:tr>
                </w:tbl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566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83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708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133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708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708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566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960" w:type="dxa"/>
                  <w:vMerge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566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66"/>
                  </w:tblGrid>
                  <w:tr w:rsidR="00C42DF6" w:rsidRPr="002F3693">
                    <w:trPr>
                      <w:trHeight w:val="242"/>
                    </w:trPr>
                    <w:tc>
                      <w:tcPr>
                        <w:tcW w:w="5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42DF6" w:rsidRPr="002F3693" w:rsidRDefault="00096096">
                        <w:pPr>
                          <w:spacing w:after="0" w:line="240" w:lineRule="auto"/>
                          <w:rPr>
                            <w:lang w:val="es-ES"/>
                          </w:rPr>
                        </w:pPr>
                        <w:r w:rsidRPr="002F3693"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  <w:lang w:val="es-ES"/>
                          </w:rPr>
                          <w:t>Nro:</w:t>
                        </w:r>
                      </w:p>
                    </w:tc>
                  </w:tr>
                </w:tbl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83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70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07"/>
                  </w:tblGrid>
                  <w:tr w:rsidR="00C42DF6" w:rsidRPr="002F3693">
                    <w:trPr>
                      <w:trHeight w:val="242"/>
                    </w:trPr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42DF6" w:rsidRPr="002F3693" w:rsidRDefault="00050E55">
                        <w:pPr>
                          <w:spacing w:after="0" w:line="240" w:lineRule="auto"/>
                          <w:jc w:val="center"/>
                          <w:rPr>
                            <w:lang w:val="es-ES"/>
                          </w:rPr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  <w:lang w:val="es-ES"/>
                          </w:rPr>
                          <w:t>70</w:t>
                        </w:r>
                      </w:p>
                    </w:tc>
                  </w:tr>
                </w:tbl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133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133"/>
                  </w:tblGrid>
                  <w:tr w:rsidR="00C42DF6" w:rsidRPr="002F3693">
                    <w:trPr>
                      <w:trHeight w:val="242"/>
                    </w:trPr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42DF6" w:rsidRPr="002F3693" w:rsidRDefault="00096096">
                        <w:pPr>
                          <w:spacing w:after="0" w:line="240" w:lineRule="auto"/>
                          <w:rPr>
                            <w:lang w:val="es-ES"/>
                          </w:rPr>
                        </w:pPr>
                        <w:r w:rsidRPr="002F3693"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  <w:lang w:val="es-ES"/>
                          </w:rPr>
                          <w:t>Ejercicio:</w:t>
                        </w:r>
                      </w:p>
                    </w:tc>
                  </w:tr>
                </w:tbl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70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08"/>
                  </w:tblGrid>
                  <w:tr w:rsidR="00C42DF6" w:rsidRPr="002F3693">
                    <w:trPr>
                      <w:trHeight w:val="242"/>
                    </w:trPr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42DF6" w:rsidRPr="002F3693" w:rsidRDefault="00096096">
                        <w:pPr>
                          <w:spacing w:after="0" w:line="240" w:lineRule="auto"/>
                          <w:jc w:val="center"/>
                          <w:rPr>
                            <w:lang w:val="es-ES"/>
                          </w:rPr>
                        </w:pPr>
                        <w:r w:rsidRPr="002F3693">
                          <w:rPr>
                            <w:rFonts w:ascii="Verdana" w:eastAsia="Verdana" w:hAnsi="Verdana"/>
                            <w:color w:val="000000"/>
                            <w:sz w:val="16"/>
                            <w:lang w:val="es-ES"/>
                          </w:rPr>
                          <w:t>2016</w:t>
                        </w:r>
                      </w:p>
                    </w:tc>
                  </w:tr>
                </w:tbl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70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07"/>
                  </w:tblGrid>
                  <w:tr w:rsidR="00C42DF6" w:rsidRPr="002F3693">
                    <w:trPr>
                      <w:trHeight w:val="242"/>
                    </w:trPr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42DF6" w:rsidRPr="002F3693" w:rsidRDefault="00096096">
                        <w:pPr>
                          <w:spacing w:after="0" w:line="240" w:lineRule="auto"/>
                          <w:rPr>
                            <w:lang w:val="es-ES"/>
                          </w:rPr>
                        </w:pPr>
                        <w:r w:rsidRPr="002F3693"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  <w:lang w:val="es-ES"/>
                          </w:rPr>
                          <w:t>Tipo:</w:t>
                        </w:r>
                      </w:p>
                    </w:tc>
                  </w:tr>
                </w:tbl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566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960" w:type="dxa"/>
                  <w:vMerge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566" w:type="dxa"/>
                  <w:vMerge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83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708" w:type="dxa"/>
                  <w:vMerge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133" w:type="dxa"/>
                  <w:vMerge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708" w:type="dxa"/>
                  <w:vMerge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566" w:type="dxa"/>
                  <w:tcBorders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960" w:type="dxa"/>
                  <w:tcBorders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566" w:type="dxa"/>
                  <w:tcBorders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133" w:type="dxa"/>
                  <w:tcBorders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</w:tbl>
          <w:p w:rsidR="00C42DF6" w:rsidRPr="002F3693" w:rsidRDefault="00C42DF6">
            <w:pPr>
              <w:spacing w:after="0" w:line="240" w:lineRule="auto"/>
              <w:rPr>
                <w:lang w:val="es-ES"/>
              </w:rPr>
            </w:pPr>
          </w:p>
        </w:tc>
      </w:tr>
      <w:tr w:rsidR="00141F3A" w:rsidRPr="002F3693" w:rsidTr="00141F3A"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0"/>
              <w:gridCol w:w="708"/>
              <w:gridCol w:w="565"/>
              <w:gridCol w:w="141"/>
              <w:gridCol w:w="8911"/>
              <w:gridCol w:w="141"/>
            </w:tblGrid>
            <w:tr w:rsidR="00C42DF6" w:rsidRPr="002F3693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566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8929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708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566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8929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708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566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8929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911"/>
                  </w:tblGrid>
                  <w:tr w:rsidR="00C42DF6" w:rsidRPr="002F3693">
                    <w:trPr>
                      <w:trHeight w:val="242"/>
                    </w:trPr>
                    <w:tc>
                      <w:tcPr>
                        <w:tcW w:w="89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42DF6" w:rsidRPr="002F3693" w:rsidRDefault="00050E55">
                        <w:pPr>
                          <w:spacing w:after="0" w:line="240" w:lineRule="auto"/>
                          <w:rPr>
                            <w:lang w:val="es-ES"/>
                          </w:rPr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  <w:lang w:val="es-ES"/>
                          </w:rPr>
                          <w:t>De Etapa Única Nacional</w:t>
                        </w:r>
                      </w:p>
                    </w:tc>
                  </w:tr>
                </w:tbl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70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08"/>
                  </w:tblGrid>
                  <w:tr w:rsidR="00C42DF6" w:rsidRPr="002F3693">
                    <w:trPr>
                      <w:trHeight w:val="242"/>
                    </w:trPr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42DF6" w:rsidRPr="002F3693" w:rsidRDefault="00096096">
                        <w:pPr>
                          <w:spacing w:after="0" w:line="240" w:lineRule="auto"/>
                          <w:rPr>
                            <w:lang w:val="es-ES"/>
                          </w:rPr>
                        </w:pPr>
                        <w:r w:rsidRPr="002F3693"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  <w:lang w:val="es-ES"/>
                          </w:rPr>
                          <w:t>Clase:</w:t>
                        </w:r>
                      </w:p>
                    </w:tc>
                  </w:tr>
                </w:tbl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566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8929" w:type="dxa"/>
                  <w:vMerge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566" w:type="dxa"/>
                  <w:tcBorders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8929" w:type="dxa"/>
                  <w:tcBorders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</w:tbl>
          <w:p w:rsidR="00C42DF6" w:rsidRPr="002F3693" w:rsidRDefault="00C42DF6">
            <w:pPr>
              <w:spacing w:after="0" w:line="240" w:lineRule="auto"/>
              <w:rPr>
                <w:lang w:val="es-ES"/>
              </w:rPr>
            </w:pPr>
          </w:p>
        </w:tc>
      </w:tr>
      <w:tr w:rsidR="00141F3A" w:rsidRPr="002F3693" w:rsidTr="00141F3A"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0"/>
              <w:gridCol w:w="1178"/>
              <w:gridCol w:w="96"/>
              <w:gridCol w:w="141"/>
              <w:gridCol w:w="8769"/>
              <w:gridCol w:w="282"/>
            </w:tblGrid>
            <w:tr w:rsidR="00C42DF6" w:rsidRPr="002F3693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178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96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8787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178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96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8787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178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96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8787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769"/>
                  </w:tblGrid>
                  <w:tr w:rsidR="00C42DF6" w:rsidRPr="002F3693">
                    <w:trPr>
                      <w:trHeight w:val="242"/>
                    </w:trPr>
                    <w:tc>
                      <w:tcPr>
                        <w:tcW w:w="878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42DF6" w:rsidRPr="002F3693" w:rsidRDefault="00096096">
                        <w:pPr>
                          <w:spacing w:after="0" w:line="240" w:lineRule="auto"/>
                          <w:rPr>
                            <w:lang w:val="es-ES"/>
                          </w:rPr>
                        </w:pPr>
                        <w:r w:rsidRPr="002F3693">
                          <w:rPr>
                            <w:rFonts w:ascii="Verdana" w:eastAsia="Verdana" w:hAnsi="Verdana"/>
                            <w:color w:val="000000"/>
                            <w:sz w:val="16"/>
                            <w:lang w:val="es-ES"/>
                          </w:rPr>
                          <w:t>Sin Modalidad</w:t>
                        </w:r>
                      </w:p>
                    </w:tc>
                  </w:tr>
                </w:tbl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17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178"/>
                  </w:tblGrid>
                  <w:tr w:rsidR="00C42DF6" w:rsidRPr="002F3693">
                    <w:trPr>
                      <w:trHeight w:val="242"/>
                    </w:trPr>
                    <w:tc>
                      <w:tcPr>
                        <w:tcW w:w="11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42DF6" w:rsidRPr="002F3693" w:rsidRDefault="00096096">
                        <w:pPr>
                          <w:spacing w:after="0" w:line="240" w:lineRule="auto"/>
                          <w:rPr>
                            <w:lang w:val="es-ES"/>
                          </w:rPr>
                        </w:pPr>
                        <w:r w:rsidRPr="002F3693"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  <w:lang w:val="es-ES"/>
                          </w:rPr>
                          <w:t>Modalidad:</w:t>
                        </w:r>
                      </w:p>
                    </w:tc>
                  </w:tr>
                </w:tbl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96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8787" w:type="dxa"/>
                  <w:vMerge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178" w:type="dxa"/>
                  <w:tcBorders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96" w:type="dxa"/>
                  <w:tcBorders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8787" w:type="dxa"/>
                  <w:tcBorders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</w:tbl>
          <w:p w:rsidR="00C42DF6" w:rsidRPr="002F3693" w:rsidRDefault="00C42DF6">
            <w:pPr>
              <w:spacing w:after="0" w:line="240" w:lineRule="auto"/>
              <w:rPr>
                <w:lang w:val="es-ES"/>
              </w:rPr>
            </w:pPr>
          </w:p>
        </w:tc>
      </w:tr>
      <w:tr w:rsidR="00C42DF6" w:rsidRPr="002F3693">
        <w:trPr>
          <w:trHeight w:val="101"/>
        </w:trPr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555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2409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206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50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4677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314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764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46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</w:tr>
      <w:tr w:rsidR="00141F3A" w:rsidRPr="002F3693" w:rsidTr="00141F3A"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2"/>
              <w:gridCol w:w="1743"/>
              <w:gridCol w:w="237"/>
              <w:gridCol w:w="141"/>
              <w:gridCol w:w="8061"/>
              <w:gridCol w:w="282"/>
            </w:tblGrid>
            <w:tr w:rsidR="00C42DF6" w:rsidRPr="002F3693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745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38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8078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745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38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8078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745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38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807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61"/>
                  </w:tblGrid>
                  <w:tr w:rsidR="00C42DF6" w:rsidRPr="002F3693">
                    <w:trPr>
                      <w:trHeight w:val="242"/>
                    </w:trPr>
                    <w:tc>
                      <w:tcPr>
                        <w:tcW w:w="80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42DF6" w:rsidRPr="002F3693" w:rsidRDefault="00096096" w:rsidP="00F27745">
                        <w:pPr>
                          <w:spacing w:after="0" w:line="240" w:lineRule="auto"/>
                          <w:rPr>
                            <w:lang w:val="es-ES"/>
                          </w:rPr>
                        </w:pPr>
                        <w:r w:rsidRPr="002F3693">
                          <w:rPr>
                            <w:rFonts w:ascii="Verdana" w:eastAsia="Verdana" w:hAnsi="Verdana"/>
                            <w:color w:val="000000"/>
                            <w:sz w:val="16"/>
                            <w:lang w:val="es-ES"/>
                          </w:rPr>
                          <w:t xml:space="preserve">MD </w:t>
                        </w:r>
                        <w:r w:rsidR="00F27745">
                          <w:rPr>
                            <w:rFonts w:ascii="Verdana" w:eastAsia="Verdana" w:hAnsi="Verdana"/>
                            <w:color w:val="000000"/>
                            <w:sz w:val="16"/>
                            <w:lang w:val="es-ES"/>
                          </w:rPr>
                          <w:t>N° 16.654</w:t>
                        </w:r>
                        <w:r w:rsidRPr="002F3693">
                          <w:rPr>
                            <w:rFonts w:ascii="Verdana" w:eastAsia="Verdana" w:hAnsi="Verdana"/>
                            <w:color w:val="000000"/>
                            <w:sz w:val="16"/>
                            <w:lang w:val="es-ES"/>
                          </w:rPr>
                          <w:t>/2016</w:t>
                        </w:r>
                      </w:p>
                    </w:tc>
                  </w:tr>
                </w:tbl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745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43"/>
                  </w:tblGrid>
                  <w:tr w:rsidR="00C42DF6" w:rsidRPr="002F3693">
                    <w:trPr>
                      <w:trHeight w:val="242"/>
                    </w:trPr>
                    <w:tc>
                      <w:tcPr>
                        <w:tcW w:w="17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42DF6" w:rsidRPr="002F3693" w:rsidRDefault="00096096">
                        <w:pPr>
                          <w:spacing w:after="0" w:line="240" w:lineRule="auto"/>
                          <w:rPr>
                            <w:lang w:val="es-ES"/>
                          </w:rPr>
                        </w:pPr>
                        <w:r w:rsidRPr="002F3693"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  <w:lang w:val="es-ES"/>
                          </w:rPr>
                          <w:t>Expediente Nro:</w:t>
                        </w:r>
                      </w:p>
                    </w:tc>
                  </w:tr>
                </w:tbl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38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8078" w:type="dxa"/>
                  <w:vMerge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745" w:type="dxa"/>
                  <w:tcBorders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38" w:type="dxa"/>
                  <w:tcBorders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8078" w:type="dxa"/>
                  <w:tcBorders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</w:tbl>
          <w:p w:rsidR="00C42DF6" w:rsidRPr="002F3693" w:rsidRDefault="00C42DF6">
            <w:pPr>
              <w:spacing w:after="0" w:line="240" w:lineRule="auto"/>
              <w:rPr>
                <w:lang w:val="es-ES"/>
              </w:rPr>
            </w:pPr>
          </w:p>
        </w:tc>
      </w:tr>
      <w:tr w:rsidR="00C42DF6" w:rsidRPr="002F3693">
        <w:trPr>
          <w:trHeight w:val="131"/>
        </w:trPr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555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2409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206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50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4677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314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764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46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</w:tr>
      <w:tr w:rsidR="00141F3A" w:rsidRPr="002F3693" w:rsidTr="00141F3A"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1"/>
              <w:gridCol w:w="1840"/>
              <w:gridCol w:w="141"/>
              <w:gridCol w:w="141"/>
              <w:gridCol w:w="8061"/>
              <w:gridCol w:w="282"/>
            </w:tblGrid>
            <w:tr w:rsidR="00C42DF6" w:rsidRPr="002F3693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8078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842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8078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842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807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61"/>
                  </w:tblGrid>
                  <w:tr w:rsidR="00C42DF6" w:rsidRPr="002F3693">
                    <w:trPr>
                      <w:trHeight w:val="242"/>
                    </w:trPr>
                    <w:tc>
                      <w:tcPr>
                        <w:tcW w:w="80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42DF6" w:rsidRPr="002F3693" w:rsidRDefault="00096096">
                        <w:pPr>
                          <w:spacing w:after="0" w:line="240" w:lineRule="auto"/>
                          <w:rPr>
                            <w:lang w:val="es-ES"/>
                          </w:rPr>
                        </w:pPr>
                        <w:r w:rsidRPr="002F3693">
                          <w:rPr>
                            <w:rFonts w:ascii="Verdana" w:eastAsia="Verdana" w:hAnsi="Verdana"/>
                            <w:color w:val="000000"/>
                            <w:sz w:val="16"/>
                            <w:lang w:val="es-ES"/>
                          </w:rPr>
                          <w:t xml:space="preserve">45 </w:t>
                        </w:r>
                        <w:r w:rsidR="002F3693" w:rsidRPr="002F3693">
                          <w:rPr>
                            <w:rFonts w:ascii="Verdana" w:eastAsia="Verdana" w:hAnsi="Verdana"/>
                            <w:color w:val="000000"/>
                            <w:sz w:val="16"/>
                            <w:lang w:val="es-ES"/>
                          </w:rPr>
                          <w:t>Mantenim,</w:t>
                        </w:r>
                        <w:r w:rsidR="002F3693">
                          <w:rPr>
                            <w:rFonts w:ascii="Verdana" w:eastAsia="Verdana" w:hAnsi="Verdana"/>
                            <w:color w:val="000000"/>
                            <w:sz w:val="16"/>
                            <w:lang w:val="es-ES"/>
                          </w:rPr>
                          <w:t xml:space="preserve"> </w:t>
                        </w:r>
                        <w:r w:rsidR="002F3693" w:rsidRPr="002F3693">
                          <w:rPr>
                            <w:rFonts w:ascii="Verdana" w:eastAsia="Verdana" w:hAnsi="Verdana"/>
                            <w:color w:val="000000"/>
                            <w:sz w:val="16"/>
                            <w:lang w:val="es-ES"/>
                          </w:rPr>
                          <w:t>Reparación</w:t>
                        </w:r>
                        <w:r w:rsidRPr="002F3693">
                          <w:rPr>
                            <w:rFonts w:ascii="Verdana" w:eastAsia="Verdana" w:hAnsi="Verdana"/>
                            <w:color w:val="000000"/>
                            <w:sz w:val="16"/>
                            <w:lang w:val="es-ES"/>
                          </w:rPr>
                          <w:t xml:space="preserve"> y Limpieza -  -  - </w:t>
                        </w:r>
                      </w:p>
                    </w:tc>
                  </w:tr>
                </w:tbl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842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40"/>
                  </w:tblGrid>
                  <w:tr w:rsidR="00C42DF6" w:rsidRPr="002F3693">
                    <w:trPr>
                      <w:trHeight w:val="242"/>
                    </w:trPr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42DF6" w:rsidRPr="002F3693" w:rsidRDefault="00096096">
                        <w:pPr>
                          <w:spacing w:after="0" w:line="240" w:lineRule="auto"/>
                          <w:rPr>
                            <w:lang w:val="es-ES"/>
                          </w:rPr>
                        </w:pPr>
                        <w:r w:rsidRPr="002F3693"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  <w:lang w:val="es-ES"/>
                          </w:rPr>
                          <w:t>Rubro Comercial:</w:t>
                        </w:r>
                      </w:p>
                    </w:tc>
                  </w:tr>
                </w:tbl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8078" w:type="dxa"/>
                  <w:vMerge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842" w:type="dxa"/>
                  <w:tcBorders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8078" w:type="dxa"/>
                  <w:tcBorders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</w:tbl>
          <w:p w:rsidR="00C42DF6" w:rsidRPr="002F3693" w:rsidRDefault="00C42DF6">
            <w:pPr>
              <w:spacing w:after="0" w:line="240" w:lineRule="auto"/>
              <w:rPr>
                <w:lang w:val="es-ES"/>
              </w:rPr>
            </w:pPr>
          </w:p>
        </w:tc>
      </w:tr>
      <w:tr w:rsidR="00C42DF6" w:rsidRPr="002F3693">
        <w:trPr>
          <w:trHeight w:val="131"/>
        </w:trPr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555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2409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206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50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4677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314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764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46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</w:tr>
      <w:tr w:rsidR="00141F3A" w:rsidRPr="002F3693" w:rsidTr="00141F3A"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0"/>
              <w:gridCol w:w="1744"/>
              <w:gridCol w:w="237"/>
              <w:gridCol w:w="141"/>
              <w:gridCol w:w="8203"/>
              <w:gridCol w:w="141"/>
            </w:tblGrid>
            <w:tr w:rsidR="00C42DF6" w:rsidRPr="002F3693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745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38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8220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7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745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38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8220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3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745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38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822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203"/>
                  </w:tblGrid>
                  <w:tr w:rsidR="00C42DF6" w:rsidRPr="002F3693">
                    <w:trPr>
                      <w:trHeight w:val="431"/>
                    </w:trPr>
                    <w:tc>
                      <w:tcPr>
                        <w:tcW w:w="82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42DF6" w:rsidRPr="002F3693" w:rsidRDefault="00096096">
                        <w:pPr>
                          <w:spacing w:after="0" w:line="240" w:lineRule="auto"/>
                          <w:rPr>
                            <w:lang w:val="es-ES"/>
                          </w:rPr>
                        </w:pPr>
                        <w:r w:rsidRPr="002F3693">
                          <w:rPr>
                            <w:rFonts w:ascii="Verdana" w:eastAsia="Verdana" w:hAnsi="Verdana"/>
                            <w:color w:val="000000"/>
                            <w:sz w:val="16"/>
                            <w:lang w:val="es-ES"/>
                          </w:rPr>
                          <w:t>SERVICIO DE FUMIGACIÓN DE GALPONES DEL COMANDO NAVAL ANTÁRTICO - CAV 2016/2017</w:t>
                        </w:r>
                      </w:p>
                    </w:tc>
                  </w:tr>
                </w:tbl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47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745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44"/>
                  </w:tblGrid>
                  <w:tr w:rsidR="00C42DF6" w:rsidRPr="002F3693">
                    <w:trPr>
                      <w:trHeight w:val="422"/>
                    </w:trPr>
                    <w:tc>
                      <w:tcPr>
                        <w:tcW w:w="17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42DF6" w:rsidRPr="002F3693" w:rsidRDefault="00096096">
                        <w:pPr>
                          <w:spacing w:after="0" w:line="240" w:lineRule="auto"/>
                          <w:rPr>
                            <w:lang w:val="es-ES"/>
                          </w:rPr>
                        </w:pPr>
                        <w:r w:rsidRPr="002F3693"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  <w:lang w:val="es-ES"/>
                          </w:rPr>
                          <w:t>Objeto de la Contratación:</w:t>
                        </w:r>
                      </w:p>
                    </w:tc>
                  </w:tr>
                </w:tbl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38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8220" w:type="dxa"/>
                  <w:vMerge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2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745" w:type="dxa"/>
                  <w:vMerge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38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8220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81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745" w:type="dxa"/>
                  <w:tcBorders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38" w:type="dxa"/>
                  <w:tcBorders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8220" w:type="dxa"/>
                  <w:tcBorders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</w:tbl>
          <w:p w:rsidR="00C42DF6" w:rsidRPr="002F3693" w:rsidRDefault="00C42DF6">
            <w:pPr>
              <w:spacing w:after="0" w:line="240" w:lineRule="auto"/>
              <w:rPr>
                <w:lang w:val="es-ES"/>
              </w:rPr>
            </w:pPr>
          </w:p>
        </w:tc>
      </w:tr>
      <w:tr w:rsidR="00C42DF6" w:rsidRPr="002F3693">
        <w:trPr>
          <w:trHeight w:val="141"/>
        </w:trPr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555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2409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206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50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4677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314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764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46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</w:tr>
      <w:tr w:rsidR="00141F3A" w:rsidRPr="002F3693" w:rsidTr="00141F3A"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0"/>
              <w:gridCol w:w="1840"/>
              <w:gridCol w:w="141"/>
              <w:gridCol w:w="141"/>
              <w:gridCol w:w="2121"/>
              <w:gridCol w:w="6223"/>
            </w:tblGrid>
            <w:tr w:rsidR="00C42DF6" w:rsidRPr="002F3693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125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6236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842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125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6236" w:type="dxa"/>
                  <w:tcBorders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842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125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21"/>
                  </w:tblGrid>
                  <w:tr w:rsidR="00C42DF6" w:rsidRPr="002F3693">
                    <w:trPr>
                      <w:trHeight w:val="242"/>
                    </w:trPr>
                    <w:tc>
                      <w:tcPr>
                        <w:tcW w:w="21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42DF6" w:rsidRPr="002F3693" w:rsidRDefault="00096096">
                        <w:pPr>
                          <w:spacing w:after="0" w:line="240" w:lineRule="auto"/>
                          <w:jc w:val="right"/>
                          <w:rPr>
                            <w:lang w:val="es-ES"/>
                          </w:rPr>
                        </w:pPr>
                        <w:r w:rsidRPr="002F3693">
                          <w:rPr>
                            <w:rFonts w:ascii="Verdana" w:eastAsia="Verdana" w:hAnsi="Verdana"/>
                            <w:color w:val="000000"/>
                            <w:sz w:val="16"/>
                            <w:lang w:val="es-ES"/>
                          </w:rPr>
                          <w:t>$ 0,00</w:t>
                        </w:r>
                      </w:p>
                    </w:tc>
                  </w:tr>
                </w:tbl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6236" w:type="dxa"/>
                  <w:tcBorders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842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40"/>
                  </w:tblGrid>
                  <w:tr w:rsidR="00C42DF6" w:rsidRPr="002F3693">
                    <w:trPr>
                      <w:trHeight w:val="242"/>
                    </w:trPr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42DF6" w:rsidRPr="002F3693" w:rsidRDefault="00096096">
                        <w:pPr>
                          <w:spacing w:after="0" w:line="240" w:lineRule="auto"/>
                          <w:rPr>
                            <w:lang w:val="es-ES"/>
                          </w:rPr>
                        </w:pPr>
                        <w:r w:rsidRPr="002F3693"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  <w:lang w:val="es-ES"/>
                          </w:rPr>
                          <w:t>Costo del Pliego:</w:t>
                        </w:r>
                      </w:p>
                    </w:tc>
                  </w:tr>
                </w:tbl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125" w:type="dxa"/>
                  <w:vMerge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6236" w:type="dxa"/>
                  <w:tcBorders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842" w:type="dxa"/>
                  <w:tcBorders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125" w:type="dxa"/>
                  <w:tcBorders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6236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</w:tbl>
          <w:p w:rsidR="00C42DF6" w:rsidRPr="002F3693" w:rsidRDefault="00C42DF6">
            <w:pPr>
              <w:spacing w:after="0" w:line="240" w:lineRule="auto"/>
              <w:rPr>
                <w:lang w:val="es-ES"/>
              </w:rPr>
            </w:pPr>
          </w:p>
        </w:tc>
      </w:tr>
      <w:tr w:rsidR="00C42DF6" w:rsidRPr="002F3693">
        <w:trPr>
          <w:trHeight w:val="131"/>
        </w:trPr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555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2409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206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50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4677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314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764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46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</w:tr>
      <w:tr w:rsidR="00141F3A" w:rsidRPr="002F3693" w:rsidTr="00141F3A">
        <w:trPr>
          <w:trHeight w:val="320"/>
        </w:trPr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1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823"/>
            </w:tblGrid>
            <w:tr w:rsidR="00C42DF6" w:rsidRPr="002F3693">
              <w:trPr>
                <w:trHeight w:val="242"/>
              </w:trPr>
              <w:tc>
                <w:tcPr>
                  <w:tcW w:w="3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096096">
                  <w:pPr>
                    <w:spacing w:after="0" w:line="240" w:lineRule="auto"/>
                    <w:rPr>
                      <w:lang w:val="es-ES"/>
                    </w:rPr>
                  </w:pPr>
                  <w:r w:rsidRPr="002F3693">
                    <w:rPr>
                      <w:rFonts w:ascii="Verdana" w:eastAsia="Verdana" w:hAnsi="Verdana"/>
                      <w:b/>
                      <w:color w:val="000000"/>
                      <w:sz w:val="16"/>
                      <w:lang w:val="es-ES"/>
                    </w:rPr>
                    <w:t>Presentación de las Ofertas:</w:t>
                  </w:r>
                </w:p>
              </w:tc>
            </w:tr>
          </w:tbl>
          <w:p w:rsidR="00C42DF6" w:rsidRPr="002F3693" w:rsidRDefault="00C42DF6">
            <w:pPr>
              <w:spacing w:after="0" w:line="240" w:lineRule="auto"/>
              <w:rPr>
                <w:lang w:val="es-ES"/>
              </w:rPr>
            </w:pPr>
          </w:p>
        </w:tc>
        <w:tc>
          <w:tcPr>
            <w:tcW w:w="4677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314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764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46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</w:tr>
      <w:tr w:rsidR="00C42DF6" w:rsidRPr="002F3693">
        <w:trPr>
          <w:trHeight w:val="104"/>
        </w:trPr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555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2409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206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50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4677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314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764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46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</w:tr>
      <w:tr w:rsidR="00141F3A" w:rsidRPr="002F3693" w:rsidTr="00141F3A"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0"/>
              <w:gridCol w:w="34"/>
              <w:gridCol w:w="4917"/>
              <w:gridCol w:w="34"/>
              <w:gridCol w:w="107"/>
              <w:gridCol w:w="141"/>
              <w:gridCol w:w="4951"/>
              <w:gridCol w:w="282"/>
            </w:tblGrid>
            <w:tr w:rsidR="00C42DF6" w:rsidRPr="002F3693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34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34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07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4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34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926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34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07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960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6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34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926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34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07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96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51"/>
                  </w:tblGrid>
                  <w:tr w:rsidR="00C42DF6" w:rsidRPr="002F3693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42DF6" w:rsidRPr="002F3693" w:rsidRDefault="00096096">
                        <w:pPr>
                          <w:spacing w:after="0" w:line="240" w:lineRule="auto"/>
                          <w:jc w:val="center"/>
                          <w:rPr>
                            <w:lang w:val="es-ES"/>
                          </w:rPr>
                        </w:pPr>
                        <w:r w:rsidRPr="002F3693"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  <w:lang w:val="es-ES"/>
                          </w:rPr>
                          <w:t>Plazo y Horario</w:t>
                        </w:r>
                      </w:p>
                    </w:tc>
                  </w:tr>
                </w:tbl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141F3A" w:rsidRPr="002F3693" w:rsidTr="00141F3A">
              <w:trPr>
                <w:trHeight w:val="313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34" w:type="dxa"/>
                  <w:gridSpan w:val="2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51"/>
                  </w:tblGrid>
                  <w:tr w:rsidR="00C42DF6" w:rsidRPr="002F3693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42DF6" w:rsidRPr="002F3693" w:rsidRDefault="00096096">
                        <w:pPr>
                          <w:spacing w:after="0" w:line="240" w:lineRule="auto"/>
                          <w:jc w:val="center"/>
                          <w:rPr>
                            <w:lang w:val="es-ES"/>
                          </w:rPr>
                        </w:pPr>
                        <w:r w:rsidRPr="002F3693"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  <w:lang w:val="es-ES"/>
                          </w:rPr>
                          <w:t>Lugar y Dirección</w:t>
                        </w:r>
                      </w:p>
                    </w:tc>
                  </w:tr>
                </w:tbl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34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07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960" w:type="dxa"/>
                  <w:vMerge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33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34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926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34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07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960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29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34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926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34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07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4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34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926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34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07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960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141F3A" w:rsidRPr="002F3693" w:rsidTr="00141F3A"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34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926" w:type="dxa"/>
                  <w:gridSpan w:val="2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51"/>
                  </w:tblGrid>
                  <w:tr w:rsidR="00C42DF6" w:rsidRPr="002F3693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42DF6" w:rsidRPr="002F3693" w:rsidRDefault="002F3693">
                        <w:pPr>
                          <w:spacing w:after="0" w:line="240" w:lineRule="auto"/>
                          <w:rPr>
                            <w:lang w:val="es-ES"/>
                          </w:rPr>
                        </w:pPr>
                        <w:r w:rsidRPr="002F3693">
                          <w:rPr>
                            <w:rFonts w:ascii="Verdana" w:eastAsia="Verdana" w:hAnsi="Verdana"/>
                            <w:color w:val="000000"/>
                            <w:sz w:val="16"/>
                            <w:lang w:val="es-ES"/>
                          </w:rPr>
                          <w:t>Azopardo 250 Piso 12 Oficina 3</w:t>
                        </w: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  <w:lang w:val="es-ES"/>
                          </w:rPr>
                          <w:t>8</w:t>
                        </w:r>
                        <w:r w:rsidRPr="002F3693">
                          <w:rPr>
                            <w:rFonts w:ascii="Verdana" w:eastAsia="Verdana" w:hAnsi="Verdana"/>
                            <w:color w:val="000000"/>
                            <w:sz w:val="16"/>
                            <w:lang w:val="es-ES"/>
                          </w:rPr>
                          <w:t xml:space="preserve"> - Ciudad Autónoma de Buenos Aires</w:t>
                        </w:r>
                      </w:p>
                    </w:tc>
                  </w:tr>
                </w:tbl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07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960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141F3A" w:rsidRPr="002F3693" w:rsidTr="00141F3A">
              <w:trPr>
                <w:trHeight w:val="31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34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926" w:type="dxa"/>
                  <w:gridSpan w:val="2"/>
                  <w:vMerge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07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96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51"/>
                  </w:tblGrid>
                  <w:tr w:rsidR="00C42DF6" w:rsidRPr="002F3693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563DF" w:rsidRPr="00402879" w:rsidRDefault="00E563DF" w:rsidP="00E563DF">
                        <w:pPr>
                          <w:spacing w:after="0" w:line="240" w:lineRule="auto"/>
                          <w:jc w:val="center"/>
                          <w:rPr>
                            <w:rFonts w:ascii="Verdana" w:eastAsia="Verdana" w:hAnsi="Verdana"/>
                            <w:color w:val="000000"/>
                            <w:sz w:val="16"/>
                            <w:lang w:eastAsia="en-US"/>
                          </w:rPr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  <w:lang w:eastAsia="en-US"/>
                          </w:rPr>
                          <w:t xml:space="preserve">HASTA EL </w:t>
                        </w:r>
                        <w:proofErr w:type="spellStart"/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  <w:lang w:eastAsia="en-US"/>
                          </w:rPr>
                          <w:t>DIA</w:t>
                        </w:r>
                        <w:proofErr w:type="spellEnd"/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  <w:lang w:eastAsia="en-US"/>
                          </w:rPr>
                          <w:t xml:space="preserve"> 12</w:t>
                        </w:r>
                        <w:r w:rsidRPr="00402879">
                          <w:rPr>
                            <w:rFonts w:ascii="Verdana" w:eastAsia="Verdana" w:hAnsi="Verdana"/>
                            <w:color w:val="000000"/>
                            <w:sz w:val="16"/>
                            <w:lang w:eastAsia="en-US"/>
                          </w:rPr>
                          <w:t xml:space="preserve"> DE </w:t>
                        </w: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  <w:lang w:eastAsia="en-US"/>
                          </w:rPr>
                          <w:t>OCTUBRE</w:t>
                        </w:r>
                        <w:r w:rsidRPr="00402879">
                          <w:rPr>
                            <w:rFonts w:ascii="Verdana" w:eastAsia="Verdana" w:hAnsi="Verdana"/>
                            <w:color w:val="000000"/>
                            <w:sz w:val="16"/>
                            <w:lang w:eastAsia="en-US"/>
                          </w:rPr>
                          <w:t xml:space="preserve"> DE 2016</w:t>
                        </w:r>
                      </w:p>
                      <w:p w:rsidR="00C42DF6" w:rsidRPr="002F3693" w:rsidRDefault="00E563DF" w:rsidP="00E563DF">
                        <w:pPr>
                          <w:spacing w:after="0" w:line="240" w:lineRule="auto"/>
                          <w:jc w:val="center"/>
                          <w:rPr>
                            <w:lang w:val="es-ES"/>
                          </w:rPr>
                        </w:pPr>
                        <w:r w:rsidRPr="00402879">
                          <w:rPr>
                            <w:rFonts w:ascii="Verdana" w:eastAsia="Verdana" w:hAnsi="Verdana"/>
                            <w:color w:val="000000"/>
                            <w:sz w:val="16"/>
                            <w:lang w:eastAsia="en-US"/>
                          </w:rPr>
                          <w:t xml:space="preserve">A </w:t>
                        </w: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  <w:lang w:eastAsia="en-US"/>
                          </w:rPr>
                          <w:t>LAS 12</w:t>
                        </w:r>
                        <w:r w:rsidRPr="00402879">
                          <w:rPr>
                            <w:rFonts w:ascii="Verdana" w:eastAsia="Verdana" w:hAnsi="Verdana"/>
                            <w:color w:val="000000"/>
                            <w:sz w:val="16"/>
                            <w:lang w:eastAsia="en-US"/>
                          </w:rPr>
                          <w:t>:00 HS.</w:t>
                        </w:r>
                      </w:p>
                    </w:tc>
                  </w:tr>
                </w:tbl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2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34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926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34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07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960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41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34" w:type="dxa"/>
                  <w:tcBorders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926" w:type="dxa"/>
                  <w:tcBorders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34" w:type="dxa"/>
                  <w:tcBorders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07" w:type="dxa"/>
                  <w:tcBorders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960" w:type="dxa"/>
                  <w:tcBorders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</w:tbl>
          <w:p w:rsidR="00C42DF6" w:rsidRPr="002F3693" w:rsidRDefault="00C42DF6">
            <w:pPr>
              <w:spacing w:after="0" w:line="240" w:lineRule="auto"/>
              <w:rPr>
                <w:lang w:val="es-ES"/>
              </w:rPr>
            </w:pPr>
          </w:p>
        </w:tc>
      </w:tr>
      <w:tr w:rsidR="00C42DF6" w:rsidRPr="002F3693">
        <w:trPr>
          <w:trHeight w:val="104"/>
        </w:trPr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555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2409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206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50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4677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314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764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46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</w:tr>
      <w:tr w:rsidR="00141F3A" w:rsidRPr="002F3693" w:rsidTr="00141F3A">
        <w:trPr>
          <w:trHeight w:val="320"/>
        </w:trPr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1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823"/>
            </w:tblGrid>
            <w:tr w:rsidR="00C42DF6" w:rsidRPr="002F3693">
              <w:trPr>
                <w:trHeight w:val="242"/>
              </w:trPr>
              <w:tc>
                <w:tcPr>
                  <w:tcW w:w="3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096096">
                  <w:pPr>
                    <w:spacing w:after="0" w:line="240" w:lineRule="auto"/>
                    <w:rPr>
                      <w:lang w:val="es-ES"/>
                    </w:rPr>
                  </w:pPr>
                  <w:r w:rsidRPr="002F3693">
                    <w:rPr>
                      <w:rFonts w:ascii="Verdana" w:eastAsia="Verdana" w:hAnsi="Verdana"/>
                      <w:b/>
                      <w:color w:val="000000"/>
                      <w:sz w:val="16"/>
                      <w:lang w:val="es-ES"/>
                    </w:rPr>
                    <w:t>Acto de Apertura:</w:t>
                  </w:r>
                </w:p>
              </w:tc>
            </w:tr>
          </w:tbl>
          <w:p w:rsidR="00C42DF6" w:rsidRPr="002F3693" w:rsidRDefault="00C42DF6">
            <w:pPr>
              <w:spacing w:after="0" w:line="240" w:lineRule="auto"/>
              <w:rPr>
                <w:lang w:val="es-ES"/>
              </w:rPr>
            </w:pPr>
          </w:p>
        </w:tc>
        <w:tc>
          <w:tcPr>
            <w:tcW w:w="4677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314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764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46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</w:tr>
      <w:tr w:rsidR="00C42DF6" w:rsidRPr="002F3693">
        <w:trPr>
          <w:trHeight w:val="104"/>
        </w:trPr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555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2409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206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50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4677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314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764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46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</w:tr>
      <w:tr w:rsidR="00141F3A" w:rsidRPr="002F3693" w:rsidTr="00141F3A"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0"/>
              <w:gridCol w:w="4951"/>
              <w:gridCol w:w="141"/>
              <w:gridCol w:w="141"/>
              <w:gridCol w:w="4951"/>
              <w:gridCol w:w="282"/>
            </w:tblGrid>
            <w:tr w:rsidR="00C42DF6" w:rsidRPr="002F3693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4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960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960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6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960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96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51"/>
                  </w:tblGrid>
                  <w:tr w:rsidR="00C42DF6" w:rsidRPr="002F3693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42DF6" w:rsidRPr="002F3693" w:rsidRDefault="00096096">
                        <w:pPr>
                          <w:spacing w:after="0" w:line="240" w:lineRule="auto"/>
                          <w:jc w:val="center"/>
                          <w:rPr>
                            <w:lang w:val="es-ES"/>
                          </w:rPr>
                        </w:pPr>
                        <w:r w:rsidRPr="002F3693"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  <w:lang w:val="es-ES"/>
                          </w:rPr>
                          <w:t>Plazo y Horario</w:t>
                        </w:r>
                      </w:p>
                    </w:tc>
                  </w:tr>
                </w:tbl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313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96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51"/>
                  </w:tblGrid>
                  <w:tr w:rsidR="00C42DF6" w:rsidRPr="002F3693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42DF6" w:rsidRPr="002F3693" w:rsidRDefault="00096096">
                        <w:pPr>
                          <w:spacing w:after="0" w:line="240" w:lineRule="auto"/>
                          <w:jc w:val="center"/>
                          <w:rPr>
                            <w:lang w:val="es-ES"/>
                          </w:rPr>
                        </w:pPr>
                        <w:r w:rsidRPr="002F3693"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  <w:lang w:val="es-ES"/>
                          </w:rPr>
                          <w:t>Lugar y Dirección</w:t>
                        </w:r>
                      </w:p>
                    </w:tc>
                  </w:tr>
                </w:tbl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960" w:type="dxa"/>
                  <w:vMerge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33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960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960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29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4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960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960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32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960" w:type="dxa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51"/>
                  </w:tblGrid>
                  <w:tr w:rsidR="00C42DF6" w:rsidRPr="002F3693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C42DF6" w:rsidRPr="002F3693" w:rsidRDefault="00096096" w:rsidP="002F3693">
                        <w:pPr>
                          <w:spacing w:after="0" w:line="240" w:lineRule="auto"/>
                          <w:rPr>
                            <w:lang w:val="es-ES"/>
                          </w:rPr>
                        </w:pPr>
                        <w:r w:rsidRPr="002F3693">
                          <w:rPr>
                            <w:rFonts w:ascii="Verdana" w:eastAsia="Verdana" w:hAnsi="Verdana"/>
                            <w:color w:val="000000"/>
                            <w:sz w:val="16"/>
                            <w:lang w:val="es-ES"/>
                          </w:rPr>
                          <w:t xml:space="preserve">Azopardo 250 Piso 12 Oficina </w:t>
                        </w:r>
                        <w:r w:rsidR="002F3693">
                          <w:rPr>
                            <w:rFonts w:ascii="Verdana" w:eastAsia="Verdana" w:hAnsi="Verdana"/>
                            <w:color w:val="000000"/>
                            <w:sz w:val="16"/>
                            <w:lang w:val="es-ES"/>
                          </w:rPr>
                          <w:t xml:space="preserve">29 </w:t>
                        </w:r>
                        <w:r w:rsidR="002F3693" w:rsidRPr="002F3693">
                          <w:rPr>
                            <w:rFonts w:ascii="Verdana" w:eastAsia="Verdana" w:hAnsi="Verdana"/>
                            <w:color w:val="000000"/>
                            <w:sz w:val="16"/>
                            <w:lang w:val="es-ES"/>
                          </w:rPr>
                          <w:t>- Ciudad Autónoma de Buenos Aires</w:t>
                        </w:r>
                      </w:p>
                    </w:tc>
                  </w:tr>
                </w:tbl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960" w:type="dxa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51"/>
                  </w:tblGrid>
                  <w:tr w:rsidR="00C42DF6" w:rsidRPr="002F3693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563DF" w:rsidRPr="00F3566B" w:rsidRDefault="00E563DF" w:rsidP="00E563DF">
                        <w:pPr>
                          <w:spacing w:after="0" w:line="240" w:lineRule="auto"/>
                          <w:jc w:val="center"/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EL </w:t>
                        </w:r>
                        <w:proofErr w:type="spellStart"/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DIA</w:t>
                        </w:r>
                        <w:proofErr w:type="spellEnd"/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 12 </w:t>
                        </w:r>
                        <w:r w:rsidRPr="00F3566B"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DE </w:t>
                        </w: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OCTUBRE</w:t>
                        </w:r>
                        <w:r w:rsidRPr="00F3566B"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 DE 2016</w:t>
                        </w:r>
                      </w:p>
                      <w:p w:rsidR="00C42DF6" w:rsidRPr="002F3693" w:rsidRDefault="00E563DF" w:rsidP="00E563DF">
                        <w:pPr>
                          <w:spacing w:after="0" w:line="240" w:lineRule="auto"/>
                          <w:jc w:val="center"/>
                          <w:rPr>
                            <w:lang w:val="es-ES"/>
                          </w:rPr>
                        </w:pPr>
                        <w:r w:rsidRPr="00F3566B"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A LAS 1</w:t>
                        </w: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3</w:t>
                        </w:r>
                        <w:r w:rsidRPr="00F3566B"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:00 HS</w:t>
                        </w:r>
                        <w:bookmarkStart w:id="0" w:name="_GoBack"/>
                        <w:bookmarkEnd w:id="0"/>
                      </w:p>
                    </w:tc>
                  </w:tr>
                </w:tbl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2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960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960" w:type="dxa"/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41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960" w:type="dxa"/>
                  <w:tcBorders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960" w:type="dxa"/>
                  <w:tcBorders>
                    <w:bottom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C42DF6" w:rsidRPr="002F3693" w:rsidRDefault="00C42DF6">
                  <w:pPr>
                    <w:pStyle w:val="EmptyCellLayoutStyle"/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</w:tbl>
          <w:p w:rsidR="00C42DF6" w:rsidRPr="002F3693" w:rsidRDefault="00C42DF6">
            <w:pPr>
              <w:spacing w:after="0" w:line="240" w:lineRule="auto"/>
              <w:rPr>
                <w:lang w:val="es-ES"/>
              </w:rPr>
            </w:pPr>
          </w:p>
        </w:tc>
      </w:tr>
      <w:tr w:rsidR="00C42DF6" w:rsidRPr="002F3693">
        <w:trPr>
          <w:trHeight w:val="104"/>
        </w:trPr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555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2409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206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50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4677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314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764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46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</w:tr>
      <w:tr w:rsidR="00141F3A" w:rsidRPr="002F3693" w:rsidTr="00141F3A">
        <w:trPr>
          <w:trHeight w:val="320"/>
        </w:trPr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1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823"/>
            </w:tblGrid>
            <w:tr w:rsidR="00C42DF6" w:rsidRPr="002F3693">
              <w:trPr>
                <w:trHeight w:val="242"/>
              </w:trPr>
              <w:tc>
                <w:tcPr>
                  <w:tcW w:w="3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096096">
                  <w:pPr>
                    <w:spacing w:after="0" w:line="240" w:lineRule="auto"/>
                    <w:rPr>
                      <w:lang w:val="es-ES"/>
                    </w:rPr>
                  </w:pPr>
                  <w:r w:rsidRPr="002F3693">
                    <w:rPr>
                      <w:rFonts w:ascii="Verdana" w:eastAsia="Verdana" w:hAnsi="Verdana"/>
                      <w:b/>
                      <w:color w:val="000000"/>
                      <w:sz w:val="16"/>
                      <w:lang w:val="es-ES"/>
                    </w:rPr>
                    <w:t>Especificaciones:</w:t>
                  </w:r>
                </w:p>
              </w:tc>
            </w:tr>
          </w:tbl>
          <w:p w:rsidR="00C42DF6" w:rsidRPr="002F3693" w:rsidRDefault="00C42DF6">
            <w:pPr>
              <w:spacing w:after="0" w:line="240" w:lineRule="auto"/>
              <w:rPr>
                <w:lang w:val="es-ES"/>
              </w:rPr>
            </w:pPr>
          </w:p>
        </w:tc>
        <w:tc>
          <w:tcPr>
            <w:tcW w:w="4677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314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764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46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</w:tr>
      <w:tr w:rsidR="00C42DF6" w:rsidRPr="002F3693">
        <w:trPr>
          <w:trHeight w:val="104"/>
        </w:trPr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555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2409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206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50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4677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314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764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46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</w:tr>
      <w:tr w:rsidR="00141F3A" w:rsidRPr="002F3693" w:rsidTr="00141F3A"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63"/>
              <w:gridCol w:w="845"/>
              <w:gridCol w:w="813"/>
              <w:gridCol w:w="1414"/>
              <w:gridCol w:w="4924"/>
              <w:gridCol w:w="1081"/>
              <w:gridCol w:w="966"/>
            </w:tblGrid>
            <w:tr w:rsidR="00C42DF6" w:rsidRPr="002F3693">
              <w:trPr>
                <w:trHeight w:val="488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096096">
                  <w:pPr>
                    <w:spacing w:after="0" w:line="240" w:lineRule="auto"/>
                    <w:jc w:val="center"/>
                    <w:rPr>
                      <w:lang w:val="es-ES"/>
                    </w:rPr>
                  </w:pPr>
                  <w:r w:rsidRPr="002F3693">
                    <w:rPr>
                      <w:rFonts w:ascii="Arial" w:eastAsia="Arial" w:hAnsi="Arial"/>
                      <w:b/>
                      <w:color w:val="000000"/>
                      <w:sz w:val="16"/>
                      <w:lang w:val="es-ES"/>
                    </w:rPr>
                    <w:t>Rng Nro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096096">
                  <w:pPr>
                    <w:spacing w:after="0" w:line="240" w:lineRule="auto"/>
                    <w:jc w:val="center"/>
                    <w:rPr>
                      <w:lang w:val="es-ES"/>
                    </w:rPr>
                  </w:pPr>
                  <w:r w:rsidRPr="002F3693">
                    <w:rPr>
                      <w:rFonts w:ascii="Arial" w:eastAsia="Arial" w:hAnsi="Arial"/>
                      <w:b/>
                      <w:color w:val="000000"/>
                      <w:sz w:val="16"/>
                      <w:lang w:val="es-ES"/>
                    </w:rPr>
                    <w:t>Cantidad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096096">
                  <w:pPr>
                    <w:spacing w:after="0" w:line="240" w:lineRule="auto"/>
                    <w:jc w:val="center"/>
                    <w:rPr>
                      <w:lang w:val="es-ES"/>
                    </w:rPr>
                  </w:pPr>
                  <w:r w:rsidRPr="002F3693">
                    <w:rPr>
                      <w:rFonts w:ascii="Arial" w:eastAsia="Arial" w:hAnsi="Arial"/>
                      <w:b/>
                      <w:color w:val="000000"/>
                      <w:sz w:val="16"/>
                      <w:lang w:val="es-ES"/>
                    </w:rPr>
                    <w:t>Unidad Medida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096096">
                  <w:pPr>
                    <w:spacing w:after="0" w:line="240" w:lineRule="auto"/>
                    <w:jc w:val="center"/>
                    <w:rPr>
                      <w:lang w:val="es-ES"/>
                    </w:rPr>
                  </w:pPr>
                  <w:r w:rsidRPr="002F3693">
                    <w:rPr>
                      <w:rFonts w:ascii="Arial" w:eastAsia="Arial" w:hAnsi="Arial"/>
                      <w:b/>
                      <w:color w:val="000000"/>
                      <w:sz w:val="16"/>
                      <w:lang w:val="es-ES"/>
                    </w:rPr>
                    <w:t>Sibys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096096">
                  <w:pPr>
                    <w:spacing w:after="0" w:line="240" w:lineRule="auto"/>
                    <w:jc w:val="center"/>
                    <w:rPr>
                      <w:lang w:val="es-ES"/>
                    </w:rPr>
                  </w:pPr>
                  <w:r w:rsidRPr="002F3693">
                    <w:rPr>
                      <w:rFonts w:ascii="Arial" w:eastAsia="Arial" w:hAnsi="Arial"/>
                      <w:b/>
                      <w:color w:val="000000"/>
                      <w:sz w:val="16"/>
                      <w:lang w:val="es-ES"/>
                    </w:rPr>
                    <w:t>Descripción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096096">
                  <w:pPr>
                    <w:spacing w:after="0" w:line="240" w:lineRule="auto"/>
                    <w:jc w:val="center"/>
                    <w:rPr>
                      <w:lang w:val="es-ES"/>
                    </w:rPr>
                  </w:pPr>
                  <w:r w:rsidRPr="002F3693">
                    <w:rPr>
                      <w:rFonts w:ascii="Arial" w:eastAsia="Arial" w:hAnsi="Arial"/>
                      <w:b/>
                      <w:color w:val="000000"/>
                      <w:sz w:val="16"/>
                      <w:lang w:val="es-ES"/>
                    </w:rPr>
                    <w:t>Precio Unitario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096096">
                  <w:pPr>
                    <w:spacing w:after="0" w:line="240" w:lineRule="auto"/>
                    <w:jc w:val="center"/>
                    <w:rPr>
                      <w:lang w:val="es-ES"/>
                    </w:rPr>
                  </w:pPr>
                  <w:r w:rsidRPr="002F3693">
                    <w:rPr>
                      <w:rFonts w:ascii="Arial" w:eastAsia="Arial" w:hAnsi="Arial"/>
                      <w:b/>
                      <w:color w:val="000000"/>
                      <w:sz w:val="16"/>
                      <w:lang w:val="es-ES"/>
                    </w:rPr>
                    <w:t>Importe Total</w:t>
                  </w:r>
                </w:p>
              </w:tc>
            </w:tr>
            <w:tr w:rsidR="00C42DF6" w:rsidRPr="002F3693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096096">
                  <w:pPr>
                    <w:spacing w:after="0" w:line="240" w:lineRule="auto"/>
                    <w:jc w:val="center"/>
                    <w:rPr>
                      <w:lang w:val="es-ES"/>
                    </w:rPr>
                  </w:pPr>
                  <w:r w:rsidRPr="002F3693">
                    <w:rPr>
                      <w:rFonts w:ascii="Arial" w:eastAsia="Arial" w:hAnsi="Arial"/>
                      <w:color w:val="000000"/>
                      <w:sz w:val="16"/>
                      <w:lang w:val="es-ES"/>
                    </w:rPr>
                    <w:t>1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096096">
                  <w:pPr>
                    <w:spacing w:after="0" w:line="240" w:lineRule="auto"/>
                    <w:jc w:val="right"/>
                    <w:rPr>
                      <w:lang w:val="es-ES"/>
                    </w:rPr>
                  </w:pPr>
                  <w:r w:rsidRPr="002F3693">
                    <w:rPr>
                      <w:rFonts w:ascii="Arial" w:eastAsia="Arial" w:hAnsi="Arial"/>
                      <w:color w:val="000000"/>
                      <w:sz w:val="16"/>
                      <w:lang w:val="es-ES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096096">
                  <w:pPr>
                    <w:spacing w:after="0" w:line="240" w:lineRule="auto"/>
                    <w:rPr>
                      <w:lang w:val="es-ES"/>
                    </w:rPr>
                  </w:pPr>
                  <w:r w:rsidRPr="002F3693">
                    <w:rPr>
                      <w:rFonts w:ascii="Arial" w:eastAsia="Arial" w:hAnsi="Arial"/>
                      <w:color w:val="000000"/>
                      <w:sz w:val="16"/>
                      <w:lang w:val="es-ES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096096">
                  <w:pPr>
                    <w:spacing w:after="0" w:line="240" w:lineRule="auto"/>
                    <w:rPr>
                      <w:lang w:val="es-ES"/>
                    </w:rPr>
                  </w:pPr>
                  <w:r w:rsidRPr="002F3693">
                    <w:rPr>
                      <w:rFonts w:ascii="Arial" w:eastAsia="Arial" w:hAnsi="Arial"/>
                      <w:color w:val="000000"/>
                      <w:sz w:val="16"/>
                      <w:lang w:val="es-ES"/>
                    </w:rPr>
                    <w:t>335-02097-0001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2F3693">
                  <w:pPr>
                    <w:spacing w:after="0" w:line="240" w:lineRule="auto"/>
                    <w:rPr>
                      <w:lang w:val="es-ES"/>
                    </w:rPr>
                  </w:pPr>
                  <w:r w:rsidRPr="002F3693">
                    <w:rPr>
                      <w:rFonts w:ascii="Arial" w:eastAsia="Arial" w:hAnsi="Arial"/>
                      <w:color w:val="000000"/>
                      <w:sz w:val="16"/>
                      <w:lang w:val="es-ES"/>
                    </w:rPr>
                    <w:t>FUMIGACIÓN</w:t>
                  </w:r>
                  <w:r w:rsidR="00096096" w:rsidRPr="002F3693">
                    <w:rPr>
                      <w:rFonts w:ascii="Arial" w:eastAsia="Arial" w:hAnsi="Arial"/>
                      <w:color w:val="000000"/>
                      <w:sz w:val="16"/>
                      <w:lang w:val="es-ES"/>
                    </w:rPr>
                    <w:t xml:space="preserve">; </w:t>
                  </w:r>
                  <w:r w:rsidRPr="002F3693">
                    <w:rPr>
                      <w:rFonts w:ascii="Arial" w:eastAsia="Arial" w:hAnsi="Arial"/>
                      <w:color w:val="000000"/>
                      <w:sz w:val="16"/>
                      <w:lang w:val="es-ES"/>
                    </w:rPr>
                    <w:t>DESCRIPCIÓN</w:t>
                  </w:r>
                  <w:r w:rsidR="00096096" w:rsidRPr="002F3693">
                    <w:rPr>
                      <w:rFonts w:ascii="Arial" w:eastAsia="Arial" w:hAnsi="Arial"/>
                      <w:color w:val="000000"/>
                      <w:sz w:val="16"/>
                      <w:lang w:val="es-ES"/>
                    </w:rPr>
                    <w:t xml:space="preserve"> </w:t>
                  </w:r>
                  <w:r w:rsidRPr="002F3693">
                    <w:rPr>
                      <w:rFonts w:ascii="Arial" w:eastAsia="Arial" w:hAnsi="Arial"/>
                      <w:color w:val="000000"/>
                      <w:sz w:val="16"/>
                      <w:lang w:val="es-ES"/>
                    </w:rPr>
                    <w:t>FUMIGACIÓN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096096">
                  <w:pPr>
                    <w:spacing w:after="0" w:line="240" w:lineRule="auto"/>
                    <w:rPr>
                      <w:lang w:val="es-ES"/>
                    </w:rPr>
                  </w:pPr>
                  <w:r w:rsidRPr="002F3693">
                    <w:rPr>
                      <w:rFonts w:ascii="Arial" w:eastAsia="Arial" w:hAnsi="Arial"/>
                      <w:b/>
                      <w:color w:val="000000"/>
                      <w:sz w:val="16"/>
                      <w:lang w:val="es-ES"/>
                    </w:rPr>
                    <w:t xml:space="preserve">Observaciones al </w:t>
                  </w:r>
                  <w:r w:rsidR="002F3693" w:rsidRPr="002F3693">
                    <w:rPr>
                      <w:rFonts w:ascii="Arial" w:eastAsia="Arial" w:hAnsi="Arial"/>
                      <w:b/>
                      <w:color w:val="000000"/>
                      <w:sz w:val="16"/>
                      <w:lang w:val="es-ES"/>
                    </w:rPr>
                    <w:t>Ítem</w:t>
                  </w:r>
                  <w:r w:rsidRPr="002F3693">
                    <w:rPr>
                      <w:rFonts w:ascii="Arial" w:eastAsia="Arial" w:hAnsi="Arial"/>
                      <w:b/>
                      <w:color w:val="000000"/>
                      <w:sz w:val="16"/>
                      <w:lang w:val="es-ES"/>
                    </w:rPr>
                    <w:t>: SERVICIO DE FUMIGACIÓN DEL GALPÓN "ECO" (SEGÚN ESPECIFICACIÓN TÉCNICA N° 7/16) (S/EXENCIÓN IMPOSITIVA)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096096">
                  <w:pPr>
                    <w:spacing w:after="0" w:line="240" w:lineRule="auto"/>
                    <w:jc w:val="center"/>
                    <w:rPr>
                      <w:lang w:val="es-ES"/>
                    </w:rPr>
                  </w:pPr>
                  <w:r w:rsidRPr="002F3693">
                    <w:rPr>
                      <w:rFonts w:ascii="Arial" w:eastAsia="Arial" w:hAnsi="Arial"/>
                      <w:color w:val="000000"/>
                      <w:sz w:val="16"/>
                      <w:lang w:val="es-ES"/>
                    </w:rPr>
                    <w:t>2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096096">
                  <w:pPr>
                    <w:spacing w:after="0" w:line="240" w:lineRule="auto"/>
                    <w:jc w:val="right"/>
                    <w:rPr>
                      <w:lang w:val="es-ES"/>
                    </w:rPr>
                  </w:pPr>
                  <w:r w:rsidRPr="002F3693">
                    <w:rPr>
                      <w:rFonts w:ascii="Arial" w:eastAsia="Arial" w:hAnsi="Arial"/>
                      <w:color w:val="000000"/>
                      <w:sz w:val="16"/>
                      <w:lang w:val="es-ES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096096">
                  <w:pPr>
                    <w:spacing w:after="0" w:line="240" w:lineRule="auto"/>
                    <w:rPr>
                      <w:lang w:val="es-ES"/>
                    </w:rPr>
                  </w:pPr>
                  <w:r w:rsidRPr="002F3693">
                    <w:rPr>
                      <w:rFonts w:ascii="Arial" w:eastAsia="Arial" w:hAnsi="Arial"/>
                      <w:color w:val="000000"/>
                      <w:sz w:val="16"/>
                      <w:lang w:val="es-ES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096096">
                  <w:pPr>
                    <w:spacing w:after="0" w:line="240" w:lineRule="auto"/>
                    <w:rPr>
                      <w:lang w:val="es-ES"/>
                    </w:rPr>
                  </w:pPr>
                  <w:r w:rsidRPr="002F3693">
                    <w:rPr>
                      <w:rFonts w:ascii="Arial" w:eastAsia="Arial" w:hAnsi="Arial"/>
                      <w:color w:val="000000"/>
                      <w:sz w:val="16"/>
                      <w:lang w:val="es-ES"/>
                    </w:rPr>
                    <w:t>335-02097-0001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2F3693">
                  <w:pPr>
                    <w:spacing w:after="0" w:line="240" w:lineRule="auto"/>
                    <w:rPr>
                      <w:lang w:val="es-ES"/>
                    </w:rPr>
                  </w:pPr>
                  <w:r w:rsidRPr="002F3693">
                    <w:rPr>
                      <w:rFonts w:ascii="Arial" w:eastAsia="Arial" w:hAnsi="Arial"/>
                      <w:color w:val="000000"/>
                      <w:sz w:val="16"/>
                      <w:lang w:val="es-ES"/>
                    </w:rPr>
                    <w:t>FUMIGACIÓN</w:t>
                  </w:r>
                  <w:r w:rsidR="00096096" w:rsidRPr="002F3693">
                    <w:rPr>
                      <w:rFonts w:ascii="Arial" w:eastAsia="Arial" w:hAnsi="Arial"/>
                      <w:color w:val="000000"/>
                      <w:sz w:val="16"/>
                      <w:lang w:val="es-ES"/>
                    </w:rPr>
                    <w:t xml:space="preserve">; </w:t>
                  </w:r>
                  <w:r w:rsidRPr="002F3693">
                    <w:rPr>
                      <w:rFonts w:ascii="Arial" w:eastAsia="Arial" w:hAnsi="Arial"/>
                      <w:color w:val="000000"/>
                      <w:sz w:val="16"/>
                      <w:lang w:val="es-ES"/>
                    </w:rPr>
                    <w:t>DESCRIPCIÓN</w:t>
                  </w:r>
                  <w:r w:rsidR="00096096" w:rsidRPr="002F3693">
                    <w:rPr>
                      <w:rFonts w:ascii="Arial" w:eastAsia="Arial" w:hAnsi="Arial"/>
                      <w:color w:val="000000"/>
                      <w:sz w:val="16"/>
                      <w:lang w:val="es-ES"/>
                    </w:rPr>
                    <w:t xml:space="preserve"> </w:t>
                  </w:r>
                  <w:r w:rsidRPr="002F3693">
                    <w:rPr>
                      <w:rFonts w:ascii="Arial" w:eastAsia="Arial" w:hAnsi="Arial"/>
                      <w:color w:val="000000"/>
                      <w:sz w:val="16"/>
                      <w:lang w:val="es-ES"/>
                    </w:rPr>
                    <w:t>FUMIGACIÓN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096096">
                  <w:pPr>
                    <w:spacing w:after="0" w:line="240" w:lineRule="auto"/>
                    <w:rPr>
                      <w:lang w:val="es-ES"/>
                    </w:rPr>
                  </w:pPr>
                  <w:r w:rsidRPr="002F3693">
                    <w:rPr>
                      <w:rFonts w:ascii="Arial" w:eastAsia="Arial" w:hAnsi="Arial"/>
                      <w:b/>
                      <w:color w:val="000000"/>
                      <w:sz w:val="16"/>
                      <w:lang w:val="es-ES"/>
                    </w:rPr>
                    <w:t xml:space="preserve">Observaciones al </w:t>
                  </w:r>
                  <w:r w:rsidR="002F3693" w:rsidRPr="002F3693">
                    <w:rPr>
                      <w:rFonts w:ascii="Arial" w:eastAsia="Arial" w:hAnsi="Arial"/>
                      <w:b/>
                      <w:color w:val="000000"/>
                      <w:sz w:val="16"/>
                      <w:lang w:val="es-ES"/>
                    </w:rPr>
                    <w:t>Ítem</w:t>
                  </w:r>
                  <w:r w:rsidRPr="002F3693">
                    <w:rPr>
                      <w:rFonts w:ascii="Arial" w:eastAsia="Arial" w:hAnsi="Arial"/>
                      <w:b/>
                      <w:color w:val="000000"/>
                      <w:sz w:val="16"/>
                      <w:lang w:val="es-ES"/>
                    </w:rPr>
                    <w:t>: SERVICIO DE FUMIGACIÓN DEL GALPÓN "SUR" (SEGÚN ESPECIFICACIÓN TÉCNICA N° 7/16) (S/EXENCIÓN IMPOSITIVA)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096096">
                  <w:pPr>
                    <w:spacing w:after="0" w:line="240" w:lineRule="auto"/>
                    <w:jc w:val="center"/>
                    <w:rPr>
                      <w:lang w:val="es-ES"/>
                    </w:rPr>
                  </w:pPr>
                  <w:r w:rsidRPr="002F3693">
                    <w:rPr>
                      <w:rFonts w:ascii="Arial" w:eastAsia="Arial" w:hAnsi="Arial"/>
                      <w:color w:val="000000"/>
                      <w:sz w:val="16"/>
                      <w:lang w:val="es-ES"/>
                    </w:rPr>
                    <w:t>3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096096">
                  <w:pPr>
                    <w:spacing w:after="0" w:line="240" w:lineRule="auto"/>
                    <w:jc w:val="right"/>
                    <w:rPr>
                      <w:lang w:val="es-ES"/>
                    </w:rPr>
                  </w:pPr>
                  <w:r w:rsidRPr="002F3693">
                    <w:rPr>
                      <w:rFonts w:ascii="Arial" w:eastAsia="Arial" w:hAnsi="Arial"/>
                      <w:color w:val="000000"/>
                      <w:sz w:val="16"/>
                      <w:lang w:val="es-ES"/>
                    </w:rPr>
                    <w:t>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096096">
                  <w:pPr>
                    <w:spacing w:after="0" w:line="240" w:lineRule="auto"/>
                    <w:rPr>
                      <w:lang w:val="es-ES"/>
                    </w:rPr>
                  </w:pPr>
                  <w:r w:rsidRPr="002F3693">
                    <w:rPr>
                      <w:rFonts w:ascii="Arial" w:eastAsia="Arial" w:hAnsi="Arial"/>
                      <w:color w:val="000000"/>
                      <w:sz w:val="16"/>
                      <w:lang w:val="es-ES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096096">
                  <w:pPr>
                    <w:spacing w:after="0" w:line="240" w:lineRule="auto"/>
                    <w:rPr>
                      <w:lang w:val="es-ES"/>
                    </w:rPr>
                  </w:pPr>
                  <w:r w:rsidRPr="002F3693">
                    <w:rPr>
                      <w:rFonts w:ascii="Arial" w:eastAsia="Arial" w:hAnsi="Arial"/>
                      <w:color w:val="000000"/>
                      <w:sz w:val="16"/>
                      <w:lang w:val="es-ES"/>
                    </w:rPr>
                    <w:t>335-02097-0001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2F3693">
                  <w:pPr>
                    <w:spacing w:after="0" w:line="240" w:lineRule="auto"/>
                    <w:rPr>
                      <w:lang w:val="es-ES"/>
                    </w:rPr>
                  </w:pPr>
                  <w:r w:rsidRPr="002F3693">
                    <w:rPr>
                      <w:rFonts w:ascii="Arial" w:eastAsia="Arial" w:hAnsi="Arial"/>
                      <w:color w:val="000000"/>
                      <w:sz w:val="16"/>
                      <w:lang w:val="es-ES"/>
                    </w:rPr>
                    <w:t>FUMIGACIÓN</w:t>
                  </w:r>
                  <w:r w:rsidR="00096096" w:rsidRPr="002F3693">
                    <w:rPr>
                      <w:rFonts w:ascii="Arial" w:eastAsia="Arial" w:hAnsi="Arial"/>
                      <w:color w:val="000000"/>
                      <w:sz w:val="16"/>
                      <w:lang w:val="es-ES"/>
                    </w:rPr>
                    <w:t xml:space="preserve">; </w:t>
                  </w:r>
                  <w:r w:rsidRPr="002F3693">
                    <w:rPr>
                      <w:rFonts w:ascii="Arial" w:eastAsia="Arial" w:hAnsi="Arial"/>
                      <w:color w:val="000000"/>
                      <w:sz w:val="16"/>
                      <w:lang w:val="es-ES"/>
                    </w:rPr>
                    <w:t>DESCRIPCIÓN</w:t>
                  </w:r>
                  <w:r w:rsidR="00096096" w:rsidRPr="002F3693">
                    <w:rPr>
                      <w:rFonts w:ascii="Arial" w:eastAsia="Arial" w:hAnsi="Arial"/>
                      <w:color w:val="000000"/>
                      <w:sz w:val="16"/>
                      <w:lang w:val="es-ES"/>
                    </w:rPr>
                    <w:t xml:space="preserve"> </w:t>
                  </w:r>
                  <w:r w:rsidRPr="002F3693">
                    <w:rPr>
                      <w:rFonts w:ascii="Arial" w:eastAsia="Arial" w:hAnsi="Arial"/>
                      <w:color w:val="000000"/>
                      <w:sz w:val="16"/>
                      <w:lang w:val="es-ES"/>
                    </w:rPr>
                    <w:t>FUMIGACIÓN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096096">
                  <w:pPr>
                    <w:spacing w:after="0" w:line="240" w:lineRule="auto"/>
                    <w:rPr>
                      <w:lang w:val="es-ES"/>
                    </w:rPr>
                  </w:pPr>
                  <w:r w:rsidRPr="002F3693">
                    <w:rPr>
                      <w:rFonts w:ascii="Arial" w:eastAsia="Arial" w:hAnsi="Arial"/>
                      <w:b/>
                      <w:color w:val="000000"/>
                      <w:sz w:val="16"/>
                      <w:lang w:val="es-ES"/>
                    </w:rPr>
                    <w:t xml:space="preserve">Observaciones al </w:t>
                  </w:r>
                  <w:r w:rsidR="002F3693" w:rsidRPr="002F3693">
                    <w:rPr>
                      <w:rFonts w:ascii="Arial" w:eastAsia="Arial" w:hAnsi="Arial"/>
                      <w:b/>
                      <w:color w:val="000000"/>
                      <w:sz w:val="16"/>
                      <w:lang w:val="es-ES"/>
                    </w:rPr>
                    <w:t>Ítem</w:t>
                  </w:r>
                  <w:r w:rsidRPr="002F3693">
                    <w:rPr>
                      <w:rFonts w:ascii="Arial" w:eastAsia="Arial" w:hAnsi="Arial"/>
                      <w:b/>
                      <w:color w:val="000000"/>
                      <w:sz w:val="16"/>
                      <w:lang w:val="es-ES"/>
                    </w:rPr>
                    <w:t>: SERVICIO DE FUMIGACIÓN DEL GALPÓN "CTN" (SEGÚN ESPECIFICACIÓN TÉCNICA N° 7/16) (S/EXENCIÓN IMPOSITIVA)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096096">
                  <w:pPr>
                    <w:spacing w:after="0" w:line="240" w:lineRule="auto"/>
                    <w:rPr>
                      <w:lang w:val="es-ES"/>
                    </w:rPr>
                  </w:pPr>
                  <w:r w:rsidRPr="002F3693">
                    <w:rPr>
                      <w:rFonts w:ascii="Arial" w:eastAsia="Arial" w:hAnsi="Arial"/>
                      <w:b/>
                      <w:color w:val="000000"/>
                      <w:sz w:val="16"/>
                      <w:lang w:val="es-ES"/>
                    </w:rPr>
                    <w:t>Total: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141F3A" w:rsidRPr="002F3693" w:rsidTr="00141F3A">
              <w:trPr>
                <w:trHeight w:val="205"/>
              </w:trPr>
              <w:tc>
                <w:tcPr>
                  <w:tcW w:w="564" w:type="dxa"/>
                  <w:gridSpan w:val="7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096096">
                  <w:pPr>
                    <w:spacing w:after="0" w:line="240" w:lineRule="auto"/>
                    <w:jc w:val="center"/>
                    <w:rPr>
                      <w:lang w:val="es-ES"/>
                    </w:rPr>
                  </w:pPr>
                  <w:r w:rsidRPr="002F3693">
                    <w:rPr>
                      <w:rFonts w:ascii="Arial" w:eastAsia="Arial" w:hAnsi="Arial"/>
                      <w:i/>
                      <w:color w:val="000000"/>
                      <w:sz w:val="16"/>
                      <w:lang w:val="es-ES"/>
                    </w:rPr>
                    <w:t>Ante diferencias entre el texto del Ítem y las Observaciones al ítem deberá considerarse indefectiblemente las Observaciones al Ítem</w:t>
                  </w:r>
                </w:p>
              </w:tc>
            </w:tr>
          </w:tbl>
          <w:p w:rsidR="00C42DF6" w:rsidRPr="002F3693" w:rsidRDefault="00C42DF6">
            <w:pPr>
              <w:spacing w:after="0" w:line="240" w:lineRule="auto"/>
              <w:rPr>
                <w:lang w:val="es-ES"/>
              </w:rPr>
            </w:pPr>
          </w:p>
        </w:tc>
      </w:tr>
      <w:tr w:rsidR="00C42DF6" w:rsidRPr="002F3693">
        <w:trPr>
          <w:trHeight w:val="115"/>
        </w:trPr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555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2409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206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50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4677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314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764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46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</w:tr>
      <w:tr w:rsidR="00141F3A" w:rsidRPr="002F3693" w:rsidTr="00141F3A">
        <w:tc>
          <w:tcPr>
            <w:tcW w:w="141" w:type="dxa"/>
          </w:tcPr>
          <w:p w:rsidR="00C42DF6" w:rsidRPr="002F3693" w:rsidRDefault="00C42DF6">
            <w:pPr>
              <w:pStyle w:val="EmptyCellLayoutStyle"/>
              <w:spacing w:after="0" w:line="240" w:lineRule="auto"/>
              <w:rPr>
                <w:lang w:val="es-ES"/>
              </w:rPr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769"/>
              <w:gridCol w:w="5837"/>
            </w:tblGrid>
            <w:tr w:rsidR="00C42DF6" w:rsidRPr="002F3693">
              <w:trPr>
                <w:trHeight w:val="540"/>
              </w:trPr>
              <w:tc>
                <w:tcPr>
                  <w:tcW w:w="477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096096">
                  <w:pPr>
                    <w:spacing w:after="0" w:line="240" w:lineRule="auto"/>
                    <w:rPr>
                      <w:lang w:val="es-ES"/>
                    </w:rPr>
                  </w:pPr>
                  <w:r w:rsidRPr="002F3693">
                    <w:rPr>
                      <w:rFonts w:ascii="Arial" w:eastAsia="Arial" w:hAnsi="Arial"/>
                      <w:b/>
                      <w:color w:val="000000"/>
                      <w:sz w:val="16"/>
                      <w:lang w:val="es-ES"/>
                    </w:rPr>
                    <w:t>Importe Total De La Oferta (En Letras):</w:t>
                  </w:r>
                </w:p>
              </w:tc>
              <w:tc>
                <w:tcPr>
                  <w:tcW w:w="5850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  <w:tr w:rsidR="00C42DF6" w:rsidRPr="002F3693">
              <w:trPr>
                <w:trHeight w:val="223"/>
              </w:trPr>
              <w:tc>
                <w:tcPr>
                  <w:tcW w:w="477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096096">
                  <w:pPr>
                    <w:spacing w:after="0" w:line="240" w:lineRule="auto"/>
                    <w:rPr>
                      <w:lang w:val="es-ES"/>
                    </w:rPr>
                  </w:pPr>
                  <w:r w:rsidRPr="002F3693">
                    <w:rPr>
                      <w:rFonts w:ascii="Arial" w:eastAsia="Arial" w:hAnsi="Arial"/>
                      <w:b/>
                      <w:color w:val="000000"/>
                      <w:sz w:val="16"/>
                      <w:lang w:val="es-ES"/>
                    </w:rPr>
                    <w:t>C.U.I.T:</w:t>
                  </w:r>
                </w:p>
              </w:tc>
              <w:tc>
                <w:tcPr>
                  <w:tcW w:w="585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096096">
                  <w:pPr>
                    <w:spacing w:after="0" w:line="240" w:lineRule="auto"/>
                    <w:rPr>
                      <w:lang w:val="es-ES"/>
                    </w:rPr>
                  </w:pPr>
                  <w:r w:rsidRPr="002F3693">
                    <w:rPr>
                      <w:rFonts w:ascii="Arial" w:eastAsia="Arial" w:hAnsi="Arial"/>
                      <w:b/>
                      <w:color w:val="000000"/>
                      <w:sz w:val="16"/>
                      <w:lang w:val="es-ES"/>
                    </w:rPr>
                    <w:t>Plazo de Entrega:</w:t>
                  </w:r>
                </w:p>
              </w:tc>
            </w:tr>
            <w:tr w:rsidR="00C42DF6" w:rsidRPr="002F3693">
              <w:trPr>
                <w:trHeight w:val="223"/>
              </w:trPr>
              <w:tc>
                <w:tcPr>
                  <w:tcW w:w="477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096096">
                  <w:pPr>
                    <w:spacing w:after="0" w:line="240" w:lineRule="auto"/>
                    <w:rPr>
                      <w:lang w:val="es-ES"/>
                    </w:rPr>
                  </w:pPr>
                  <w:r w:rsidRPr="002F3693">
                    <w:rPr>
                      <w:rFonts w:ascii="Arial" w:eastAsia="Arial" w:hAnsi="Arial"/>
                      <w:b/>
                      <w:color w:val="000000"/>
                      <w:sz w:val="16"/>
                      <w:lang w:val="es-ES"/>
                    </w:rPr>
                    <w:t>Garantía:</w:t>
                  </w:r>
                </w:p>
              </w:tc>
              <w:tc>
                <w:tcPr>
                  <w:tcW w:w="585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096096">
                  <w:pPr>
                    <w:spacing w:after="0" w:line="240" w:lineRule="auto"/>
                    <w:rPr>
                      <w:lang w:val="es-ES"/>
                    </w:rPr>
                  </w:pPr>
                  <w:r w:rsidRPr="002F3693">
                    <w:rPr>
                      <w:rFonts w:ascii="Arial" w:eastAsia="Arial" w:hAnsi="Arial"/>
                      <w:b/>
                      <w:color w:val="000000"/>
                      <w:sz w:val="16"/>
                      <w:lang w:val="es-ES"/>
                    </w:rPr>
                    <w:t>Forma de Pago:</w:t>
                  </w:r>
                </w:p>
              </w:tc>
            </w:tr>
            <w:tr w:rsidR="00C42DF6" w:rsidRPr="002F3693">
              <w:trPr>
                <w:trHeight w:val="223"/>
              </w:trPr>
              <w:tc>
                <w:tcPr>
                  <w:tcW w:w="477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096096">
                  <w:pPr>
                    <w:spacing w:after="0" w:line="240" w:lineRule="auto"/>
                    <w:rPr>
                      <w:lang w:val="es-ES"/>
                    </w:rPr>
                  </w:pPr>
                  <w:r w:rsidRPr="002F3693">
                    <w:rPr>
                      <w:rFonts w:ascii="Arial" w:eastAsia="Arial" w:hAnsi="Arial"/>
                      <w:b/>
                      <w:color w:val="000000"/>
                      <w:sz w:val="16"/>
                      <w:lang w:val="es-ES"/>
                    </w:rPr>
                    <w:t>Descuentos:</w:t>
                  </w:r>
                </w:p>
              </w:tc>
              <w:tc>
                <w:tcPr>
                  <w:tcW w:w="585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096096">
                  <w:pPr>
                    <w:spacing w:after="0" w:line="240" w:lineRule="auto"/>
                    <w:rPr>
                      <w:lang w:val="es-ES"/>
                    </w:rPr>
                  </w:pPr>
                  <w:r w:rsidRPr="002F3693">
                    <w:rPr>
                      <w:rFonts w:ascii="Arial" w:eastAsia="Arial" w:hAnsi="Arial"/>
                      <w:b/>
                      <w:color w:val="000000"/>
                      <w:sz w:val="16"/>
                      <w:lang w:val="es-ES"/>
                    </w:rPr>
                    <w:t>Plazo de Mantenimiento de Oferta:</w:t>
                  </w:r>
                </w:p>
              </w:tc>
            </w:tr>
            <w:tr w:rsidR="00C42DF6" w:rsidRPr="002F3693">
              <w:trPr>
                <w:trHeight w:val="223"/>
              </w:trPr>
              <w:tc>
                <w:tcPr>
                  <w:tcW w:w="477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096096">
                  <w:pPr>
                    <w:spacing w:after="0" w:line="240" w:lineRule="auto"/>
                    <w:rPr>
                      <w:lang w:val="es-ES"/>
                    </w:rPr>
                  </w:pPr>
                  <w:r w:rsidRPr="002F3693">
                    <w:rPr>
                      <w:rFonts w:ascii="Arial" w:eastAsia="Arial" w:hAnsi="Arial"/>
                      <w:b/>
                      <w:color w:val="000000"/>
                      <w:sz w:val="16"/>
                      <w:lang w:val="es-ES"/>
                    </w:rPr>
                    <w:t>Aclaraciones:</w:t>
                  </w:r>
                </w:p>
              </w:tc>
              <w:tc>
                <w:tcPr>
                  <w:tcW w:w="585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096096">
                  <w:pPr>
                    <w:spacing w:after="0" w:line="240" w:lineRule="auto"/>
                    <w:rPr>
                      <w:lang w:val="es-ES"/>
                    </w:rPr>
                  </w:pPr>
                  <w:r w:rsidRPr="002F3693">
                    <w:rPr>
                      <w:rFonts w:ascii="Arial" w:eastAsia="Arial" w:hAnsi="Arial"/>
                      <w:b/>
                      <w:color w:val="000000"/>
                      <w:sz w:val="16"/>
                      <w:lang w:val="es-ES"/>
                    </w:rPr>
                    <w:t>Nro de Inscripción en Sec.Hac.:</w:t>
                  </w:r>
                </w:p>
              </w:tc>
            </w:tr>
            <w:tr w:rsidR="00C42DF6" w:rsidRPr="002F3693">
              <w:trPr>
                <w:trHeight w:val="630"/>
              </w:trPr>
              <w:tc>
                <w:tcPr>
                  <w:tcW w:w="4779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C42DF6" w:rsidRPr="002F3693" w:rsidRDefault="00096096">
                  <w:pPr>
                    <w:spacing w:after="0" w:line="240" w:lineRule="auto"/>
                    <w:jc w:val="center"/>
                    <w:rPr>
                      <w:lang w:val="es-ES"/>
                    </w:rPr>
                  </w:pPr>
                  <w:r w:rsidRPr="002F3693">
                    <w:rPr>
                      <w:rFonts w:ascii="Arial" w:eastAsia="Arial" w:hAnsi="Arial"/>
                      <w:b/>
                      <w:color w:val="000000"/>
                      <w:sz w:val="16"/>
                      <w:lang w:val="es-ES"/>
                    </w:rPr>
                    <w:t xml:space="preserve"> 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096096">
                  <w:pPr>
                    <w:spacing w:after="0" w:line="240" w:lineRule="auto"/>
                    <w:rPr>
                      <w:lang w:val="es-ES"/>
                    </w:rPr>
                  </w:pPr>
                  <w:r w:rsidRPr="002F3693">
                    <w:rPr>
                      <w:rFonts w:ascii="Arial" w:eastAsia="Arial" w:hAnsi="Arial"/>
                      <w:b/>
                      <w:color w:val="000000"/>
                      <w:sz w:val="16"/>
                      <w:lang w:val="es-ES"/>
                    </w:rPr>
                    <w:t>Firma del Oferente:</w:t>
                  </w:r>
                </w:p>
              </w:tc>
            </w:tr>
            <w:tr w:rsidR="00C42DF6" w:rsidRPr="002F3693">
              <w:trPr>
                <w:trHeight w:val="262"/>
              </w:trPr>
              <w:tc>
                <w:tcPr>
                  <w:tcW w:w="4779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  <w:tc>
                <w:tcPr>
                  <w:tcW w:w="5850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42DF6" w:rsidRPr="002F3693" w:rsidRDefault="00C42DF6">
                  <w:pPr>
                    <w:spacing w:after="0" w:line="240" w:lineRule="auto"/>
                    <w:rPr>
                      <w:lang w:val="es-ES"/>
                    </w:rPr>
                  </w:pPr>
                </w:p>
              </w:tc>
            </w:tr>
          </w:tbl>
          <w:p w:rsidR="00C42DF6" w:rsidRPr="002F3693" w:rsidRDefault="00C42DF6">
            <w:pPr>
              <w:spacing w:after="0" w:line="240" w:lineRule="auto"/>
              <w:rPr>
                <w:lang w:val="es-ES"/>
              </w:rPr>
            </w:pPr>
          </w:p>
        </w:tc>
      </w:tr>
    </w:tbl>
    <w:p w:rsidR="00C42DF6" w:rsidRPr="002F3693" w:rsidRDefault="00C42DF6">
      <w:pPr>
        <w:spacing w:after="0" w:line="240" w:lineRule="auto"/>
        <w:rPr>
          <w:lang w:val="es-ES"/>
        </w:rPr>
      </w:pPr>
    </w:p>
    <w:sectPr w:rsidR="00C42DF6" w:rsidRPr="002F3693" w:rsidSect="00096096">
      <w:footerReference w:type="default" r:id="rId9"/>
      <w:pgSz w:w="11905" w:h="16837"/>
      <w:pgMar w:top="1135" w:right="283" w:bottom="1134" w:left="709" w:header="0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B40" w:rsidRDefault="00096096">
      <w:pPr>
        <w:spacing w:after="0" w:line="240" w:lineRule="auto"/>
      </w:pPr>
      <w:r>
        <w:separator/>
      </w:r>
    </w:p>
  </w:endnote>
  <w:endnote w:type="continuationSeparator" w:id="0">
    <w:p w:rsidR="00F84B40" w:rsidRDefault="00096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873"/>
      <w:gridCol w:w="1383"/>
      <w:gridCol w:w="4873"/>
    </w:tblGrid>
    <w:tr w:rsidR="00096096" w:rsidTr="00096096">
      <w:trPr>
        <w:trHeight w:val="151"/>
      </w:trPr>
      <w:tc>
        <w:tcPr>
          <w:tcW w:w="2250" w:type="pct"/>
        </w:tcPr>
        <w:p w:rsidR="00096096" w:rsidRDefault="00096096">
          <w:pPr>
            <w:pStyle w:val="Encabezado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096096" w:rsidRDefault="00096096">
          <w:pPr>
            <w:pStyle w:val="Sinespaciado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  <w:lang w:val="es-ES"/>
            </w:rPr>
            <w:t xml:space="preserve">Página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="00E563DF" w:rsidRPr="00E563DF">
            <w:rPr>
              <w:rFonts w:asciiTheme="majorHAnsi" w:eastAsiaTheme="majorEastAsia" w:hAnsiTheme="majorHAnsi" w:cstheme="majorBidi"/>
              <w:b/>
              <w:bCs/>
              <w:noProof/>
              <w:lang w:val="es-ES"/>
            </w:rPr>
            <w:t>1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  <w:r>
            <w:rPr>
              <w:rFonts w:asciiTheme="majorHAnsi" w:eastAsiaTheme="majorEastAsia" w:hAnsiTheme="majorHAnsi" w:cstheme="majorBidi"/>
              <w:b/>
              <w:bCs/>
            </w:rPr>
            <w:t xml:space="preserve"> - 2</w:t>
          </w:r>
        </w:p>
      </w:tc>
      <w:tc>
        <w:tcPr>
          <w:tcW w:w="2250" w:type="pct"/>
        </w:tcPr>
        <w:p w:rsidR="00096096" w:rsidRDefault="00096096">
          <w:pPr>
            <w:pStyle w:val="Encabezado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096096" w:rsidTr="00096096">
      <w:trPr>
        <w:trHeight w:val="150"/>
      </w:trPr>
      <w:tc>
        <w:tcPr>
          <w:tcW w:w="2250" w:type="pct"/>
        </w:tcPr>
        <w:p w:rsidR="00096096" w:rsidRDefault="00096096">
          <w:pPr>
            <w:pStyle w:val="Encabezado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096096" w:rsidRDefault="00096096">
          <w:pPr>
            <w:pStyle w:val="Encabezado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</w:tcPr>
        <w:p w:rsidR="00096096" w:rsidRDefault="00096096">
          <w:pPr>
            <w:pStyle w:val="Encabezado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B40" w:rsidRDefault="00096096">
      <w:pPr>
        <w:spacing w:after="0" w:line="240" w:lineRule="auto"/>
      </w:pPr>
      <w:r>
        <w:separator/>
      </w:r>
    </w:p>
  </w:footnote>
  <w:footnote w:type="continuationSeparator" w:id="0">
    <w:p w:rsidR="00F84B40" w:rsidRDefault="000960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DF6"/>
    <w:rsid w:val="00050E55"/>
    <w:rsid w:val="00096096"/>
    <w:rsid w:val="00141F3A"/>
    <w:rsid w:val="002F3693"/>
    <w:rsid w:val="00C42DF6"/>
    <w:rsid w:val="00E563DF"/>
    <w:rsid w:val="00F27745"/>
    <w:rsid w:val="00F8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41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1F3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F369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F3693"/>
  </w:style>
  <w:style w:type="paragraph" w:styleId="Piedepgina">
    <w:name w:val="footer"/>
    <w:basedOn w:val="Normal"/>
    <w:link w:val="PiedepginaCar"/>
    <w:uiPriority w:val="99"/>
    <w:unhideWhenUsed/>
    <w:rsid w:val="002F369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F3693"/>
  </w:style>
  <w:style w:type="paragraph" w:styleId="Sinespaciado">
    <w:name w:val="No Spacing"/>
    <w:link w:val="SinespaciadoCar"/>
    <w:uiPriority w:val="1"/>
    <w:qFormat/>
    <w:rsid w:val="00096096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96096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41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1F3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F369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F3693"/>
  </w:style>
  <w:style w:type="paragraph" w:styleId="Piedepgina">
    <w:name w:val="footer"/>
    <w:basedOn w:val="Normal"/>
    <w:link w:val="PiedepginaCar"/>
    <w:uiPriority w:val="99"/>
    <w:unhideWhenUsed/>
    <w:rsid w:val="002F369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F3693"/>
  </w:style>
  <w:style w:type="paragraph" w:styleId="Sinespaciado">
    <w:name w:val="No Spacing"/>
    <w:link w:val="SinespaciadoCar"/>
    <w:uiPriority w:val="1"/>
    <w:qFormat/>
    <w:rsid w:val="00096096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96096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434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sce_sirvase_cotizar</vt:lpstr>
    </vt:vector>
  </TitlesOfParts>
  <Company/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sce_sirvase_cotizar</dc:title>
  <dc:creator>Aguilera Juan Gabriel</dc:creator>
  <cp:lastModifiedBy>Sanchez Pablo Alejandro</cp:lastModifiedBy>
  <cp:revision>7</cp:revision>
  <dcterms:created xsi:type="dcterms:W3CDTF">2016-06-30T19:39:00Z</dcterms:created>
  <dcterms:modified xsi:type="dcterms:W3CDTF">2016-09-12T15:00:00Z</dcterms:modified>
</cp:coreProperties>
</file>