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1"/>
        <w:gridCol w:w="11"/>
        <w:gridCol w:w="555"/>
        <w:gridCol w:w="141"/>
        <w:gridCol w:w="2409"/>
        <w:gridCol w:w="206"/>
        <w:gridCol w:w="501"/>
        <w:gridCol w:w="4677"/>
        <w:gridCol w:w="314"/>
        <w:gridCol w:w="1764"/>
        <w:gridCol w:w="46"/>
      </w:tblGrid>
      <w:tr w:rsidR="005C3B30" w:rsidTr="005C3B30">
        <w:trPr>
          <w:trHeight w:val="18"/>
        </w:trPr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 w:val="restart"/>
            <w:tcBorders>
              <w:top w:val="nil"/>
              <w:left w:val="nil"/>
              <w:bottom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E209A5" w:rsidRDefault="005C3B30">
            <w:pPr>
              <w:spacing w:after="0" w:line="240" w:lineRule="auto"/>
            </w:pPr>
            <w:r>
              <w:rPr>
                <w:noProof/>
              </w:rPr>
              <w:drawing>
                <wp:inline distT="0" distB="0" distL="0" distR="0">
                  <wp:extent cx="360000" cy="360000"/>
                  <wp:effectExtent l="0" t="0" r="0" b="0"/>
                  <wp:docPr id="1" name="img3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g3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60000" cy="360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</w:tr>
      <w:tr w:rsidR="005C3B30" w:rsidTr="005C3B30">
        <w:trPr>
          <w:trHeight w:val="11"/>
        </w:trPr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  <w:gridSpan w:val="2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178"/>
            </w:tblGrid>
            <w:tr w:rsidR="00E209A5">
              <w:trPr>
                <w:trHeight w:val="428"/>
              </w:trPr>
              <w:tc>
                <w:tcPr>
                  <w:tcW w:w="5178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 w:rsidP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MD - SAF 376 - UOC 340/01</w:t>
                  </w:r>
                </w:p>
              </w:tc>
            </w:tr>
          </w:tbl>
          <w:p w:rsidR="00E209A5" w:rsidRDefault="00E209A5">
            <w:pPr>
              <w:spacing w:after="0" w:line="240" w:lineRule="auto"/>
            </w:pPr>
          </w:p>
        </w:tc>
        <w:tc>
          <w:tcPr>
            <w:tcW w:w="31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</w:tr>
      <w:tr w:rsidR="005C3B30" w:rsidTr="005C3B30">
        <w:trPr>
          <w:trHeight w:val="87"/>
        </w:trPr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vMerge w:val="restart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2409"/>
            </w:tblGrid>
            <w:tr w:rsidR="00E209A5">
              <w:trPr>
                <w:trHeight w:val="428"/>
              </w:trPr>
              <w:tc>
                <w:tcPr>
                  <w:tcW w:w="2409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 w:rsidP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SERVICIO LOGISTICO DE LA DEFENSA (UOC 340/01)</w:t>
                  </w:r>
                </w:p>
              </w:tc>
            </w:tr>
          </w:tbl>
          <w:p w:rsidR="00E209A5" w:rsidRDefault="00E209A5">
            <w:pPr>
              <w:spacing w:after="0" w:line="240" w:lineRule="auto"/>
            </w:pPr>
          </w:p>
        </w:tc>
        <w:tc>
          <w:tcPr>
            <w:tcW w:w="20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  <w:gridSpan w:val="2"/>
            <w:vMerge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</w:tr>
      <w:tr w:rsidR="005C3B30" w:rsidTr="005C3B30">
        <w:trPr>
          <w:trHeight w:val="320"/>
        </w:trPr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vMerge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  <w:gridSpan w:val="2"/>
            <w:vMerge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764"/>
            </w:tblGrid>
            <w:tr w:rsidR="00E209A5">
              <w:trPr>
                <w:trHeight w:val="242"/>
              </w:trPr>
              <w:tc>
                <w:tcPr>
                  <w:tcW w:w="1764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</w:tbl>
          <w:p w:rsidR="00E209A5" w:rsidRDefault="00E209A5">
            <w:pPr>
              <w:spacing w:after="0" w:line="240" w:lineRule="auto"/>
            </w:pPr>
          </w:p>
        </w:tc>
        <w:tc>
          <w:tcPr>
            <w:tcW w:w="4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</w:tr>
      <w:tr w:rsidR="005C3B30" w:rsidTr="005C3B30">
        <w:trPr>
          <w:trHeight w:val="86"/>
        </w:trPr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vMerge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  <w:gridSpan w:val="2"/>
            <w:vMerge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</w:tr>
      <w:tr w:rsidR="005C3B30" w:rsidTr="005C3B30">
        <w:trPr>
          <w:trHeight w:val="11"/>
        </w:trPr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  <w:vMerge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</w:tr>
      <w:tr w:rsidR="005C3B30" w:rsidTr="005C3B30">
        <w:trPr>
          <w:trHeight w:val="29"/>
        </w:trPr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2"/>
            <w:vMerge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</w:tr>
      <w:tr w:rsidR="00E209A5">
        <w:trPr>
          <w:trHeight w:val="141"/>
        </w:trPr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</w:tr>
      <w:tr w:rsidR="005C3B30" w:rsidTr="005C3B30"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  <w:gridSpan w:val="9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23"/>
              <w:gridCol w:w="9748"/>
              <w:gridCol w:w="424"/>
            </w:tblGrid>
            <w:tr w:rsidR="00E209A5">
              <w:trPr>
                <w:trHeight w:val="74"/>
              </w:trPr>
              <w:tc>
                <w:tcPr>
                  <w:tcW w:w="425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779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380"/>
              </w:trPr>
              <w:tc>
                <w:tcPr>
                  <w:tcW w:w="425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779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9748"/>
                  </w:tblGrid>
                  <w:tr w:rsidR="00E209A5">
                    <w:trPr>
                      <w:trHeight w:val="302"/>
                    </w:trPr>
                    <w:tc>
                      <w:tcPr>
                        <w:tcW w:w="977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209A5" w:rsidRDefault="005C3B30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24"/>
                          </w:rPr>
                          <w:t>Sírvase Cotizar</w:t>
                        </w:r>
                      </w:p>
                    </w:tc>
                  </w:tr>
                </w:tbl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40"/>
              </w:trPr>
              <w:tc>
                <w:tcPr>
                  <w:tcW w:w="425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779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25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E209A5" w:rsidRDefault="00E209A5">
            <w:pPr>
              <w:spacing w:after="0" w:line="240" w:lineRule="auto"/>
            </w:pPr>
          </w:p>
        </w:tc>
      </w:tr>
      <w:tr w:rsidR="00E209A5">
        <w:trPr>
          <w:trHeight w:val="212"/>
        </w:trPr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</w:tr>
      <w:tr w:rsidR="005C3B30" w:rsidTr="005C3B30"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3820"/>
              <w:gridCol w:w="141"/>
              <w:gridCol w:w="141"/>
              <w:gridCol w:w="6223"/>
              <w:gridCol w:w="141"/>
            </w:tblGrid>
            <w:tr w:rsidR="00E209A5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6223"/>
                  </w:tblGrid>
                  <w:tr w:rsidR="00E209A5">
                    <w:trPr>
                      <w:trHeight w:val="242"/>
                    </w:trPr>
                    <w:tc>
                      <w:tcPr>
                        <w:tcW w:w="623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209A5" w:rsidRDefault="005C3B30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SERVICIO LOGISTICO DE LA DEFENSA (UOC 340/01)</w:t>
                        </w:r>
                      </w:p>
                    </w:tc>
                  </w:tr>
                </w:tbl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3820"/>
                  </w:tblGrid>
                  <w:tr w:rsidR="00E209A5">
                    <w:trPr>
                      <w:trHeight w:val="242"/>
                    </w:trPr>
                    <w:tc>
                      <w:tcPr>
                        <w:tcW w:w="382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209A5" w:rsidRDefault="005C3B30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Nombre del Organismo Contratante:</w:t>
                        </w:r>
                      </w:p>
                    </w:tc>
                  </w:tr>
                </w:tbl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vMerge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826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E209A5" w:rsidRDefault="00E209A5">
            <w:pPr>
              <w:spacing w:after="0" w:line="240" w:lineRule="auto"/>
            </w:pPr>
          </w:p>
        </w:tc>
      </w:tr>
      <w:tr w:rsidR="00E209A5">
        <w:trPr>
          <w:trHeight w:val="56"/>
        </w:trPr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</w:tr>
      <w:tr w:rsidR="005C3B30" w:rsidTr="005C3B30">
        <w:trPr>
          <w:trHeight w:val="320"/>
        </w:trPr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823"/>
            </w:tblGrid>
            <w:tr w:rsidR="00E209A5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Procedimiento de Selección:</w:t>
                  </w:r>
                </w:p>
              </w:tc>
            </w:tr>
          </w:tbl>
          <w:p w:rsidR="00E209A5" w:rsidRDefault="00E209A5">
            <w:pPr>
              <w:spacing w:after="0" w:line="240" w:lineRule="auto"/>
            </w:pPr>
          </w:p>
        </w:tc>
        <w:tc>
          <w:tcPr>
            <w:tcW w:w="4677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</w:tr>
      <w:tr w:rsidR="00E209A5">
        <w:trPr>
          <w:trHeight w:val="38"/>
        </w:trPr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</w:tr>
      <w:tr w:rsidR="005C3B30" w:rsidTr="005C3B30"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707"/>
              <w:gridCol w:w="565"/>
              <w:gridCol w:w="141"/>
              <w:gridCol w:w="4952"/>
              <w:gridCol w:w="141"/>
              <w:gridCol w:w="141"/>
              <w:gridCol w:w="566"/>
              <w:gridCol w:w="282"/>
              <w:gridCol w:w="707"/>
              <w:gridCol w:w="141"/>
              <w:gridCol w:w="141"/>
              <w:gridCol w:w="1133"/>
              <w:gridCol w:w="708"/>
              <w:gridCol w:w="141"/>
            </w:tblGrid>
            <w:tr w:rsidR="00E209A5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2"/>
                  </w:tblGrid>
                  <w:tr w:rsidR="00E209A5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209A5" w:rsidRDefault="005C3B30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Licitación Pública                                </w:t>
                        </w:r>
                      </w:p>
                    </w:tc>
                  </w:tr>
                </w:tbl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566"/>
                  </w:tblGrid>
                  <w:tr w:rsidR="00E209A5">
                    <w:trPr>
                      <w:trHeight w:val="242"/>
                    </w:trPr>
                    <w:tc>
                      <w:tcPr>
                        <w:tcW w:w="56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209A5" w:rsidRDefault="005C3B30">
                        <w:pPr>
                          <w:spacing w:after="0" w:line="240" w:lineRule="auto"/>
                        </w:pPr>
                        <w:proofErr w:type="spellStart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Nro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:</w:t>
                        </w:r>
                      </w:p>
                    </w:tc>
                  </w:tr>
                </w:tbl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07"/>
                  </w:tblGrid>
                  <w:tr w:rsidR="00E209A5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209A5" w:rsidRDefault="005C3B30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62</w:t>
                        </w:r>
                      </w:p>
                    </w:tc>
                  </w:tr>
                </w:tbl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133"/>
                  </w:tblGrid>
                  <w:tr w:rsidR="00E209A5">
                    <w:trPr>
                      <w:trHeight w:val="242"/>
                    </w:trPr>
                    <w:tc>
                      <w:tcPr>
                        <w:tcW w:w="1133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209A5" w:rsidRDefault="005C3B30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Ejercicio:</w:t>
                        </w:r>
                      </w:p>
                    </w:tc>
                  </w:tr>
                </w:tbl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08"/>
                  </w:tblGrid>
                  <w:tr w:rsidR="00E209A5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209A5" w:rsidRDefault="005C3B30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2016</w:t>
                        </w:r>
                      </w:p>
                    </w:tc>
                  </w:tr>
                </w:tbl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07"/>
                  </w:tblGrid>
                  <w:tr w:rsidR="00E209A5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209A5" w:rsidRDefault="005C3B30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Tipo:</w:t>
                        </w:r>
                      </w:p>
                    </w:tc>
                  </w:tr>
                </w:tbl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vMerge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  <w:vMerge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33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E209A5" w:rsidRDefault="00E209A5">
            <w:pPr>
              <w:spacing w:after="0" w:line="240" w:lineRule="auto"/>
            </w:pPr>
          </w:p>
        </w:tc>
      </w:tr>
      <w:tr w:rsidR="005C3B30" w:rsidTr="005C3B30"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708"/>
              <w:gridCol w:w="565"/>
              <w:gridCol w:w="141"/>
              <w:gridCol w:w="8911"/>
              <w:gridCol w:w="141"/>
            </w:tblGrid>
            <w:tr w:rsidR="00E209A5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911"/>
                  </w:tblGrid>
                  <w:tr w:rsidR="00E209A5">
                    <w:trPr>
                      <w:trHeight w:val="242"/>
                    </w:trPr>
                    <w:tc>
                      <w:tcPr>
                        <w:tcW w:w="892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209A5" w:rsidRDefault="005C3B30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De etapa única nacional</w:t>
                        </w:r>
                      </w:p>
                    </w:tc>
                  </w:tr>
                </w:tbl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708"/>
                  </w:tblGrid>
                  <w:tr w:rsidR="00E209A5">
                    <w:trPr>
                      <w:trHeight w:val="242"/>
                    </w:trPr>
                    <w:tc>
                      <w:tcPr>
                        <w:tcW w:w="70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209A5" w:rsidRDefault="005C3B30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Clase:</w:t>
                        </w:r>
                      </w:p>
                    </w:tc>
                  </w:tr>
                </w:tbl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566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  <w:vMerge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708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566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929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E209A5" w:rsidRDefault="00E209A5">
            <w:pPr>
              <w:spacing w:after="0" w:line="240" w:lineRule="auto"/>
            </w:pPr>
          </w:p>
        </w:tc>
      </w:tr>
      <w:tr w:rsidR="005C3B30" w:rsidTr="005C3B30"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1178"/>
              <w:gridCol w:w="96"/>
              <w:gridCol w:w="141"/>
              <w:gridCol w:w="8769"/>
              <w:gridCol w:w="282"/>
            </w:tblGrid>
            <w:tr w:rsidR="00E209A5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769"/>
                  </w:tblGrid>
                  <w:tr w:rsidR="00E209A5">
                    <w:trPr>
                      <w:trHeight w:val="242"/>
                    </w:trPr>
                    <w:tc>
                      <w:tcPr>
                        <w:tcW w:w="878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209A5" w:rsidRDefault="005C3B30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Sin Modalidad</w:t>
                        </w:r>
                      </w:p>
                    </w:tc>
                  </w:tr>
                </w:tbl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178"/>
                  </w:tblGrid>
                  <w:tr w:rsidR="00E209A5">
                    <w:trPr>
                      <w:trHeight w:val="242"/>
                    </w:trPr>
                    <w:tc>
                      <w:tcPr>
                        <w:tcW w:w="11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209A5" w:rsidRDefault="005C3B30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Modalidad:</w:t>
                        </w:r>
                      </w:p>
                    </w:tc>
                  </w:tr>
                </w:tbl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  <w:vMerge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178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96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787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E209A5" w:rsidRDefault="00E209A5">
            <w:pPr>
              <w:spacing w:after="0" w:line="240" w:lineRule="auto"/>
            </w:pPr>
          </w:p>
        </w:tc>
      </w:tr>
      <w:tr w:rsidR="00E209A5">
        <w:trPr>
          <w:trHeight w:val="101"/>
        </w:trPr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</w:tr>
      <w:tr w:rsidR="005C3B30" w:rsidTr="005C3B30"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2"/>
              <w:gridCol w:w="1743"/>
              <w:gridCol w:w="237"/>
              <w:gridCol w:w="141"/>
              <w:gridCol w:w="8061"/>
              <w:gridCol w:w="282"/>
            </w:tblGrid>
            <w:tr w:rsidR="00E209A5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61"/>
                  </w:tblGrid>
                  <w:tr w:rsidR="00E209A5">
                    <w:trPr>
                      <w:trHeight w:val="242"/>
                    </w:trPr>
                    <w:tc>
                      <w:tcPr>
                        <w:tcW w:w="80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209A5" w:rsidRDefault="005C3B30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MD 15.632/2016</w:t>
                        </w:r>
                      </w:p>
                    </w:tc>
                  </w:tr>
                </w:tbl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43"/>
                  </w:tblGrid>
                  <w:tr w:rsidR="00E209A5">
                    <w:trPr>
                      <w:trHeight w:val="242"/>
                    </w:trPr>
                    <w:tc>
                      <w:tcPr>
                        <w:tcW w:w="17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209A5" w:rsidRDefault="005C3B30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 xml:space="preserve">Expediente </w:t>
                        </w:r>
                        <w:proofErr w:type="spellStart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Nro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:</w:t>
                        </w:r>
                      </w:p>
                    </w:tc>
                  </w:tr>
                </w:tbl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vMerge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E209A5" w:rsidRDefault="00E209A5">
            <w:pPr>
              <w:spacing w:after="0" w:line="240" w:lineRule="auto"/>
            </w:pPr>
          </w:p>
        </w:tc>
      </w:tr>
      <w:tr w:rsidR="00E209A5">
        <w:trPr>
          <w:trHeight w:val="131"/>
        </w:trPr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</w:tr>
      <w:tr w:rsidR="005C3B30" w:rsidTr="005C3B30"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1"/>
              <w:gridCol w:w="1840"/>
              <w:gridCol w:w="141"/>
              <w:gridCol w:w="141"/>
              <w:gridCol w:w="8061"/>
              <w:gridCol w:w="282"/>
            </w:tblGrid>
            <w:tr w:rsidR="00E209A5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061"/>
                  </w:tblGrid>
                  <w:tr w:rsidR="00E209A5">
                    <w:trPr>
                      <w:trHeight w:val="242"/>
                    </w:trPr>
                    <w:tc>
                      <w:tcPr>
                        <w:tcW w:w="8078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209A5" w:rsidRDefault="005C3B30" w:rsidP="005C3B30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8 - Carpintería </w:t>
                        </w:r>
                      </w:p>
                    </w:tc>
                  </w:tr>
                </w:tbl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40"/>
                  </w:tblGrid>
                  <w:tr w:rsidR="00E209A5">
                    <w:trPr>
                      <w:trHeight w:val="242"/>
                    </w:trPr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209A5" w:rsidRDefault="005C3B30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Rubro Comercial:</w:t>
                        </w:r>
                      </w:p>
                    </w:tc>
                  </w:tr>
                </w:tbl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vMerge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078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E209A5" w:rsidRDefault="00E209A5">
            <w:pPr>
              <w:spacing w:after="0" w:line="240" w:lineRule="auto"/>
            </w:pPr>
          </w:p>
        </w:tc>
      </w:tr>
      <w:tr w:rsidR="00E209A5">
        <w:trPr>
          <w:trHeight w:val="131"/>
        </w:trPr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</w:tr>
      <w:tr w:rsidR="005C3B30" w:rsidTr="005C3B30"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1744"/>
              <w:gridCol w:w="237"/>
              <w:gridCol w:w="141"/>
              <w:gridCol w:w="8203"/>
              <w:gridCol w:w="141"/>
            </w:tblGrid>
            <w:tr w:rsidR="00E209A5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7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3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8203"/>
                  </w:tblGrid>
                  <w:tr w:rsidR="00E209A5">
                    <w:trPr>
                      <w:trHeight w:val="431"/>
                    </w:trPr>
                    <w:tc>
                      <w:tcPr>
                        <w:tcW w:w="822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209A5" w:rsidRDefault="005C3B30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ADQUISICIÓN DE MADERAS PARA LA CAMPAÑA ANTÁRTICA DE VERANO 2016/2017</w:t>
                        </w:r>
                      </w:p>
                    </w:tc>
                  </w:tr>
                </w:tbl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47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744"/>
                  </w:tblGrid>
                  <w:tr w:rsidR="00E209A5">
                    <w:trPr>
                      <w:trHeight w:val="422"/>
                    </w:trPr>
                    <w:tc>
                      <w:tcPr>
                        <w:tcW w:w="174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209A5" w:rsidRDefault="005C3B30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Objeto de la Contratación:</w:t>
                        </w:r>
                      </w:p>
                    </w:tc>
                  </w:tr>
                </w:tbl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  <w:vMerge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2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vMerge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81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745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38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8220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E209A5" w:rsidRDefault="00E209A5">
            <w:pPr>
              <w:spacing w:after="0" w:line="240" w:lineRule="auto"/>
            </w:pPr>
          </w:p>
        </w:tc>
      </w:tr>
      <w:tr w:rsidR="00E209A5">
        <w:trPr>
          <w:trHeight w:val="141"/>
        </w:trPr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</w:tr>
      <w:tr w:rsidR="005C3B30" w:rsidTr="005C3B30"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1840"/>
              <w:gridCol w:w="141"/>
              <w:gridCol w:w="141"/>
              <w:gridCol w:w="2121"/>
              <w:gridCol w:w="6223"/>
            </w:tblGrid>
            <w:tr w:rsidR="00E209A5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42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2121"/>
                  </w:tblGrid>
                  <w:tr w:rsidR="00E209A5">
                    <w:trPr>
                      <w:trHeight w:val="242"/>
                    </w:trPr>
                    <w:tc>
                      <w:tcPr>
                        <w:tcW w:w="2125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209A5" w:rsidRDefault="005C3B30">
                        <w:pPr>
                          <w:spacing w:after="0" w:line="240" w:lineRule="auto"/>
                          <w:jc w:val="right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$ 0,00</w:t>
                        </w:r>
                      </w:p>
                    </w:tc>
                  </w:tr>
                </w:tbl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31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1840"/>
                  </w:tblGrid>
                  <w:tr w:rsidR="00E209A5">
                    <w:trPr>
                      <w:trHeight w:val="242"/>
                    </w:trPr>
                    <w:tc>
                      <w:tcPr>
                        <w:tcW w:w="1842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209A5" w:rsidRDefault="005C3B30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Costo del Pliego:</w:t>
                        </w:r>
                      </w:p>
                    </w:tc>
                  </w:tr>
                </w:tbl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  <w:vMerge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48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842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125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6236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E209A5" w:rsidRDefault="00E209A5">
            <w:pPr>
              <w:spacing w:after="0" w:line="240" w:lineRule="auto"/>
            </w:pPr>
          </w:p>
        </w:tc>
      </w:tr>
      <w:tr w:rsidR="00E209A5">
        <w:trPr>
          <w:trHeight w:val="131"/>
        </w:trPr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</w:tr>
      <w:tr w:rsidR="005C3B30" w:rsidTr="005C3B30">
        <w:trPr>
          <w:trHeight w:val="320"/>
        </w:trPr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823"/>
            </w:tblGrid>
            <w:tr w:rsidR="00E209A5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Presentación de las Ofertas:</w:t>
                  </w:r>
                </w:p>
              </w:tc>
            </w:tr>
          </w:tbl>
          <w:p w:rsidR="00E209A5" w:rsidRDefault="00E209A5">
            <w:pPr>
              <w:spacing w:after="0" w:line="240" w:lineRule="auto"/>
            </w:pPr>
          </w:p>
        </w:tc>
        <w:tc>
          <w:tcPr>
            <w:tcW w:w="4677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</w:tr>
      <w:tr w:rsidR="00E209A5">
        <w:trPr>
          <w:trHeight w:val="104"/>
        </w:trPr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</w:tr>
      <w:tr w:rsidR="005C3B30" w:rsidTr="005C3B30"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34"/>
              <w:gridCol w:w="4917"/>
              <w:gridCol w:w="34"/>
              <w:gridCol w:w="107"/>
              <w:gridCol w:w="141"/>
              <w:gridCol w:w="4951"/>
              <w:gridCol w:w="282"/>
            </w:tblGrid>
            <w:tr w:rsidR="00E209A5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6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E209A5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209A5" w:rsidRDefault="005C3B30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Plazo y Horario</w:t>
                        </w:r>
                      </w:p>
                    </w:tc>
                  </w:tr>
                </w:tbl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5C3B30" w:rsidTr="005C3B30">
              <w:trPr>
                <w:trHeight w:val="31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gridSpan w:val="2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E209A5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209A5" w:rsidRDefault="005C3B30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Lugar y Dirección</w:t>
                        </w:r>
                      </w:p>
                    </w:tc>
                  </w:tr>
                </w:tbl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3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29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5C3B30" w:rsidTr="005C3B30"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gridSpan w:val="2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E209A5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209A5" w:rsidRDefault="005C3B30" w:rsidP="005C3B30">
                        <w:pPr>
                          <w:spacing w:after="0" w:line="240" w:lineRule="auto"/>
                        </w:pPr>
                        <w:proofErr w:type="spellStart"/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Azopardo</w:t>
                        </w:r>
                        <w:proofErr w:type="spellEnd"/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 250 Piso 12 Oficina 38 - Ciudad Autónoma de Buenos Aires</w:t>
                        </w:r>
                        <w:r w:rsidR="00BC2BD8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.</w:t>
                        </w:r>
                      </w:p>
                    </w:tc>
                  </w:tr>
                </w:tbl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5C3B30" w:rsidTr="005C3B30">
              <w:trPr>
                <w:trHeight w:val="319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gridSpan w:val="2"/>
                  <w:vMerge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E209A5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209A5" w:rsidRDefault="005C3B30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Fecha: </w:t>
                        </w:r>
                        <w:r w:rsidR="002526ED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27/09/2016</w:t>
                        </w: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 - Hora: </w:t>
                        </w:r>
                        <w:proofErr w:type="spellStart"/>
                        <w:r w:rsidR="002526ED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13:00HS</w:t>
                        </w:r>
                        <w:proofErr w:type="spellEnd"/>
                      </w:p>
                    </w:tc>
                  </w:tr>
                </w:tbl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2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41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26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34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07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E209A5" w:rsidRDefault="00E209A5">
            <w:pPr>
              <w:spacing w:after="0" w:line="240" w:lineRule="auto"/>
            </w:pPr>
          </w:p>
        </w:tc>
      </w:tr>
      <w:tr w:rsidR="00E209A5">
        <w:trPr>
          <w:trHeight w:val="104"/>
        </w:trPr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</w:tr>
      <w:tr w:rsidR="005C3B30" w:rsidTr="005C3B30">
        <w:trPr>
          <w:trHeight w:val="320"/>
        </w:trPr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823"/>
            </w:tblGrid>
            <w:tr w:rsidR="00E209A5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Acto de Apertura:</w:t>
                  </w:r>
                </w:p>
              </w:tc>
            </w:tr>
          </w:tbl>
          <w:p w:rsidR="00E209A5" w:rsidRDefault="00E209A5">
            <w:pPr>
              <w:spacing w:after="0" w:line="240" w:lineRule="auto"/>
            </w:pPr>
          </w:p>
        </w:tc>
        <w:tc>
          <w:tcPr>
            <w:tcW w:w="4677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</w:tr>
      <w:tr w:rsidR="00E209A5">
        <w:trPr>
          <w:trHeight w:val="104"/>
        </w:trPr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</w:tr>
      <w:tr w:rsidR="005C3B30" w:rsidTr="005C3B30"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140"/>
              <w:gridCol w:w="4951"/>
              <w:gridCol w:w="141"/>
              <w:gridCol w:w="141"/>
              <w:gridCol w:w="4951"/>
              <w:gridCol w:w="282"/>
            </w:tblGrid>
            <w:tr w:rsidR="00E209A5">
              <w:trPr>
                <w:trHeight w:val="15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6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E209A5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209A5" w:rsidRDefault="005C3B30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Plazo y Horario</w:t>
                        </w:r>
                      </w:p>
                    </w:tc>
                  </w:tr>
                </w:tbl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31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 w:val="restart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E209A5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209A5" w:rsidRDefault="005C3B30">
                        <w:pPr>
                          <w:spacing w:after="0" w:line="240" w:lineRule="auto"/>
                          <w:jc w:val="center"/>
                        </w:pPr>
                        <w:r>
                          <w:rPr>
                            <w:rFonts w:ascii="Verdana" w:eastAsia="Verdana" w:hAnsi="Verdana"/>
                            <w:b/>
                            <w:color w:val="000000"/>
                            <w:sz w:val="16"/>
                          </w:rPr>
                          <w:t>Lugar y Dirección</w:t>
                        </w:r>
                      </w:p>
                    </w:tc>
                  </w:tr>
                </w:tbl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vMerge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33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29"/>
              </w:trPr>
              <w:tc>
                <w:tcPr>
                  <w:tcW w:w="141" w:type="dxa"/>
                  <w:tcBorders>
                    <w:top w:val="single" w:sz="7" w:space="0" w:color="000000"/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top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top w:val="single" w:sz="7" w:space="0" w:color="000000"/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4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320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5C3B30" w:rsidTr="005C3B30">
                    <w:trPr>
                      <w:trHeight w:val="242"/>
                    </w:trPr>
                    <w:tc>
                      <w:tcPr>
                        <w:tcW w:w="495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 w:firstRow="0" w:lastRow="0" w:firstColumn="0" w:lastColumn="0" w:noHBand="0" w:noVBand="0"/>
                        </w:tblPr>
                        <w:tblGrid>
                          <w:gridCol w:w="4873"/>
                        </w:tblGrid>
                        <w:tr w:rsidR="005C3B30" w:rsidRPr="00F85671" w:rsidTr="00A03CDD">
                          <w:trPr>
                            <w:trHeight w:val="242"/>
                          </w:trPr>
                          <w:tc>
                            <w:tcPr>
                              <w:tcW w:w="4960" w:type="dxa"/>
                              <w:tcBorders>
                                <w:top w:val="nil"/>
                                <w:left w:val="nil"/>
                                <w:bottom w:val="nil"/>
                                <w:right w:val="nil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5C3B30" w:rsidRPr="00F85671" w:rsidRDefault="005C3B30" w:rsidP="005C3B30">
                              <w:pPr>
                                <w:spacing w:after="0" w:line="240" w:lineRule="auto"/>
                              </w:pPr>
                              <w:proofErr w:type="spellStart"/>
                              <w:r w:rsidRPr="00F85671">
                                <w:rPr>
                                  <w:rFonts w:ascii="Verdana" w:eastAsia="Verdana" w:hAnsi="Verdana"/>
                                  <w:color w:val="000000"/>
                                  <w:sz w:val="16"/>
                                </w:rPr>
                                <w:t>Azopardo</w:t>
                              </w:r>
                              <w:proofErr w:type="spellEnd"/>
                              <w:r w:rsidRPr="00F85671">
                                <w:rPr>
                                  <w:rFonts w:ascii="Verdana" w:eastAsia="Verdana" w:hAnsi="Verdana"/>
                                  <w:color w:val="000000"/>
                                  <w:sz w:val="16"/>
                                </w:rPr>
                                <w:t xml:space="preserve"> 250 Piso 12 Oficina </w:t>
                              </w:r>
                              <w:r>
                                <w:rPr>
                                  <w:rFonts w:ascii="Verdana" w:eastAsia="Verdana" w:hAnsi="Verdana"/>
                                  <w:color w:val="000000"/>
                                  <w:sz w:val="16"/>
                                </w:rPr>
                                <w:t>29</w:t>
                              </w:r>
                              <w:r w:rsidRPr="00F85671">
                                <w:rPr>
                                  <w:rFonts w:ascii="Verdana" w:eastAsia="Verdana" w:hAnsi="Verdana"/>
                                  <w:color w:val="000000"/>
                                  <w:sz w:val="16"/>
                                </w:rPr>
                                <w:t xml:space="preserve"> - Ciudad Autónoma de Buenos Aires</w:t>
                              </w:r>
                              <w:r w:rsidR="00BC2BD8">
                                <w:rPr>
                                  <w:rFonts w:ascii="Verdana" w:eastAsia="Verdana" w:hAnsi="Verdana"/>
                                  <w:color w:val="000000"/>
                                  <w:sz w:val="16"/>
                                </w:rPr>
                                <w:t>.</w:t>
                              </w:r>
                            </w:p>
                          </w:tc>
                        </w:tr>
                      </w:tbl>
                      <w:p w:rsidR="005C3B30" w:rsidRDefault="005C3B30"/>
                    </w:tc>
                  </w:tr>
                </w:tbl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 w:firstRow="0" w:lastRow="0" w:firstColumn="0" w:lastColumn="0" w:noHBand="0" w:noVBand="0"/>
                  </w:tblPr>
                  <w:tblGrid>
                    <w:gridCol w:w="4951"/>
                  </w:tblGrid>
                  <w:tr w:rsidR="00E209A5">
                    <w:trPr>
                      <w:trHeight w:val="242"/>
                    </w:trPr>
                    <w:tc>
                      <w:tcPr>
                        <w:tcW w:w="496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39" w:type="dxa"/>
                          <w:left w:w="39" w:type="dxa"/>
                          <w:bottom w:w="39" w:type="dxa"/>
                          <w:right w:w="39" w:type="dxa"/>
                        </w:tcMar>
                      </w:tcPr>
                      <w:p w:rsidR="00E209A5" w:rsidRDefault="005C3B30">
                        <w:pPr>
                          <w:spacing w:after="0" w:line="240" w:lineRule="auto"/>
                        </w:pP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Fecha: </w:t>
                        </w:r>
                        <w:r w:rsidR="002526ED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28/09/2016</w:t>
                        </w:r>
                        <w:r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 xml:space="preserve"> - Hora: </w:t>
                        </w:r>
                        <w:r w:rsidR="002526ED">
                          <w:rPr>
                            <w:rFonts w:ascii="Verdana" w:eastAsia="Verdana" w:hAnsi="Verdana"/>
                            <w:color w:val="000000"/>
                            <w:sz w:val="16"/>
                          </w:rPr>
                          <w:t>11:00HS</w:t>
                        </w:r>
                        <w:bookmarkStart w:id="0" w:name="_GoBack"/>
                        <w:bookmarkEnd w:id="0"/>
                      </w:p>
                    </w:tc>
                  </w:tr>
                </w:tbl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24"/>
              </w:trPr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lef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  <w:tr w:rsidR="00E209A5">
              <w:trPr>
                <w:trHeight w:val="41"/>
              </w:trPr>
              <w:tc>
                <w:tcPr>
                  <w:tcW w:w="141" w:type="dxa"/>
                  <w:tcBorders>
                    <w:left w:val="single" w:sz="7" w:space="0" w:color="000000"/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141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4960" w:type="dxa"/>
                  <w:tcBorders>
                    <w:bottom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  <w:tc>
                <w:tcPr>
                  <w:tcW w:w="283" w:type="dxa"/>
                  <w:tcBorders>
                    <w:bottom w:val="single" w:sz="7" w:space="0" w:color="000000"/>
                    <w:right w:val="single" w:sz="7" w:space="0" w:color="000000"/>
                  </w:tcBorders>
                </w:tcPr>
                <w:p w:rsidR="00E209A5" w:rsidRDefault="00E209A5">
                  <w:pPr>
                    <w:pStyle w:val="EmptyCellLayoutStyle"/>
                    <w:spacing w:after="0" w:line="240" w:lineRule="auto"/>
                  </w:pPr>
                </w:p>
              </w:tc>
            </w:tr>
          </w:tbl>
          <w:p w:rsidR="00E209A5" w:rsidRDefault="00E209A5">
            <w:pPr>
              <w:spacing w:after="0" w:line="240" w:lineRule="auto"/>
            </w:pPr>
          </w:p>
        </w:tc>
      </w:tr>
      <w:tr w:rsidR="00E209A5">
        <w:trPr>
          <w:trHeight w:val="104"/>
        </w:trPr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</w:tr>
      <w:tr w:rsidR="005C3B30" w:rsidTr="005C3B30">
        <w:trPr>
          <w:trHeight w:val="320"/>
        </w:trPr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6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3823"/>
            </w:tblGrid>
            <w:tr w:rsidR="00E209A5">
              <w:trPr>
                <w:trHeight w:val="242"/>
              </w:trPr>
              <w:tc>
                <w:tcPr>
                  <w:tcW w:w="3826" w:type="dxa"/>
                  <w:tcBorders>
                    <w:top w:val="nil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Verdana" w:eastAsia="Verdana" w:hAnsi="Verdana"/>
                      <w:b/>
                      <w:color w:val="000000"/>
                      <w:sz w:val="16"/>
                    </w:rPr>
                    <w:t>Especificaciones:</w:t>
                  </w:r>
                </w:p>
              </w:tc>
            </w:tr>
          </w:tbl>
          <w:p w:rsidR="00E209A5" w:rsidRDefault="00E209A5">
            <w:pPr>
              <w:spacing w:after="0" w:line="240" w:lineRule="auto"/>
            </w:pPr>
          </w:p>
        </w:tc>
        <w:tc>
          <w:tcPr>
            <w:tcW w:w="4677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</w:tr>
      <w:tr w:rsidR="00E209A5">
        <w:trPr>
          <w:trHeight w:val="104"/>
        </w:trPr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</w:tr>
      <w:tr w:rsidR="005C3B30" w:rsidTr="005C3B30"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563"/>
              <w:gridCol w:w="845"/>
              <w:gridCol w:w="813"/>
              <w:gridCol w:w="1414"/>
              <w:gridCol w:w="4924"/>
              <w:gridCol w:w="1081"/>
              <w:gridCol w:w="966"/>
            </w:tblGrid>
            <w:tr w:rsidR="00E209A5">
              <w:trPr>
                <w:trHeight w:val="488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Rng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Nro</w:t>
                  </w:r>
                  <w:proofErr w:type="spellEnd"/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Cantidad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Unidad Medida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Sibys</w:t>
                  </w:r>
                  <w:proofErr w:type="spellEnd"/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Descripción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Precio Unitario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Importe Total</w:t>
                  </w: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215-00882-0474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TABLAS/TABLONES DE MADERA; VARIEDAD ALAMO - ESPESOR 2pulg - ANCHO 6pulg - LONG.DE CUERPO 2,20M - CERTIFICADO FORESTAL (GFS) SIN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Norm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Tec</w:t>
                  </w:r>
                  <w:proofErr w:type="gram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:IRAM</w:t>
                  </w:r>
                  <w:proofErr w:type="spellEnd"/>
                  <w:proofErr w:type="gram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9502 // Humedad IRAM 9532 - REGIMEN IMPOSITIVO: SIN EXENCION.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900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215-00882-0474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TABLAS/TABLONES DE MADERA; VARIEDAD ALAMO - ESPESOR 2pulg - ANCHO 6pulg - LONG.DE CUERPO 2,20M - CERTIFICADO FORESTAL (GFS) SIN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Norm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Tec:IRAM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9502 // Humedad IRAM 9532 - REGIMEN IMPOSITIVO: LEY 19.640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215-00882-0475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TABLAS/TABLONES DE MADERA; VARIEDAD CEDRO MISIONERO - ESPESOR 2pulg - ANCHO 8pulg - LONG.DE CUERPO 3,6M - CERTIFICADO FORESTAL (GFS) SIN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Norm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Tec</w:t>
                  </w:r>
                  <w:proofErr w:type="gram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:IRAM</w:t>
                  </w:r>
                  <w:proofErr w:type="spellEnd"/>
                  <w:proofErr w:type="gram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9502 // Humedad IRAM 9532, LA MADERA QUE ENTREGUE EL PROVEEDOR DEBERA SER ESTACIONADA, A FIN DE GARANTIZAR QUE SE ENCUENTRE SECA AL MOMENTO DE LA ENTREGA AL USUARIO - REGIMEN IMPOSITIVO: SIN EXENCION.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98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215-00882-0475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TABLAS/TABLONES DE MADERA; VARIEDAD CEDRO MISIONERO - ESPESOR 2pulg - ANCHO 8pulg - LONG.DE CUERPO 3,6M - CERTIFICADO FORESTAL (GFS) SIN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Norm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Tec:IRAM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9502 // Humedad IRAM 9532, LA MADERA QUE ENTREGUE EL PROVEEDOR DEBERA SER ESTACIONADA, A FIN DE GARANTIZAR QUE SE ENCUENTRE SECA AL MOMENTO DE LA ENTREGA AL 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lastRenderedPageBreak/>
                    <w:t>USUARIO - REGIMEN IMPOSITIVO: LEY 19.640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800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215-00882-0476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TABLAS/TABLONES DE MADERA; VARIEDAD ALAMO - ESPESOR 3/4pulg - ANCHO 6pulg - LONG.DE CUERPO 2,20M - CERTIFICADO FORESTAL (GFS) SIN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Norm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Tec</w:t>
                  </w:r>
                  <w:proofErr w:type="gram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:IRAM</w:t>
                  </w:r>
                  <w:proofErr w:type="spellEnd"/>
                  <w:proofErr w:type="gram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9502 // Humedad IRAM 9532.LA MADERA QUE ENTREGUE EL PROVEEDOR DEBERA SER ESTACIONADA, A FIN DE GARANTIZAR QUE SE ENCUENTRE SECA AL MOMENTO DE LA ENTREGA AL USUARIO - REGIMEN IMPOSITIVO: SIN EXENCION.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1900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215-00882-0476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TABLAS/TABLONES DE MADERA; VARIEDAD ALAMO - ESPESOR 3/4pulg - ANCHO 6pulg - LONG.DE CUERPO 2,20M - CERTIFICADO FORESTAL (GFS) SIN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Norm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Tec:IRAM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9502 // Humedad IRAM 9532.LA MADERA QUE ENTREGUE EL PROVEEDOR DEBERA SER ESTACIONADA, A FIN DE GARANTIZAR QUE SE ENCUENTRE SECA AL MOMENTO DE LA ENTREGA AL USUARIO - REGIMEN IMPOSITIVO: LEY 19.640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400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215-00882-0477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TABLAS/TABLONES DE MADERA; VARIEDAD ALAMO - ESPESOR 1pulg - ANCHO 6pulg - LONG.DE CUERPO 2,20M - CERTIFICADO FORESTAL (GFS) SIN 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Norm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Tec</w:t>
                  </w:r>
                  <w:proofErr w:type="gram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:IRAM</w:t>
                  </w:r>
                  <w:proofErr w:type="spellEnd"/>
                  <w:proofErr w:type="gram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9502 // Humedad IRAM 9532.LA MADERA QUE ENTREGUE EL PROVEEDOR DEBERA SER ESTACIONADA, A FIN DE GARANTIZAR QUE SE ENCUENTRE SECA AL MOMENTO DE LA ENTREGA AL USUARIO - REGIMEN IMPOSITIVO: SIN EXENCION.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1950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215-00882-0477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TABLAS/TABLONES DE MADERA; VARIEDAD ALAMO - ESPESOR 1pulg - ANCHO 6pulg - LONG.DE CUERPO 2,20M - CERTIFICADO FORESTAL (GFS) SIN 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Norm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Tec:IRAM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9502 // Humedad IRAM 9532.LA MADERA QUE ENTREGUE EL PROVEEDOR DEBERA SER ESTACIONADA, A FIN DE GARANTIZAR QUE SE ENCUENTRE SECA AL MOMENTO DE LA ENTREGA AL USUARIO - REGIMEN IMPOSITIVO: LEY 19.640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650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215-00882-0478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TABLAS/TABLONES DE MADERA; VARIEDAD ALAMO - ESPESOR 1/2pulg - ANCHO 6pulg - LONG.DE CUERPO 2,10M - CERTIFICADO FORESTAL (GFS) SIN 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Norm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Tec</w:t>
                  </w:r>
                  <w:proofErr w:type="gram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:IRAM</w:t>
                  </w:r>
                  <w:proofErr w:type="spellEnd"/>
                  <w:proofErr w:type="gram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9502 // Humedad IRAM 9532.LA MADERA QUE ENTREGUE EL PROVEEDOR DEBERA SER ESTACIONADA, A FIN DE GARANTIZAR QUE SE ENCUENTRE SECA AL MOMENTO DE LA ENTREGA AL USUARIO - REGIMEN IMPOSITIVO: SIN EXENCION.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3000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215-00882-0478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TABLAS/TABLONES DE MADERA; VARIEDAD ALAMO - ESPESOR 1/2pulg - ANCHO 6pulg - LONG.DE CUERPO 2,10M - CERTIFICADO FORESTAL (GFS) SIN 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Norm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Tec:IRAM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9502 // Humedad IRAM 9532.LA MADERA QUE ENTREGUE EL PROVEEDOR DEBERA SER ESTACIONADA, A FIN DE GARANTIZAR QUE SE ENCUENTRE SECA AL MOMENTO DE LA ENTREGA AL USUARIO - REGIMEN IMPOSITIVO: LEY 19.640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600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215-01145-0053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MACHIMBRE; TIPO PINO PARANA - ESPESOR 1PULG - ANCHO 4PULG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LARGO DE LA PIEZA 3,20 </w:t>
                  </w:r>
                  <w:proofErr w:type="gram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MT(</w:t>
                  </w:r>
                  <w:proofErr w:type="spellStart"/>
                  <w:proofErr w:type="gram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Norm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Tec:IRAM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9502 // Humedad IRAM 9532.) REGIMEN IMPOSITIVO: SIN EXENCION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1700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215-01145-0053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MACHIMBRE; TIPO PINO PARANA - ESPESOR 1PULG - ANCHO 4PULG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LARGO DE LA PIEZA 3,20 </w:t>
                  </w:r>
                  <w:proofErr w:type="gram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MT(</w:t>
                  </w:r>
                  <w:proofErr w:type="spellStart"/>
                  <w:proofErr w:type="gram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Norm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Tec:IRAM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9502 // Humedad IRAM 9532.) REGIMEN IMPOSITIVO: LEY 19640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215-02086-0092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LISTON DE MADERA; VARIEDAD FIBROFACIL - ANCHO 1,83M - ESPESOR 18MM - TIPO PLACA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EL LARGO DE LA PIEZA DE 2,60 MT. ENCHAPADO EN CEDRO (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Norm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Tec</w:t>
                  </w:r>
                  <w:proofErr w:type="gram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:IRAM</w:t>
                  </w:r>
                  <w:proofErr w:type="spellEnd"/>
                  <w:proofErr w:type="gram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9502 // Humedad IRAM 9532.) REGIMEN IMPOSITIVO: SIN EXENCION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103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215-02086-0092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LISTON DE MADERA; VARIEDAD FIBROFACIL - ANCHO 1,83M - ESPESOR 18MM - TIPO PLACA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EL LARGO DE LA PIEZA DE 2,60 MT. ENCHAPADO EN CEDRO (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Norm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Tec</w:t>
                  </w:r>
                  <w:proofErr w:type="gram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:IRAM</w:t>
                  </w:r>
                  <w:proofErr w:type="spellEnd"/>
                  <w:proofErr w:type="gram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9502 // Humedad IRAM 9532.) REGIMEN IMPOSITIVO: LEY 19640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215-06214-0002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PALLET DE MADERA; TIPO DE MADERA PINO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MEDIDAS: 1,016Mx1,219M (GMA STANDARD-PARA UÑA LEVANTACARGA)x0,15 M-CONSTRUCCIÓN: 3 TACOS DE SEPARACIÓN (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4"x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4"x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1,10) Y TABLAS TRANSVERSALES DE 1" ESPESOR-P/CARGA DE 2 TONELADAS-(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Norm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Tec:ISO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6780 /ISO 8611//IRAM 10010)-REGIMEN IMPOSITIVO: SIN EXENCION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16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1200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215-06214-0002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PALLET DE MADERA; TIPO DE MADERA PINO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MEDIDAS: 1,016Mx1,219M (GMA STANDARD-PARA UÑA LEVANTACARGA)x0,15 M-CONSTRUCCIÓN: 3 TACOS DE SEPARACIÓN (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4"x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4"x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1,10) Y TABLAS TRANSVERSALES DE 1" ESPESOR-P/CARGA DE 2 TONELADAS-(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Norm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Tec:ISO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6780 /ISO 8611//IRAM 10010)-REGIMEN IMPOSITIVO: LEY 19640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215-02086-0092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LISTON DE MADERA; VARIEDAD FIBROFACIL - ANCHO 1,83M - ESPESOR 18MM - TIPO PLACA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EL LARGO DE LA PIEZA ES DE 2,60 MT Y ENCHAPADA EN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GUATAMBU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(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Norm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Tec</w:t>
                  </w:r>
                  <w:proofErr w:type="gram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:IRAM</w:t>
                  </w:r>
                  <w:proofErr w:type="spellEnd"/>
                  <w:proofErr w:type="gram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9502 // Humedad IRAM 9532.) REGIMEN IMPOSITIVO: SIN EXENCION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113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215-02086-0092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LISTON DE MADERA; VARIEDAD FIBROFACIL - ANCHO 1,83M - ESPESOR 18MM - TIPO PLACA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EL LARGO DE LA PIEZA ES DE 2,60 MT Y ENCHAPADA EN </w:t>
                  </w:r>
                  <w:proofErr w:type="spellStart"/>
                  <w:proofErr w:type="gram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GUATAMBU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(</w:t>
                  </w:r>
                  <w:proofErr w:type="spellStart"/>
                  <w:proofErr w:type="gram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Norm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Tec:IRAM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9502 // Humedad IRAM 9532.)REGIMEN IMPOSITIVO: LEY 19640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215-06214-0001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PALLET DE MADERA; TIPO DE MADERA EUCALIPTO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MEDIDAS DEL CUERPO 1219 X 1218 (48"X48") X 15 CM. APTA PARA MANEJO DE TAMBORES. (CARGA  MAYOR A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800kg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)(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Norm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Tec:ISO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6780  / ISO 8611  // IRAM 10010) REGIMEN IMPOSITIVO: SIN EXENCION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920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215-06214-0001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PALLET DE MADERA; TIPO DE MADERA EUCALIPTO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MEDIDAS DEL CUERPO 1219 X 1218 (48"X48") X 15 CM. APTA PARA MANEJO DE TAMBORES. (CARGA  MAYOR A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800kg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)(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Norm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Tec:ISO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6780  / ISO 8611  // IRAM 10010) REGIMEN IMPOSITIVO: LEY 19640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35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215-01970-0001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HARDBOARD - CARTON PRENSADO; ANCHO 1,22M - ESPESOR 4,8MM - LONG.DE CUERPO 2,18M - PRESENTACION HOJA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REGIMEN IMPOSITIVO: SIN EXENCION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105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215-01970-0001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HARDBOARD - CARTON PRENSADO; ANCHO 1,22M - ESPESOR 4,8MM - LONG.DE CUERPO 2,18M - PRESENTACION HOJA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REGIMEN IMPOSITIVO: LEY 19640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215-02086-0123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LISTON DE MADERA; VARIEDAD FIBROFACIL - ANCHO 1,83M - ESPESOR 10MM - TIPO CRUDO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LARGO DE LA PIEZA 2,6 MT REGIMEN IMPOSITIVO: SIN EXENCION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105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215-02086-0123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LISTON DE MADERA; VARIEDAD FIBROFACIL - ANCHO 1,83M - ESPESOR 10MM - TIPO CRUDO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LARGO DE LA PIEZA 2,6 MT REGIMEN IMPOSITIVO: LEY 19640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215-01145-0018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MACHIMBRE; TIPO PINO ELIOTTIS - ESPESOR 1PULG - ANCHO 5PULG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LARGO DEL CUERPO 3 MT REGIMEN IMPOSITIVO: SIN EXENCION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1270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215-01145-0018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MACHIMBRE; TIPO PINO ELIOTTIS - ESPESOR 1PULG - ANCHO 5PULG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LARGO DEL CUERPO 3 MT REGIMEN IMPOSITIVO: LEY 19640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215-01145-0016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MACHIMBRE; TIPO PINO ELIOTTIS - ESPESOR 1/2PULG - ANCHO 5PULG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LARGO DEL CUERPO 3,5 MT REGIMEN IMPOSITIVO: SIN EXENCION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1350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215-01145-0016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MACHIMBRE; TIPO PINO ELIOTTIS - ESPESOR 1/2PULG - ANCHO 5PULG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LARGO DEL CUERPO 3,5 MT REGIMEN IMPOSITIVO: LEY 19640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215-01145-0014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MACHIMBRE; TIPO PINO ELIOTTIS - ESPESOR 3/4PULG - ANCHO 4PULG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LARGO DEL CUERPO 3 MT REGIMEN IMPOSITIVO: SIN EXENCION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300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215-01145-0014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MACHIMBRE; TIPO PINO ELIOTTIS - ESPESOR 3/4PULG - ANCHO 4PULG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LARGO DEL CUERPO 3 MT REGIMEN IMPOSITIVO: LEY 19640 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215-01145-0017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MACHIMBRE; TIPO PINO ELIOTTIS - ESPESOR 3/4PULG - ANCHO 5PULG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LARGO DEL CUERPO 3 MT REGIMEN IMPOSITIVO: SIN EXENCION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1550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215-01145-0017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MACHIMBRE; TIPO PINO ELIOTTIS - ESPESOR 3/4PULG - ANCHO 5PULG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Ítem: LARGO DEL CUERPO 3 MT REGIMEN 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lastRenderedPageBreak/>
                    <w:t>IMPOSITIVO: LEY 19640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>33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215-01146-0059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MOLDURA DE MADERA; TIPO PINO PARANA - DESTINO TAPAJUNTAS - ESPESOR 10MM - ANCHO 4CM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LARGO DE LA PIEZA 3 MT REGIMEN IMPOSITIVO: SIN EXENCION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215-01146-0059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MOLDURA DE MADERA; TIPO PINO PARANA - DESTINO TAPAJUNTAS - ESPESOR 10MM - ANCHO 4CM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LARGO DE LA PIEZA 3 MT REGIMEN IMPOSITIVO: LEY 19640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215-06636-0004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PLACA AGLOMERADA; TIPO AGLOMERADO FENOLICO - ESPESOR 15MM - LARGO 260CM - ANCHO 183CM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REGIMEN IMPOSITIVO: SIN EXENCION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55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215-06636-0004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PLACA AGLOMERADA; TIPO AGLOMERADO FENOLICO - ESPESOR 15MM - LARGO 260CM - ANCHO 183CM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REGIMEN IMPOSITIVO: LEY 19640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215-06636-0137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PLACA AGLOMERADA; TIPO TERCIADO DE CEDRO - ESPESOR 5MM - LARGO 2,1M - ANCHO 1,6M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REGIMEN IMPOSITIVO: SIN EXENCION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215-06636-0137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PLACA AGLOMERADA; TIPO TERCIADO DE CEDRO - ESPESOR 5MM - LARGO 2,1M - ANCHO 1,6M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Observaciones al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Item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: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REGIMEN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IMPOSITIVO: LEY 19640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39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215-06636-0140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PLACA AGLOMERADA; TIPO TERCIADO DE PINO - ESPESOR 5MM - LARGO 2,1M - ANCHO 1,6M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DEBE PROVEER PINO PARANA REGIMEN IMPOSITIVO: SIN EXENCION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95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215-06636-0140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PLACA AGLOMERADA; TIPO TERCIADO DE PINO - ESPESOR 5MM - LARGO 2,1M - ANCHO 1,6M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DEBE PROVEER PINO PARANA REGIMEN IMPOSITIVO: LEY 19640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215-00882-0518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TABLAS/TABLONES DE MADERA; VARIEDAD CEDRO - ESPESOR 1,5pulg - ANCHO 10pulg - LONG.DE CUERPO 12ft - CERTIFICADO FORESTAL (GFS) SIN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DEBE SER ENTREGADO SIN CEPILLAR. LONGITUD DEL CUERPO EXPRESADA EN PIES REGIMEN IMPOSITIVO: SIN EXENCION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85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215-00882-0518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TABLAS/TABLONES DE MADERA; VARIEDAD CEDRO - ESPESOR 1,5pulg - ANCHO 10pulg - LONG.DE CUERPO 12ft - CERTIFICADO FORESTAL (GFS) SIN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DEBE SER ENTREGADO SIN CEPILLAR. LONGITUD DEL CUERPO EXPRESADA EN PIES REGIMEN IMPOSITIVO: LEY 19640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215-00882-0519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TABLAS/TABLONES DE MADERA; VARIEDAD FENOLICO - ESPESOR 15mm - ANCHO 2,1M - LONG.DE CUERPO 1,6M - CERTIFICADO FORESTAL (GFS) SIN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REGIMEN IMPOSITIVO: SIN EXENCION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115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215-00882-0519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TABLAS/TABLONES DE MADERA; VARIEDAD FENOLICO - ESPESOR 15mm - ANCHO 2,1M - LONG.DE CUERPO 1,6M - CERTIFICADO FORESTAL (GFS) SIN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REGIMEN IMPOSITIVO: LEY 19640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23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215-00882-0520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TABLAS/TABLONES DE MADERA; VARIEDAD GUATAMBU - ESPESOR 2pulg - ANCHO 12pulg - LONG.DE CUERPO 4M - CERTIFICADO FORESTAL (GFS) SIN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REGIMEN IMPOSITIVO: SIN EXENCION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56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215-00882-0520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TABLAS/TABLONES DE MADERA; VARIEDAD GUATAMBU - ESPESOR 2pulg - ANCHO 12pulg - LONG.DE CUERPO 4M - CERTIFICADO FORESTAL (GFS) SIN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REGIMEN IMPOSITIVO: LEY 19640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25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215-00882-0521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TABLAS/TABLONES DE MADERA; VARIEDAD MARUPA - ESPESOR 2pulg - ANCHO 8pulg - LONG.DE CUERPO 3M - CERTIFICADO FORESTAL (GFS) SIN 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REGIMEN IMPOSITIVO: SIN EXENCION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51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215-00882-0521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TABLAS/TABLONES DE MADERA; VARIEDAD MARUPA - ESPESOR 2pulg - ANCHO 8pulg - LONG.DE CUERPO 3M - CERTIFICADO FORESTAL (GFS) SIN 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REGIMEN IMPOSITIVO: LEY 19640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215-00882-0522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TABLAS/TABLONES DE MADERA; VARIEDAD MARUPA - ESPESOR 3pulg - ANCHO 6pulg - LONG.DE CUERPO 3M - CERTIFICADO FORESTAL (GFS) SIN 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REGIMEN IMPOSITIVO: SIN EXENCION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46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215-00882-0522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TABLAS/TABLONES DE MADERA; VARIEDAD MARUPA - ESPESOR 3pulg - ANCHO 6pulg - LONG.DE CUERPO 3M - 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lastRenderedPageBreak/>
                    <w:t xml:space="preserve">CERTIFICADO FORESTAL (GFS) SIN 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REGIMEN IMPOSITIVO: LEY 19640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215-00882-0523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TABLAS/TABLONES DE MADERA; VARIEDAD MELAMINA - ESPESOR 18mm - ANCHO 1,6M - LONG.DE CUERPO 1,83M - CERTIFICADO FORESTAL (GFS) SIN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DEBE PROVEER COLOR BLANCO REGIMEN IMPOSITIVO: SIN EXENCION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215-00882-0523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TABLAS/TABLONES DE MADERA; VARIEDAD MELAMINA - ESPESOR 18mm - ANCHO 1,6M - LONG.DE CUERPO 1,83M - CERTIFICADO FORESTAL (GFS) SIN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DEBE PROVEER COLOR BLANCO REGIMEN IMPOSITIVO: LEY 19.640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215-00882-0523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TABLAS/TABLONES DE MADERA; VARIEDAD MELAMINA - ESPESOR 18mm - ANCHO 1,6M - LONG.DE CUERPO 1,83M - CERTIFICADO FORESTAL (GFS) SIN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DEBE PROVEER COLOR BLANCO REGIMEN IMPOSITIVO: RANCHO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215-00882-0402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TABLAS/TABLONES DE MADERA; VARIEDAD PINO - ESPESOR 1pulg - ANCHO 6pulg - LONG.DE CUERPO 4M - CERTIFICADO FORESTAL (GFS) SIN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VARIEDAD PINO BRASIL REGIMEN IMPOSITIVO: SIN EXENCION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55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215-00882-0402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TABLAS/TABLONES DE MADERA; VARIEDAD PINO - ESPESOR 1pulg - ANCHO 6pulg - LONG.DE CUERPO 4M - CERTIFICADO FORESTAL (GFS) SIN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VARIEDAD PINO BRASIL REGIMEN IMPOSITIVO: LEY 19640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45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215-00882-0524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TABLAS/TABLONES DE MADERA; VARIEDAD PINO - ESPESOR 10pulg - ANCHO 1pulg - LONG.DE CUERPO 3,6M - CERTIFICADO FORESTAL (GFS) SIN 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VARIEDAD PINO BRASIL REGIMEN IMPOSITIVO: SIN EXENCION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140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215-00882-0524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TABLAS/TABLONES DE MADERA; VARIEDAD PINO - ESPESOR 10pulg - ANCHO 1pulg - LONG.DE CUERPO 3,6M - CERTIFICADO FORESTAL (GFS) SIN 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VARIEDAD PINO BRASIL REGIMEN IMPOSITIVO: LEY 19640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215-00882-0526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TABLAS/TABLONES DE MADERA; VARIEDAD PINO SALIGNA - ESPESOR 1pulg - ANCHO 6pulg - LONG.DE CUERPO 3M - CERTIFICADO FORESTAL (GFS) SIN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REGIMEN IMPOSITIVO: SIN EXENCION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85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215-00882-0526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TABLAS/TABLONES DE MADERA; VARIEDAD PINO SALIGNA - ESPESOR 1pulg - ANCHO 6pulg - LONG.DE CUERPO 3M - CERTIFICADO FORESTAL (GFS) SIN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REGIMEN IMPOSITIVO: LEY 19640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215-00882-0527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TABLAS/TABLONES DE MADERA; VARIEDAD TERCIADO DE PINO - ESPESOR 10mm - ANCHO 1,6M - LONG.DE CUERPO 2,1M - CERTIFICADO FORESTAL (GFS) 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REGIMEN IMPOSITIVO: SIN EXENCION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45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215-00882-0527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TABLAS/TABLONES DE MADERA; VARIEDAD TERCIADO DE PINO - ESPESOR 10mm - ANCHO 1,6M - LONG.DE CUERPO 2,1M - CERTIFICADO FORESTAL (GFS) 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REGIMEN IMPOSITIVO: LEY 19640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215-00961-0239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TIRANTES; MATERIAL MADERA - VARIEDAD PINO - ANCHO 4pulg - ALTURA 3pulg - LONG.DE CUERPO 4M - CERTIFICADO FORESTAL (GFS) SIN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DEBE PROVEER PINO PARANA REGIMEN IMPOSITIVO: SIN EXENCION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63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112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215-00961-0239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TIRANTES; MATERIAL MADERA - VARIEDAD PINO - ANCHO 4pulg - ALTURA 3pulg - LONG.DE CUERPO 4M - CERTIFICADO FORESTAL (GFS) SIN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DEBE PROVEER PINO PARANA REGIMEN IMPOSITIVO: LEY 19640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64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215-00961-0239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TIRANTES; MATERIAL MADERA - VARIEDAD PINO - ANCHO 4pulg - ALTURA 3pulg - LONG.DE CUERPO 4M - CERTIFICADO FORESTAL (GFS) SIN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VARIEDAD PINO BRASIL REGIMEN IMPOSITIVO: SIN EXENCION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65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155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215-00961-0239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TIRANTES; MATERIAL MADERA - VARIEDAD PINO - ANCHO 4pulg - ALTURA 3pulg - LONG.DE CUERPO 4M - CERTIFICADO FORESTAL (GFS) SIN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VARIEDAD PINO BRASIL REGIMEN IMPOSITIVO: LEY 19640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66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215-00961-0241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TIRANTES; MATERIAL MADERA - VARIEDAD PINO - ANCHO 4pulg - ALTURA 4pulg - LONG.DE CUERPO 3M - CERTIFICADO FORESTAL (GFS) SIN 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ENTREGAR SIN CEPILLAR REGIMEN IMPOSITIVO: SIN EXENCION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67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58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215-00961-0241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TIRANTES; MATERIAL MADERA - VARIEDAD PINO - ANCHO 4pulg - ALTURA 4pulg - LONG.DE CUERPO 3M - CERTIFICADO FORESTAL (GFS) SIN 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ENTREGAR SIN CEPILLAR REGIMEN IMPOSITIVO: LEY 19640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68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40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215-00961-0242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TIRANTES; MATERIAL MADERA - VARIEDAD PINO PARANA - ANCHO 4pulg - ALTURA 1pulg - LONG.DE CUERPO 3,5M - CERTIFICADO FORESTAL (GFS) SIN 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DEBEN SER ENTREGADOS SIN CEPILLAR REGIMEN IMPOSITIVO: SIN EXENCION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69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80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215-00961-0242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 xml:space="preserve">TIRANTES; MATERIAL MADERA - VARIEDAD PINO PARANA - ANCHO 4pulg - ALTURA 1pulg - LONG.DE CUERPO 3,5M - CERTIFICADO FORESTAL (GFS) SIN 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DEBEN SER ENTREGADOS SIN CEPILLAR REGIMEN IMPOSITIVO: LEY 19640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70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20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215-00961-0243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TIRANTES; MATERIAL MADERA - VARIEDAD PINO PARANA - ANCHO 8pulg - ALTURA 3pulg - LONG.DE CUERPO 3,5M - CERTIFICADO FORESTAL (GFS) SIN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DEBEN SER ENTREGADOS CEPILLADOS REGIMEN IMPOSITIVO: SIN EXENCION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71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68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215-00961-0243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TIRANTES; MATERIAL MADERA - VARIEDAD PINO PARANA - ANCHO 8pulg - ALTURA 3pulg - LONG.DE CUERPO 3,5M - CERTIFICADO FORESTAL (GFS) SIN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DEBEN SER ENTREGADOS CEPILLADOS REGIMEN IMPOSITIVO: LEY 19640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72</w:t>
                  </w: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6</w:t>
                  </w: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UN</w:t>
                  </w: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215-06636-0158</w:t>
                  </w: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PLACAS AGLOMERADAS; TIPO TERCIADO FENOLICO - ESPESOR 18mm - LARGO 2,6M - ANCHO 1,83M</w:t>
                  </w: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44"/>
              </w:trPr>
              <w:tc>
                <w:tcPr>
                  <w:tcW w:w="564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Observaciones al Ítem: REGIMEN IMPOSITIVO: LEY 19640</w:t>
                  </w:r>
                </w:p>
              </w:tc>
              <w:tc>
                <w:tcPr>
                  <w:tcW w:w="1083" w:type="dxa"/>
                  <w:tcBorders>
                    <w:top w:val="nil"/>
                    <w:left w:val="nil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967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05"/>
              </w:trPr>
              <w:tc>
                <w:tcPr>
                  <w:tcW w:w="564" w:type="dxa"/>
                  <w:tcBorders>
                    <w:top w:val="single" w:sz="7" w:space="0" w:color="000000"/>
                    <w:left w:val="single" w:sz="7" w:space="0" w:color="000000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45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814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417" w:type="dxa"/>
                  <w:tcBorders>
                    <w:top w:val="single" w:sz="7" w:space="0" w:color="000000"/>
                    <w:left w:val="nil"/>
                    <w:bottom w:val="nil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4937" w:type="dxa"/>
                  <w:tcBorders>
                    <w:top w:val="single" w:sz="7" w:space="0" w:color="000000"/>
                    <w:left w:val="nil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1083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Total:</w:t>
                  </w:r>
                </w:p>
              </w:tc>
              <w:tc>
                <w:tcPr>
                  <w:tcW w:w="967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5C3B30" w:rsidTr="005C3B30">
              <w:trPr>
                <w:trHeight w:val="205"/>
              </w:trPr>
              <w:tc>
                <w:tcPr>
                  <w:tcW w:w="564" w:type="dxa"/>
                  <w:gridSpan w:val="7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i/>
                      <w:color w:val="000000"/>
                      <w:sz w:val="16"/>
                    </w:rPr>
                    <w:t>Ante diferencias entre el texto del Ítem y las Observaciones al ítem deberá considerarse indefectiblemente las Observaciones al Ítem</w:t>
                  </w:r>
                </w:p>
              </w:tc>
            </w:tr>
          </w:tbl>
          <w:p w:rsidR="00E209A5" w:rsidRDefault="00E209A5">
            <w:pPr>
              <w:spacing w:after="0" w:line="240" w:lineRule="auto"/>
            </w:pPr>
          </w:p>
        </w:tc>
      </w:tr>
      <w:tr w:rsidR="00E209A5">
        <w:trPr>
          <w:trHeight w:val="115"/>
        </w:trPr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55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409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20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50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77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31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764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46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</w:tr>
      <w:tr w:rsidR="005C3B30" w:rsidTr="005C3B30">
        <w:tc>
          <w:tcPr>
            <w:tcW w:w="141" w:type="dxa"/>
          </w:tcPr>
          <w:p w:rsidR="00E209A5" w:rsidRDefault="00E209A5">
            <w:pPr>
              <w:pStyle w:val="EmptyCellLayoutStyle"/>
              <w:spacing w:after="0" w:line="240" w:lineRule="auto"/>
            </w:pPr>
          </w:p>
        </w:tc>
        <w:tc>
          <w:tcPr>
            <w:tcW w:w="11" w:type="dxa"/>
            <w:gridSpan w:val="10"/>
          </w:tcPr>
          <w:tbl>
            <w:tblPr>
              <w:tblW w:w="0" w:type="auto"/>
              <w:tblBorders>
                <w:top w:val="single" w:sz="7" w:space="0" w:color="000000"/>
                <w:left w:val="single" w:sz="7" w:space="0" w:color="000000"/>
                <w:bottom w:val="single" w:sz="7" w:space="0" w:color="000000"/>
                <w:right w:val="single" w:sz="7" w:space="0" w:color="000000"/>
              </w:tblBorders>
              <w:tblCellMar>
                <w:left w:w="0" w:type="dxa"/>
                <w:right w:w="0" w:type="dxa"/>
              </w:tblCellMar>
              <w:tblLook w:val="0000" w:firstRow="0" w:lastRow="0" w:firstColumn="0" w:lastColumn="0" w:noHBand="0" w:noVBand="0"/>
            </w:tblPr>
            <w:tblGrid>
              <w:gridCol w:w="4769"/>
              <w:gridCol w:w="5837"/>
            </w:tblGrid>
            <w:tr w:rsidR="00E209A5">
              <w:trPr>
                <w:trHeight w:val="540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nil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Importe Total De La Oferta (En Letras):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nil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  <w:tr w:rsidR="00E209A5">
              <w:trPr>
                <w:trHeight w:val="223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C.U.I.T: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Plazo de Entrega:</w:t>
                  </w:r>
                </w:p>
              </w:tc>
            </w:tr>
            <w:tr w:rsidR="00E209A5">
              <w:trPr>
                <w:trHeight w:val="223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Garantía: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Forma de Pago:</w:t>
                  </w:r>
                </w:p>
              </w:tc>
            </w:tr>
            <w:tr w:rsidR="00E209A5">
              <w:trPr>
                <w:trHeight w:val="223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Descuentos: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Plazo de Mantenimiento de Oferta:</w:t>
                  </w:r>
                </w:p>
              </w:tc>
            </w:tr>
            <w:tr w:rsidR="00E209A5">
              <w:trPr>
                <w:trHeight w:val="223"/>
              </w:trPr>
              <w:tc>
                <w:tcPr>
                  <w:tcW w:w="477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Aclaraciones:</w:t>
                  </w:r>
                </w:p>
              </w:tc>
              <w:tc>
                <w:tcPr>
                  <w:tcW w:w="585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Nro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de Inscripción en </w:t>
                  </w:r>
                  <w:proofErr w:type="spellStart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Sec.Hac</w:t>
                  </w:r>
                  <w:proofErr w:type="spellEnd"/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.:</w:t>
                  </w:r>
                </w:p>
              </w:tc>
            </w:tr>
            <w:tr w:rsidR="00E209A5">
              <w:trPr>
                <w:trHeight w:val="630"/>
              </w:trPr>
              <w:tc>
                <w:tcPr>
                  <w:tcW w:w="4779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E209A5" w:rsidRDefault="005C3B30">
                  <w:pPr>
                    <w:spacing w:after="0" w:line="240" w:lineRule="auto"/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 xml:space="preserve"> </w:t>
                  </w:r>
                </w:p>
              </w:tc>
              <w:tc>
                <w:tcPr>
                  <w:tcW w:w="5850" w:type="dxa"/>
                  <w:tcBorders>
                    <w:top w:val="nil"/>
                    <w:left w:val="single" w:sz="7" w:space="0" w:color="000000"/>
                    <w:bottom w:val="nil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5C3B30">
                  <w:pPr>
                    <w:spacing w:after="0" w:line="240" w:lineRule="auto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Firma del Oferente:</w:t>
                  </w:r>
                </w:p>
              </w:tc>
            </w:tr>
            <w:tr w:rsidR="00E209A5">
              <w:trPr>
                <w:trHeight w:val="262"/>
              </w:trPr>
              <w:tc>
                <w:tcPr>
                  <w:tcW w:w="4779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  <w:tc>
                <w:tcPr>
                  <w:tcW w:w="5850" w:type="dxa"/>
                  <w:tcBorders>
                    <w:top w:val="nil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E209A5" w:rsidRDefault="00E209A5">
                  <w:pPr>
                    <w:spacing w:after="0" w:line="240" w:lineRule="auto"/>
                  </w:pPr>
                </w:p>
              </w:tc>
            </w:tr>
          </w:tbl>
          <w:p w:rsidR="00E209A5" w:rsidRDefault="00E209A5">
            <w:pPr>
              <w:spacing w:after="0" w:line="240" w:lineRule="auto"/>
            </w:pPr>
          </w:p>
        </w:tc>
      </w:tr>
    </w:tbl>
    <w:p w:rsidR="00E209A5" w:rsidRDefault="00E209A5">
      <w:pPr>
        <w:spacing w:after="0" w:line="240" w:lineRule="auto"/>
      </w:pPr>
    </w:p>
    <w:sectPr w:rsidR="00E209A5">
      <w:footerReference w:type="default" r:id="rId9"/>
      <w:pgSz w:w="11905" w:h="16837"/>
      <w:pgMar w:top="283" w:right="283" w:bottom="283" w:left="283" w:header="0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3385" w:rsidRDefault="005C3B30">
      <w:pPr>
        <w:spacing w:after="0" w:line="240" w:lineRule="auto"/>
      </w:pPr>
      <w:r>
        <w:separator/>
      </w:r>
    </w:p>
  </w:endnote>
  <w:endnote w:type="continuationSeparator" w:id="0">
    <w:p w:rsidR="00443385" w:rsidRDefault="005C3B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9547"/>
      <w:gridCol w:w="1135"/>
      <w:gridCol w:w="100"/>
    </w:tblGrid>
    <w:tr w:rsidR="00E209A5">
      <w:tc>
        <w:tcPr>
          <w:tcW w:w="9547" w:type="dxa"/>
        </w:tcPr>
        <w:p w:rsidR="00E209A5" w:rsidRDefault="00E209A5">
          <w:pPr>
            <w:pStyle w:val="EmptyCellLayoutStyle"/>
            <w:spacing w:after="0" w:line="240" w:lineRule="auto"/>
          </w:pPr>
        </w:p>
      </w:tc>
      <w:tc>
        <w:tcPr>
          <w:tcW w:w="1135" w:type="dxa"/>
        </w:tcPr>
        <w:p w:rsidR="00E209A5" w:rsidRDefault="00E209A5">
          <w:pPr>
            <w:pStyle w:val="EmptyCellLayoutStyle"/>
            <w:spacing w:after="0" w:line="240" w:lineRule="auto"/>
          </w:pPr>
        </w:p>
      </w:tc>
      <w:tc>
        <w:tcPr>
          <w:tcW w:w="100" w:type="dxa"/>
        </w:tcPr>
        <w:p w:rsidR="00E209A5" w:rsidRDefault="00E209A5">
          <w:pPr>
            <w:pStyle w:val="EmptyCellLayoutStyle"/>
            <w:spacing w:after="0" w:line="240" w:lineRule="auto"/>
          </w:pPr>
        </w:p>
      </w:tc>
    </w:tr>
    <w:tr w:rsidR="00E209A5">
      <w:tc>
        <w:tcPr>
          <w:tcW w:w="9547" w:type="dxa"/>
        </w:tcPr>
        <w:p w:rsidR="00E209A5" w:rsidRDefault="00E209A5">
          <w:pPr>
            <w:pStyle w:val="EmptyCellLayoutStyle"/>
            <w:spacing w:after="0" w:line="240" w:lineRule="auto"/>
          </w:pPr>
        </w:p>
      </w:tc>
      <w:tc>
        <w:tcPr>
          <w:tcW w:w="1135" w:type="dxa"/>
        </w:tcPr>
        <w:tbl>
          <w:tblPr>
            <w:tblW w:w="0" w:type="auto"/>
            <w:tblCellMar>
              <w:left w:w="0" w:type="dxa"/>
              <w:right w:w="0" w:type="dxa"/>
            </w:tblCellMar>
            <w:tblLook w:val="0000" w:firstRow="0" w:lastRow="0" w:firstColumn="0" w:lastColumn="0" w:noHBand="0" w:noVBand="0"/>
          </w:tblPr>
          <w:tblGrid>
            <w:gridCol w:w="1135"/>
          </w:tblGrid>
          <w:tr w:rsidR="00E209A5">
            <w:trPr>
              <w:trHeight w:val="218"/>
            </w:trPr>
            <w:tc>
              <w:tcPr>
                <w:tcW w:w="1135" w:type="dxa"/>
                <w:tcBorders>
                  <w:top w:val="nil"/>
                  <w:left w:val="nil"/>
                  <w:bottom w:val="nil"/>
                  <w:right w:val="nil"/>
                </w:tcBorders>
                <w:tcMar>
                  <w:top w:w="39" w:type="dxa"/>
                  <w:left w:w="39" w:type="dxa"/>
                  <w:bottom w:w="39" w:type="dxa"/>
                  <w:right w:w="39" w:type="dxa"/>
                </w:tcMar>
              </w:tcPr>
              <w:p w:rsidR="00E209A5" w:rsidRDefault="005C3B30">
                <w:pPr>
                  <w:spacing w:after="0" w:line="240" w:lineRule="auto"/>
                  <w:jc w:val="right"/>
                </w:pPr>
                <w:r>
                  <w:rPr>
                    <w:rFonts w:ascii="Arial" w:eastAsia="Arial" w:hAnsi="Arial"/>
                    <w:i/>
                    <w:color w:val="000000"/>
                    <w:sz w:val="16"/>
                  </w:rPr>
                  <w:t>1/1</w:t>
                </w:r>
              </w:p>
            </w:tc>
          </w:tr>
        </w:tbl>
        <w:p w:rsidR="00E209A5" w:rsidRDefault="00E209A5">
          <w:pPr>
            <w:spacing w:after="0" w:line="240" w:lineRule="auto"/>
          </w:pPr>
        </w:p>
      </w:tc>
      <w:tc>
        <w:tcPr>
          <w:tcW w:w="100" w:type="dxa"/>
        </w:tcPr>
        <w:p w:rsidR="00E209A5" w:rsidRDefault="00E209A5">
          <w:pPr>
            <w:pStyle w:val="EmptyCellLayoutStyle"/>
            <w:spacing w:after="0" w:line="240" w:lineRule="auto"/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3385" w:rsidRDefault="005C3B30">
      <w:pPr>
        <w:spacing w:after="0" w:line="240" w:lineRule="auto"/>
      </w:pPr>
      <w:r>
        <w:separator/>
      </w:r>
    </w:p>
  </w:footnote>
  <w:footnote w:type="continuationSeparator" w:id="0">
    <w:p w:rsidR="00443385" w:rsidRDefault="005C3B3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1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2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3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4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5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  <w:lvl w:ilvl="6">
      <w:start w:val="1"/>
      <w:numFmt w:val="bullet"/>
      <w:lvlText w:val="·"/>
      <w:lvlJc w:val="left"/>
      <w:rPr>
        <w:rFonts w:ascii="Symbol" w:eastAsia="Symbol" w:hAnsi="Symbol" w:cs="Symbol"/>
        <w:sz w:val="20"/>
      </w:rPr>
    </w:lvl>
    <w:lvl w:ilvl="7">
      <w:start w:val="1"/>
      <w:numFmt w:val="bullet"/>
      <w:lvlText w:val="o"/>
      <w:lvlJc w:val="left"/>
      <w:rPr>
        <w:rFonts w:ascii="Courier New" w:eastAsia="Courier New" w:hAnsi="Courier New" w:cs="Courier New"/>
        <w:sz w:val="20"/>
      </w:rPr>
    </w:lvl>
    <w:lvl w:ilvl="8">
      <w:start w:val="1"/>
      <w:numFmt w:val="bullet"/>
      <w:lvlText w:val="§"/>
      <w:lvlJc w:val="left"/>
      <w:rPr>
        <w:rFonts w:ascii="Wingdings" w:eastAsia="Wingdings" w:hAnsi="Wingdings" w:cs="Wingdings"/>
        <w:sz w:val="20"/>
      </w:rPr>
    </w:lvl>
  </w:abstractNum>
  <w:abstractNum w:abstractNumId="1">
    <w:nsid w:val="00000002"/>
    <w:multiLevelType w:val="multilevel"/>
    <w:tmpl w:val="00000002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abstractNum w:abstractNumId="2">
    <w:nsid w:val="00000003"/>
    <w:multiLevelType w:val="multilevel"/>
    <w:tmpl w:val="00000003"/>
    <w:lvl w:ilvl="0">
      <w:start w:val="1"/>
      <w:numFmt w:val="decimal"/>
      <w:lvlText w:val="%1."/>
      <w:lvlJc w:val="left"/>
      <w:rPr>
        <w:rFonts w:ascii="Arial" w:eastAsia="Arial" w:hAnsi="Arial" w:cs="Arial"/>
        <w:sz w:val="20"/>
      </w:rPr>
    </w:lvl>
    <w:lvl w:ilvl="1">
      <w:start w:val="1"/>
      <w:numFmt w:val="lowerRoman"/>
      <w:lvlText w:val="%2."/>
      <w:lvlJc w:val="left"/>
      <w:rPr>
        <w:rFonts w:ascii="Arial" w:eastAsia="Arial" w:hAnsi="Arial" w:cs="Arial"/>
        <w:sz w:val="20"/>
      </w:rPr>
    </w:lvl>
    <w:lvl w:ilvl="2">
      <w:start w:val="1"/>
      <w:numFmt w:val="lowerLetter"/>
      <w:lvlText w:val="%3."/>
      <w:lvlJc w:val="left"/>
      <w:rPr>
        <w:rFonts w:ascii="Arial" w:eastAsia="Arial" w:hAnsi="Arial" w:cs="Arial"/>
        <w:sz w:val="20"/>
      </w:rPr>
    </w:lvl>
    <w:lvl w:ilvl="3">
      <w:start w:val="1"/>
      <w:numFmt w:val="decimal"/>
      <w:lvlText w:val="%4."/>
      <w:lvlJc w:val="left"/>
      <w:rPr>
        <w:rFonts w:ascii="Arial" w:eastAsia="Arial" w:hAnsi="Arial" w:cs="Arial"/>
        <w:sz w:val="20"/>
      </w:rPr>
    </w:lvl>
    <w:lvl w:ilvl="4">
      <w:start w:val="1"/>
      <w:numFmt w:val="lowerRoman"/>
      <w:lvlText w:val="%5."/>
      <w:lvlJc w:val="left"/>
      <w:rPr>
        <w:rFonts w:ascii="Arial" w:eastAsia="Arial" w:hAnsi="Arial" w:cs="Arial"/>
        <w:sz w:val="20"/>
      </w:rPr>
    </w:lvl>
    <w:lvl w:ilvl="5">
      <w:start w:val="1"/>
      <w:numFmt w:val="lowerLetter"/>
      <w:lvlText w:val="%6."/>
      <w:lvlJc w:val="left"/>
      <w:rPr>
        <w:rFonts w:ascii="Arial" w:eastAsia="Arial" w:hAnsi="Arial" w:cs="Arial"/>
        <w:sz w:val="20"/>
      </w:rPr>
    </w:lvl>
    <w:lvl w:ilvl="6">
      <w:start w:val="1"/>
      <w:numFmt w:val="decimal"/>
      <w:lvlText w:val="%7."/>
      <w:lvlJc w:val="left"/>
      <w:rPr>
        <w:rFonts w:ascii="Arial" w:eastAsia="Arial" w:hAnsi="Arial" w:cs="Arial"/>
        <w:sz w:val="20"/>
      </w:rPr>
    </w:lvl>
    <w:lvl w:ilvl="7">
      <w:start w:val="1"/>
      <w:numFmt w:val="lowerRoman"/>
      <w:lvlText w:val="%8."/>
      <w:lvlJc w:val="left"/>
      <w:rPr>
        <w:rFonts w:ascii="Arial" w:eastAsia="Arial" w:hAnsi="Arial" w:cs="Arial"/>
        <w:sz w:val="20"/>
      </w:rPr>
    </w:lvl>
    <w:lvl w:ilvl="8">
      <w:start w:val="1"/>
      <w:numFmt w:val="lowerLetter"/>
      <w:lvlText w:val="%9."/>
      <w:lvlJc w:val="left"/>
      <w:rPr>
        <w:rFonts w:ascii="Arial" w:eastAsia="Arial" w:hAnsi="Arial" w:cs="Arial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E209A5"/>
    <w:rsid w:val="002526ED"/>
    <w:rsid w:val="00443385"/>
    <w:rsid w:val="005C3B30"/>
    <w:rsid w:val="00BC2BD8"/>
    <w:rsid w:val="00E20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mptyCellLayoutStyle">
    <w:name w:val="EmptyCellLayoutStyle"/>
    <w:rPr>
      <w:sz w:val="2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C3B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C3B3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AR" w:eastAsia="es-A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6</Pages>
  <Words>3043</Words>
  <Characters>16741</Characters>
  <Application>Microsoft Office Word</Application>
  <DocSecurity>0</DocSecurity>
  <Lines>139</Lines>
  <Paragraphs>39</Paragraphs>
  <ScaleCrop>false</ScaleCrop>
  <Company/>
  <LinksUpToDate>false</LinksUpToDate>
  <CharactersWithSpaces>19745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sce_sirvase_cotizar</dc:title>
  <dc:creator/>
  <dc:description/>
  <cp:lastModifiedBy>Aguilera Juan Gabriel</cp:lastModifiedBy>
  <cp:revision>4</cp:revision>
  <cp:lastPrinted>2016-06-10T20:13:00Z</cp:lastPrinted>
  <dcterms:created xsi:type="dcterms:W3CDTF">2016-06-10T20:07:00Z</dcterms:created>
  <dcterms:modified xsi:type="dcterms:W3CDTF">2016-08-26T15:46:00Z</dcterms:modified>
</cp:coreProperties>
</file>