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"/>
        <w:gridCol w:w="11"/>
        <w:gridCol w:w="555"/>
        <w:gridCol w:w="141"/>
        <w:gridCol w:w="2409"/>
        <w:gridCol w:w="206"/>
        <w:gridCol w:w="501"/>
        <w:gridCol w:w="4677"/>
        <w:gridCol w:w="314"/>
        <w:gridCol w:w="1764"/>
        <w:gridCol w:w="46"/>
      </w:tblGrid>
      <w:tr w:rsidR="0036601C" w:rsidTr="0036601C">
        <w:trPr>
          <w:trHeight w:val="18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2C" w:rsidRDefault="0036601C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1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78"/>
            </w:tblGrid>
            <w:tr w:rsidR="00AE252C">
              <w:trPr>
                <w:trHeight w:val="428"/>
              </w:trPr>
              <w:tc>
                <w:tcPr>
                  <w:tcW w:w="51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 w:rsidP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MD - SAF 376 - UOC 340/01</w:t>
                  </w: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87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9"/>
            </w:tblGrid>
            <w:tr w:rsidR="00AE252C">
              <w:trPr>
                <w:trHeight w:val="428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 w:rsidP="00A337DD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SERVICIO LOG</w:t>
                  </w:r>
                  <w:r w:rsidR="00A337DD"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Í</w:t>
                  </w: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STICO DE LA DEFENSA (UOC 340/01)</w:t>
                  </w: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320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64"/>
            </w:tblGrid>
            <w:tr w:rsidR="00AE252C">
              <w:trPr>
                <w:trHeight w:val="242"/>
              </w:trPr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86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1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29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AE252C">
        <w:trPr>
          <w:trHeight w:val="14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3"/>
              <w:gridCol w:w="9748"/>
              <w:gridCol w:w="424"/>
            </w:tblGrid>
            <w:tr w:rsidR="00AE252C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48"/>
                  </w:tblGrid>
                  <w:tr w:rsidR="00AE252C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Sírvase Cotizar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212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820"/>
              <w:gridCol w:w="141"/>
              <w:gridCol w:w="141"/>
              <w:gridCol w:w="6223"/>
              <w:gridCol w:w="141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23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 w:rsidP="00A337DD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LOG</w:t>
                        </w:r>
                        <w:r w:rsidR="00A337DD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Í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STICO DE LA DEFENSA (UOC 340/01)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820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56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320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AE252C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Procedimiento de Selección:</w:t>
                  </w: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AE252C">
        <w:trPr>
          <w:trHeight w:val="38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7"/>
              <w:gridCol w:w="565"/>
              <w:gridCol w:w="141"/>
              <w:gridCol w:w="4952"/>
              <w:gridCol w:w="141"/>
              <w:gridCol w:w="141"/>
              <w:gridCol w:w="566"/>
              <w:gridCol w:w="282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2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Licitación Pública                                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6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61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33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2016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8"/>
              <w:gridCol w:w="565"/>
              <w:gridCol w:w="141"/>
              <w:gridCol w:w="8911"/>
              <w:gridCol w:w="141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91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nacional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178"/>
              <w:gridCol w:w="96"/>
              <w:gridCol w:w="141"/>
              <w:gridCol w:w="8769"/>
              <w:gridCol w:w="282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69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78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0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2"/>
              <w:gridCol w:w="1743"/>
              <w:gridCol w:w="237"/>
              <w:gridCol w:w="141"/>
              <w:gridCol w:w="8061"/>
              <w:gridCol w:w="282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 w:rsidP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MD 15.431/2016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3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Expediente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3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1"/>
              <w:gridCol w:w="1840"/>
              <w:gridCol w:w="141"/>
              <w:gridCol w:w="141"/>
              <w:gridCol w:w="8061"/>
              <w:gridCol w:w="282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 w:rsidP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1 Alimentos  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3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744"/>
              <w:gridCol w:w="237"/>
              <w:gridCol w:w="141"/>
              <w:gridCol w:w="8203"/>
              <w:gridCol w:w="141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03"/>
                  </w:tblGrid>
                  <w:tr w:rsidR="00AE252C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ADQUISICIÓN DE CARNES VACUNAS, OVINAS, PORCINAS Y EMBUTIDOS CAMPAÑA ANTÁRTICA DE VERANO 2016-2017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4"/>
                  </w:tblGrid>
                  <w:tr w:rsidR="00AE252C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Objeto de la Contratación: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4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840"/>
              <w:gridCol w:w="141"/>
              <w:gridCol w:w="141"/>
              <w:gridCol w:w="2121"/>
              <w:gridCol w:w="6223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2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31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320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AE252C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Presentación de las Ofertas:</w:t>
                  </w: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AE252C">
        <w:trPr>
          <w:trHeight w:val="104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4"/>
              <w:gridCol w:w="4917"/>
              <w:gridCol w:w="34"/>
              <w:gridCol w:w="107"/>
              <w:gridCol w:w="141"/>
              <w:gridCol w:w="4951"/>
              <w:gridCol w:w="282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601C" w:rsidTr="0036601C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601C" w:rsidTr="0036601C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 w:rsidP="0036601C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250 Piso 12 Oficina 38 - Ciudad Autónoma de Buenos Aires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601C" w:rsidTr="0036601C">
              <w:trPr>
                <w:trHeight w:val="31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 - Hora: </w:t>
                        </w:r>
                        <w:r w:rsidR="0058285E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HASTA EL DIA 28 DE SEPTIEMBRE DE 2016 A LAS 13:00 HS.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04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320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AE252C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AE252C">
        <w:trPr>
          <w:trHeight w:val="104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4951"/>
              <w:gridCol w:w="141"/>
              <w:gridCol w:w="141"/>
              <w:gridCol w:w="4951"/>
              <w:gridCol w:w="282"/>
            </w:tblGrid>
            <w:tr w:rsidR="00AE252C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 w:rsidP="0036601C">
                        <w:pPr>
                          <w:spacing w:after="0" w:line="240" w:lineRule="auto"/>
                        </w:pPr>
                        <w:proofErr w:type="spellStart"/>
                        <w:r w:rsidRPr="0036601C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</w:t>
                        </w:r>
                        <w:proofErr w:type="spellEnd"/>
                        <w:r w:rsidRPr="0036601C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250 Piso 12 Oficina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29</w:t>
                        </w:r>
                        <w:r w:rsidRPr="0036601C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- Ciudad Autónoma de Buenos Aires</w:t>
                        </w:r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AE252C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AE252C" w:rsidRDefault="0036601C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 - Hora: </w:t>
                        </w:r>
                        <w:r w:rsidR="0058285E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EL DIA 29 DE SEPTIEMBRE DE 2016 A LAS 10:00 HS.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AE252C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AE252C" w:rsidRDefault="00AE252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04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rPr>
          <w:trHeight w:val="320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AE252C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AE252C">
        <w:trPr>
          <w:trHeight w:val="104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3"/>
              <w:gridCol w:w="845"/>
              <w:gridCol w:w="813"/>
              <w:gridCol w:w="1414"/>
              <w:gridCol w:w="4924"/>
              <w:gridCol w:w="1081"/>
              <w:gridCol w:w="966"/>
            </w:tblGrid>
            <w:tr w:rsidR="00AE252C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  <w:proofErr w:type="spellEnd"/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211-00457-0017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 w:rsidP="00A337D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SALCHICHA; TIPO PARRILLERA - PRESENTACI</w:t>
                  </w:r>
                  <w:r w:rsidR="00A337DD">
                    <w:rPr>
                      <w:rFonts w:ascii="Arial" w:eastAsia="Arial" w:hAnsi="Arial"/>
                      <w:color w:val="000000"/>
                      <w:sz w:val="16"/>
                    </w:rPr>
                    <w:t>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1KG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CONGELADA -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211-00541-0003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COSTILLITA DE CERDO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1848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 w:rsidP="00A337D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BOVINA - CORTE CORDERO PATAG</w:t>
                  </w:r>
                  <w:r w:rsidR="00A337DD">
                    <w:rPr>
                      <w:rFonts w:ascii="Arial" w:eastAsia="Arial" w:hAnsi="Arial"/>
                      <w:color w:val="000000"/>
                      <w:sz w:val="16"/>
                    </w:rPr>
                    <w:t>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NICO ENTERO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PRESENTACIÓN RES CONGELADA C/U PESO MÍNIMO 8 KG. - PESO MÁXIMO 10 KG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PICADA ESPECIAL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BIFE ANCHO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DESHUESADO -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3040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BIFE ANGOSTO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DESHUESADO -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ASADO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ASADO DE MARUCHA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A337DD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ENVASADO AL VACÍO - CON RÉ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FALDA SIN HUESO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2760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ROAST BEEF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CUADRADA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VACIO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ENTRAÑA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MATAMBRE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3340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CUADRIL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2700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COLITA DE CUADRIL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3260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PECETO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LOMO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MONDONGO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BIFE DE CHORIZO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BOLA DE LOMO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OSOBUCO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MOLLEJA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LENGUA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211-00541-0116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TRIPA GORDA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211-00541-0117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CHINCHULINES CONGELADOS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27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HIGADO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CHORIZO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BLANCO PARRILLERO -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NALGA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MORCILLA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NEGRA - ENVASADA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CARNE VACUNA - CORTE CHORIZO COLORADO SECO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PECHITO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RES ENTERA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C/U PESO MÍNIMO 10 KG. - MÁXIMO 14 KG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CARRE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CARNE VACUNA - CORTE RIÑON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211-00541-0173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LOMO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211-00787-0002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 w:rsidP="00A337D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CONGELADO SEMIELABORADO; DESCRIPCI</w:t>
                  </w:r>
                  <w:r w:rsidR="00A337DD">
                    <w:rPr>
                      <w:rFonts w:ascii="Arial" w:eastAsia="Arial" w:hAnsi="Arial"/>
                      <w:color w:val="000000"/>
                      <w:sz w:val="16"/>
                    </w:rPr>
                    <w:t>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HAMBURGUESA - INGREDIENTE BASICO CARNE VACUNA - ENVASE CAJA DE CART</w:t>
                  </w:r>
                  <w:r w:rsidR="00A337DD">
                    <w:rPr>
                      <w:rFonts w:ascii="Arial" w:eastAsia="Arial" w:hAnsi="Arial"/>
                      <w:color w:val="000000"/>
                      <w:sz w:val="16"/>
                    </w:rPr>
                    <w:t>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- PESO 2004GR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UNIDAD DE MEDIDA: CAJA DE 24 UNIDADES. PESO APROX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 :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2 KGR. (83 gr x unidad) - MARCA SUGERIDA: PATY - GOOD MARK - GRANJA DEL SOL -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211-02175-0002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 w:rsidP="00A337DD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GRASA COMESTIBLE; TIPO DE CERDO - PRESENTACI</w:t>
                  </w:r>
                  <w:r w:rsidR="00A337DD">
                    <w:rPr>
                      <w:rFonts w:ascii="Arial" w:eastAsia="Arial" w:hAnsi="Arial"/>
                      <w:color w:val="000000"/>
                      <w:sz w:val="16"/>
                    </w:rPr>
                    <w:t>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BOLSA X 1KG - FORMA DE PRESENTACION SOLIDO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1835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211-02175-0001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GRASA COMESTIBLE; TIPO VACUNA - PRESENTACION BOLSA X 1KG - FORMA DE PRESENTACION NORMAL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CON RÉGIMEN DE EXENCIÓN IMPOSITIVA (Ley 19640 y Régimen Rancho)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211-00457-0017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SALCHICHA; TIPO PARRILLERA - PRESENTACION 1KG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CONGELADA -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211-00541-0003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COSTILLITA DE CERDO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BOVINA - CORTE CORDERO PATAGONICO ENTERO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PRESENTACIÓN RES CONGELADA C/U PESO MÍNIMO 8 KG. - PESO MÁXIMO 10 KG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PICADA ESPECIAL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BIFE ANCHO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DESHUESADO -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BIFE ANGOSTO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DESHUESADO -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ASADO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211-00541-0079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ASADO DE MARUCHA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FALDA SIN HUESO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ROAST BEEF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CUADRADA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VACIO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211-00541-0089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ENTRAÑA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MATAMBRE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CUADRIL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COLITA DE CUADRIL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PECETO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LOMO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211-00541-0099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MONDONGO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BIFE DE CHORIZO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BOLA DE LOMO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OSOBUCO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MOLLEJA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LENGUA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211-00541-0116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TRIPA GORDA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211-00541-0117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CHINCHULINES CONGELADOS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CHORIZO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BLANCO PARRILLERO -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NALGA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VACUNA - CORTE MORCILLA CONGELADA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TIPO NEGRA - ENVASADA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211-00541-0129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CARNE VACUNA - CORTE CHORIZO COLORADO SECO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PECHITO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RES ENTERA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ESTADO CONGELADO - C/U PESO MÍNIMO 10 KG. - MÁXIMO 14 KG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CARRE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211-00541-0138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CARNE VACUNA - CORTE RIÑON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211-00541-0173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CARNE; TIPO PORCINA - CORTE LOMO CONGELADO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ENVASADO AL VACÍO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Caja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211-00787-0002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CONGELADO SEMIELABORADO; DESCRIPCION HAMBURGUESA - INGREDIENTE BASICO CARNE VACUNA - ENVASE CAJA DE CARTON - PESO 2004GR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UNIDAD DE MEDIDA: CAJA DE 24 UNIDADES. PESO APROX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 :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2 KGR. (83 gr x unidad) - MARCA SUGERIDA: PATY - GOOD MARK - GRANJA DEL SOL -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211-02175-0002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GRASA COMESTIBLE; TIPO DE CERDO - PRESENTACION BOLSA X 1KG - FORMA DE PRESENTACION SOLIDO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Kg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211-02175-0001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GRASA COMESTIBLE; TIPO VACUNA - PRESENTACION BOLSA X 1KG - FORMA DE PRESENTACION NORMAL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SIN RÉGIMEN DE EXENCIÓN IMPOSITIVA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36601C" w:rsidTr="0036601C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Ante diferencias entre el texto del Ítem y las Observaciones al ítem deberá considerarse indefectiblemente las Observaciones al Ítem</w:t>
                  </w: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  <w:tr w:rsidR="00AE252C">
        <w:trPr>
          <w:trHeight w:val="115"/>
        </w:trPr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</w:tr>
      <w:tr w:rsidR="0036601C" w:rsidTr="0036601C">
        <w:tc>
          <w:tcPr>
            <w:tcW w:w="141" w:type="dxa"/>
          </w:tcPr>
          <w:p w:rsidR="00AE252C" w:rsidRDefault="00AE252C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69"/>
              <w:gridCol w:w="5837"/>
            </w:tblGrid>
            <w:tr w:rsidR="00AE252C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  <w:tr w:rsidR="00AE252C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AE252C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Garantía: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AE252C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AE252C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de Inscripción en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Sec.Hac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.:</w:t>
                  </w:r>
                </w:p>
              </w:tc>
            </w:tr>
            <w:tr w:rsidR="00AE252C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AE252C" w:rsidRDefault="0036601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36601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  <w:tr w:rsidR="00AE252C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AE252C" w:rsidRDefault="00AE252C">
                  <w:pPr>
                    <w:spacing w:after="0" w:line="240" w:lineRule="auto"/>
                  </w:pPr>
                </w:p>
              </w:tc>
            </w:tr>
          </w:tbl>
          <w:p w:rsidR="00AE252C" w:rsidRDefault="00AE252C">
            <w:pPr>
              <w:spacing w:after="0" w:line="240" w:lineRule="auto"/>
            </w:pPr>
          </w:p>
        </w:tc>
      </w:tr>
    </w:tbl>
    <w:p w:rsidR="00AE252C" w:rsidRDefault="00AE252C">
      <w:pPr>
        <w:spacing w:after="0" w:line="240" w:lineRule="auto"/>
      </w:pPr>
    </w:p>
    <w:sectPr w:rsidR="00AE252C">
      <w:footerReference w:type="default" r:id="rId9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7DD" w:rsidRDefault="00A337DD">
      <w:pPr>
        <w:spacing w:after="0" w:line="240" w:lineRule="auto"/>
      </w:pPr>
      <w:r>
        <w:separator/>
      </w:r>
    </w:p>
  </w:endnote>
  <w:endnote w:type="continuationSeparator" w:id="0">
    <w:p w:rsidR="00A337DD" w:rsidRDefault="00A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547"/>
      <w:gridCol w:w="1135"/>
      <w:gridCol w:w="100"/>
    </w:tblGrid>
    <w:tr w:rsidR="00A337DD">
      <w:tc>
        <w:tcPr>
          <w:tcW w:w="9547" w:type="dxa"/>
        </w:tcPr>
        <w:p w:rsidR="00A337DD" w:rsidRDefault="00A337DD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A337DD" w:rsidRDefault="00A337DD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A337DD" w:rsidRDefault="00A337DD">
          <w:pPr>
            <w:pStyle w:val="EmptyCellLayoutStyle"/>
            <w:spacing w:after="0" w:line="240" w:lineRule="auto"/>
          </w:pPr>
        </w:p>
      </w:tc>
    </w:tr>
    <w:tr w:rsidR="00A337DD">
      <w:tc>
        <w:tcPr>
          <w:tcW w:w="9547" w:type="dxa"/>
        </w:tcPr>
        <w:p w:rsidR="00A337DD" w:rsidRDefault="00A337DD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5"/>
          </w:tblGrid>
          <w:tr w:rsidR="00A337DD">
            <w:trPr>
              <w:trHeight w:val="218"/>
            </w:trPr>
            <w:tc>
              <w:tcPr>
                <w:tcW w:w="113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A337DD" w:rsidRDefault="00A337DD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i/>
                    <w:color w:val="000000"/>
                    <w:sz w:val="16"/>
                  </w:rPr>
                  <w:t>1/1</w:t>
                </w:r>
              </w:p>
            </w:tc>
          </w:tr>
        </w:tbl>
        <w:p w:rsidR="00A337DD" w:rsidRDefault="00A337DD">
          <w:pPr>
            <w:spacing w:after="0" w:line="240" w:lineRule="auto"/>
          </w:pPr>
        </w:p>
      </w:tc>
      <w:tc>
        <w:tcPr>
          <w:tcW w:w="100" w:type="dxa"/>
        </w:tcPr>
        <w:p w:rsidR="00A337DD" w:rsidRDefault="00A337DD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7DD" w:rsidRDefault="00A337DD">
      <w:pPr>
        <w:spacing w:after="0" w:line="240" w:lineRule="auto"/>
      </w:pPr>
      <w:r>
        <w:separator/>
      </w:r>
    </w:p>
  </w:footnote>
  <w:footnote w:type="continuationSeparator" w:id="0">
    <w:p w:rsidR="00A337DD" w:rsidRDefault="00A33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E252C"/>
    <w:rsid w:val="0036601C"/>
    <w:rsid w:val="0058285E"/>
    <w:rsid w:val="009E255F"/>
    <w:rsid w:val="00A337DD"/>
    <w:rsid w:val="00AE252C"/>
    <w:rsid w:val="00DF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2554</Words>
  <Characters>14053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sce_sirvase_cotizar</vt:lpstr>
    </vt:vector>
  </TitlesOfParts>
  <Company/>
  <LinksUpToDate>false</LinksUpToDate>
  <CharactersWithSpaces>16574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sce_sirvase_cotizar</dc:title>
  <dc:creator/>
  <dc:description/>
  <cp:lastModifiedBy>Britos Carlos Alberto</cp:lastModifiedBy>
  <cp:revision>4</cp:revision>
  <cp:lastPrinted>2016-06-15T18:37:00Z</cp:lastPrinted>
  <dcterms:created xsi:type="dcterms:W3CDTF">2016-06-09T22:56:00Z</dcterms:created>
  <dcterms:modified xsi:type="dcterms:W3CDTF">2016-08-26T16:30:00Z</dcterms:modified>
</cp:coreProperties>
</file>