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D" w:rsidRPr="00E10DB0" w:rsidRDefault="002D2C76">
      <w:pPr>
        <w:pStyle w:val="Encabezado"/>
        <w:ind w:left="1844" w:firstLine="283"/>
        <w:jc w:val="left"/>
        <w:rPr>
          <w:rFonts w:ascii="Arial" w:hAnsi="Arial" w:cs="Arial"/>
          <w:sz w:val="20"/>
        </w:rPr>
      </w:pPr>
      <w:r w:rsidRPr="00E10DB0">
        <w:rPr>
          <w:rFonts w:ascii="Arial" w:hAnsi="Arial" w:cs="Arial"/>
          <w:sz w:val="20"/>
        </w:rPr>
        <w:t>PLIEGO DE BASES Y CONDICIONES PARTICULARES</w:t>
      </w:r>
    </w:p>
    <w:p w:rsidR="00902C9D" w:rsidRPr="00E10DB0" w:rsidRDefault="00902C9D" w:rsidP="003D7E3D">
      <w:pPr>
        <w:jc w:val="both"/>
        <w:rPr>
          <w:rFonts w:ascii="Arial" w:hAnsi="Arial" w:cs="Arial"/>
        </w:rPr>
      </w:pP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ORGANISMO CONTRATANTE:</w:t>
      </w:r>
      <w:r w:rsidRPr="00E10DB0">
        <w:rPr>
          <w:rFonts w:ascii="Arial" w:hAnsi="Arial" w:cs="Arial"/>
          <w:b/>
          <w:bCs/>
          <w:color w:val="auto"/>
          <w:sz w:val="20"/>
          <w:szCs w:val="20"/>
          <w:lang w:val="es-ES"/>
        </w:rPr>
        <w:t xml:space="preserve"> BIBLIOTECA NACIONAL MARIANO MORENO.</w:t>
      </w: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PROCEDIMIENTO DE SELECCIÓN:</w:t>
      </w:r>
      <w:r w:rsidRPr="00E10DB0">
        <w:rPr>
          <w:rFonts w:ascii="Arial" w:hAnsi="Arial" w:cs="Arial"/>
          <w:b/>
          <w:bCs/>
          <w:color w:val="auto"/>
          <w:sz w:val="20"/>
          <w:szCs w:val="20"/>
          <w:lang w:val="es-ES"/>
        </w:rPr>
        <w:t xml:space="preserve"> CONTRATACION DIRECTA Nº</w:t>
      </w:r>
      <w:r w:rsidR="00E32FEA">
        <w:rPr>
          <w:rFonts w:ascii="Arial" w:hAnsi="Arial" w:cs="Arial"/>
          <w:b/>
          <w:bCs/>
          <w:color w:val="auto"/>
          <w:sz w:val="20"/>
          <w:szCs w:val="20"/>
          <w:lang w:val="es-ES"/>
        </w:rPr>
        <w:t xml:space="preserve"> 52 </w:t>
      </w:r>
      <w:r w:rsidRPr="00E10DB0">
        <w:rPr>
          <w:rFonts w:ascii="Arial" w:hAnsi="Arial" w:cs="Arial"/>
          <w:b/>
          <w:bCs/>
          <w:color w:val="auto"/>
          <w:sz w:val="20"/>
          <w:szCs w:val="20"/>
          <w:lang w:val="es-ES"/>
        </w:rPr>
        <w:t>/2016</w:t>
      </w:r>
    </w:p>
    <w:p w:rsidR="00FD032B" w:rsidRPr="00E10DB0" w:rsidRDefault="00FD032B" w:rsidP="00A072DF">
      <w:pPr>
        <w:pStyle w:val="western"/>
        <w:contextualSpacing/>
        <w:rPr>
          <w:color w:val="auto"/>
          <w:lang w:val="es-ES"/>
        </w:rPr>
      </w:pPr>
      <w:r w:rsidRPr="00E10DB0">
        <w:rPr>
          <w:rFonts w:ascii="Arial" w:hAnsi="Arial" w:cs="Arial"/>
          <w:b/>
          <w:bCs/>
          <w:color w:val="auto"/>
          <w:sz w:val="20"/>
          <w:szCs w:val="20"/>
          <w:u w:val="single"/>
          <w:lang w:val="es-ES"/>
        </w:rPr>
        <w:t>CLASE Y MODALIDAD:</w:t>
      </w:r>
      <w:r w:rsidRPr="00E10DB0">
        <w:rPr>
          <w:rFonts w:ascii="Arial" w:hAnsi="Arial" w:cs="Arial"/>
          <w:b/>
          <w:bCs/>
          <w:color w:val="auto"/>
          <w:sz w:val="20"/>
          <w:szCs w:val="20"/>
          <w:lang w:val="es-ES"/>
        </w:rPr>
        <w:t xml:space="preserve"> SIN CLASE – SIN MODALIDAD</w:t>
      </w:r>
    </w:p>
    <w:p w:rsidR="00FD032B" w:rsidRPr="00E10DB0" w:rsidRDefault="00FD032B" w:rsidP="00FD032B">
      <w:pPr>
        <w:pStyle w:val="western"/>
        <w:spacing w:before="363" w:beforeAutospacing="0"/>
        <w:rPr>
          <w:color w:val="auto"/>
          <w:lang w:val="es-ES"/>
        </w:rPr>
      </w:pPr>
      <w:r w:rsidRPr="00E10DB0">
        <w:rPr>
          <w:rFonts w:ascii="Arial" w:hAnsi="Arial" w:cs="Arial"/>
          <w:b/>
          <w:bCs/>
          <w:color w:val="auto"/>
          <w:sz w:val="20"/>
          <w:szCs w:val="20"/>
          <w:u w:val="single"/>
          <w:lang w:val="es-ES"/>
        </w:rPr>
        <w:t>OBJETO:</w:t>
      </w:r>
      <w:r w:rsidRPr="00E10DB0">
        <w:rPr>
          <w:rFonts w:ascii="Arial" w:hAnsi="Arial" w:cs="Arial"/>
          <w:b/>
          <w:bCs/>
          <w:color w:val="auto"/>
          <w:sz w:val="20"/>
          <w:szCs w:val="20"/>
          <w:lang w:val="es-ES"/>
        </w:rPr>
        <w:t xml:space="preserve"> </w:t>
      </w:r>
      <w:r w:rsidR="00472C4E">
        <w:rPr>
          <w:rFonts w:ascii="Arial" w:hAnsi="Arial" w:cs="Arial"/>
          <w:b/>
          <w:bCs/>
          <w:color w:val="auto"/>
          <w:sz w:val="20"/>
          <w:szCs w:val="20"/>
          <w:lang w:val="es-ES"/>
        </w:rPr>
        <w:t xml:space="preserve">REPARACION DE CENEFA Y ESTRUCTURA METALICA EN EL MIRADOR DE LA MEMORIA Y COLOCACION DE PUERTAS VIDRIADAS EN </w:t>
      </w:r>
      <w:r w:rsidRPr="00E10DB0">
        <w:rPr>
          <w:rFonts w:ascii="Arial" w:hAnsi="Arial" w:cs="Arial"/>
          <w:b/>
          <w:bCs/>
          <w:caps/>
          <w:color w:val="auto"/>
          <w:sz w:val="20"/>
          <w:szCs w:val="20"/>
          <w:lang w:val="es-ES"/>
        </w:rPr>
        <w:t>la Biblioteca Nacional MARIANO MORENO</w:t>
      </w:r>
      <w:r w:rsidR="00472C4E">
        <w:rPr>
          <w:rFonts w:ascii="Arial" w:hAnsi="Arial" w:cs="Arial"/>
          <w:b/>
          <w:bCs/>
          <w:caps/>
          <w:color w:val="auto"/>
          <w:sz w:val="20"/>
          <w:szCs w:val="20"/>
          <w:lang w:val="es-ES"/>
        </w:rPr>
        <w:t>.</w:t>
      </w:r>
    </w:p>
    <w:p w:rsidR="00902C9D" w:rsidRPr="00E10DB0" w:rsidRDefault="00902C9D">
      <w:pPr>
        <w:ind w:left="426"/>
        <w:jc w:val="both"/>
        <w:rPr>
          <w:rFonts w:ascii="Arial" w:hAnsi="Arial" w:cs="Arial"/>
          <w:b/>
        </w:rPr>
      </w:pPr>
    </w:p>
    <w:p w:rsidR="00902C9D" w:rsidRPr="00E10DB0" w:rsidRDefault="002D2C76" w:rsidP="003D7E3D">
      <w:pPr>
        <w:jc w:val="both"/>
        <w:rPr>
          <w:rFonts w:ascii="Arial" w:hAnsi="Arial" w:cs="Arial"/>
        </w:rPr>
      </w:pPr>
      <w:r w:rsidRPr="00E10DB0">
        <w:rPr>
          <w:rFonts w:ascii="Arial" w:hAnsi="Arial" w:cs="Arial"/>
          <w:b/>
        </w:rPr>
        <w:t xml:space="preserve">A- </w:t>
      </w:r>
      <w:r w:rsidRPr="00E10DB0">
        <w:rPr>
          <w:rFonts w:ascii="Arial" w:hAnsi="Arial" w:cs="Arial"/>
          <w:b/>
          <w:u w:val="single"/>
        </w:rPr>
        <w:t>CLÁUSULAS GENERALES</w:t>
      </w:r>
    </w:p>
    <w:p w:rsidR="00902C9D" w:rsidRPr="00E10DB0" w:rsidRDefault="002D2C76" w:rsidP="003D7E3D">
      <w:pPr>
        <w:tabs>
          <w:tab w:val="left" w:pos="3660"/>
        </w:tabs>
        <w:ind w:hanging="567"/>
        <w:jc w:val="both"/>
        <w:rPr>
          <w:rFonts w:ascii="Arial" w:hAnsi="Arial" w:cs="Arial"/>
          <w:b/>
          <w:u w:val="single"/>
        </w:rPr>
      </w:pPr>
      <w:r w:rsidRPr="00E10DB0">
        <w:rPr>
          <w:rFonts w:ascii="Arial" w:hAnsi="Arial" w:cs="Arial"/>
        </w:rPr>
        <w:tab/>
      </w:r>
      <w:r w:rsidRPr="00E10DB0">
        <w:rPr>
          <w:rFonts w:ascii="Arial" w:hAnsi="Arial" w:cs="Arial"/>
        </w:rPr>
        <w:tab/>
      </w:r>
    </w:p>
    <w:p w:rsidR="00902C9D" w:rsidRPr="00E10DB0" w:rsidRDefault="002D2C76" w:rsidP="003D7E3D">
      <w:pPr>
        <w:numPr>
          <w:ilvl w:val="0"/>
          <w:numId w:val="9"/>
        </w:numPr>
        <w:tabs>
          <w:tab w:val="clear" w:pos="360"/>
          <w:tab w:val="num" w:pos="-66"/>
        </w:tabs>
        <w:ind w:left="0" w:firstLine="0"/>
        <w:jc w:val="both"/>
        <w:rPr>
          <w:rFonts w:ascii="Arial" w:hAnsi="Arial" w:cs="Arial"/>
          <w:b/>
        </w:rPr>
      </w:pPr>
      <w:r w:rsidRPr="00E10DB0">
        <w:rPr>
          <w:rFonts w:ascii="Arial" w:hAnsi="Arial" w:cs="Arial"/>
          <w:b/>
          <w:u w:val="single"/>
        </w:rPr>
        <w:t>APERTURA</w:t>
      </w:r>
      <w:r w:rsidRPr="00E10DB0">
        <w:rPr>
          <w:rFonts w:ascii="Arial" w:hAnsi="Arial" w:cs="Arial"/>
        </w:rPr>
        <w:t>:</w:t>
      </w:r>
    </w:p>
    <w:p w:rsidR="00902C9D" w:rsidRPr="00E10DB0" w:rsidRDefault="002D2C76" w:rsidP="003D7E3D">
      <w:pPr>
        <w:numPr>
          <w:ilvl w:val="0"/>
          <w:numId w:val="8"/>
        </w:numPr>
        <w:tabs>
          <w:tab w:val="clear" w:pos="283"/>
          <w:tab w:val="num" w:pos="-143"/>
        </w:tabs>
        <w:ind w:hanging="284"/>
        <w:jc w:val="both"/>
        <w:rPr>
          <w:rFonts w:ascii="Arial" w:hAnsi="Arial" w:cs="Arial"/>
          <w:b/>
        </w:rPr>
      </w:pPr>
      <w:r w:rsidRPr="00E10DB0">
        <w:rPr>
          <w:rFonts w:ascii="Arial" w:hAnsi="Arial" w:cs="Arial"/>
          <w:b/>
        </w:rPr>
        <w:t xml:space="preserve">Fecha: </w:t>
      </w:r>
      <w:r w:rsidR="002F02F7">
        <w:rPr>
          <w:rFonts w:ascii="Arial" w:hAnsi="Arial" w:cs="Arial"/>
          <w:b/>
        </w:rPr>
        <w:t>30</w:t>
      </w:r>
      <w:r w:rsidRPr="00E10DB0">
        <w:rPr>
          <w:rFonts w:ascii="Arial" w:hAnsi="Arial" w:cs="Arial"/>
          <w:b/>
        </w:rPr>
        <w:t>/</w:t>
      </w:r>
      <w:r w:rsidR="002F02F7">
        <w:rPr>
          <w:rFonts w:ascii="Arial" w:hAnsi="Arial" w:cs="Arial"/>
          <w:b/>
        </w:rPr>
        <w:t>1</w:t>
      </w:r>
      <w:r w:rsidRPr="00E10DB0">
        <w:rPr>
          <w:rFonts w:ascii="Arial" w:hAnsi="Arial" w:cs="Arial"/>
          <w:b/>
        </w:rPr>
        <w:t>/201</w:t>
      </w:r>
      <w:r w:rsidR="002F02F7">
        <w:rPr>
          <w:rFonts w:ascii="Arial" w:hAnsi="Arial" w:cs="Arial"/>
          <w:b/>
        </w:rPr>
        <w:t>7</w:t>
      </w:r>
    </w:p>
    <w:p w:rsidR="00902C9D" w:rsidRPr="00E10DB0" w:rsidRDefault="002D2C76" w:rsidP="003D7E3D">
      <w:pPr>
        <w:numPr>
          <w:ilvl w:val="0"/>
          <w:numId w:val="8"/>
        </w:numPr>
        <w:tabs>
          <w:tab w:val="clear" w:pos="283"/>
          <w:tab w:val="num" w:pos="-143"/>
        </w:tabs>
        <w:ind w:hanging="284"/>
        <w:jc w:val="both"/>
        <w:rPr>
          <w:rFonts w:ascii="Arial" w:hAnsi="Arial" w:cs="Arial"/>
          <w:b/>
        </w:rPr>
      </w:pPr>
      <w:r w:rsidRPr="00E10DB0">
        <w:rPr>
          <w:rFonts w:ascii="Arial" w:hAnsi="Arial" w:cs="Arial"/>
          <w:b/>
        </w:rPr>
        <w:t>Hora: 11 horas</w:t>
      </w:r>
    </w:p>
    <w:p w:rsidR="00902C9D" w:rsidRPr="00E10DB0" w:rsidRDefault="002D2C76" w:rsidP="003D7E3D">
      <w:pPr>
        <w:numPr>
          <w:ilvl w:val="0"/>
          <w:numId w:val="8"/>
        </w:numPr>
        <w:tabs>
          <w:tab w:val="clear" w:pos="283"/>
          <w:tab w:val="num" w:pos="-143"/>
        </w:tabs>
        <w:ind w:hanging="284"/>
        <w:jc w:val="both"/>
        <w:rPr>
          <w:rFonts w:ascii="Arial" w:hAnsi="Arial" w:cs="Arial"/>
        </w:rPr>
      </w:pPr>
      <w:r w:rsidRPr="00E10DB0">
        <w:rPr>
          <w:rFonts w:ascii="Arial" w:hAnsi="Arial" w:cs="Arial"/>
          <w:b/>
        </w:rPr>
        <w:t>Lugar:</w:t>
      </w:r>
      <w:r w:rsidRPr="00E10DB0">
        <w:rPr>
          <w:rFonts w:ascii="Arial" w:hAnsi="Arial" w:cs="Arial"/>
        </w:rPr>
        <w:t xml:space="preserve"> Oficina de Compras y Contrataciones. Agüero 2502, 2º Piso - Capital Federal.</w:t>
      </w:r>
    </w:p>
    <w:p w:rsidR="00902C9D" w:rsidRPr="00E10DB0" w:rsidRDefault="002D2C76" w:rsidP="003D7E3D">
      <w:pPr>
        <w:ind w:left="567" w:hanging="284"/>
        <w:jc w:val="both"/>
        <w:rPr>
          <w:rFonts w:ascii="Arial" w:hAnsi="Arial" w:cs="Arial"/>
          <w:b/>
        </w:rPr>
      </w:pPr>
      <w:r w:rsidRPr="00E10DB0">
        <w:rPr>
          <w:rFonts w:ascii="Arial" w:hAnsi="Arial" w:cs="Arial"/>
        </w:rPr>
        <w:tab/>
      </w:r>
      <w:r w:rsidRPr="00E10DB0">
        <w:rPr>
          <w:rFonts w:ascii="Arial" w:hAnsi="Arial" w:cs="Arial"/>
          <w:b/>
        </w:rPr>
        <w:t>E-mail:</w:t>
      </w:r>
      <w:r w:rsidRPr="00E10DB0">
        <w:rPr>
          <w:rFonts w:ascii="Arial" w:hAnsi="Arial" w:cs="Arial"/>
        </w:rPr>
        <w:t xml:space="preserve"> compras_bn@hotmail.com– TE/FAX: 4808-6053 / 6054.</w:t>
      </w:r>
    </w:p>
    <w:p w:rsidR="00902C9D" w:rsidRPr="00E10DB0" w:rsidRDefault="002D2C76" w:rsidP="003D7E3D">
      <w:pPr>
        <w:numPr>
          <w:ilvl w:val="0"/>
          <w:numId w:val="8"/>
        </w:numPr>
        <w:tabs>
          <w:tab w:val="clear" w:pos="283"/>
          <w:tab w:val="num" w:pos="-143"/>
        </w:tabs>
        <w:ind w:left="594"/>
        <w:jc w:val="both"/>
        <w:rPr>
          <w:rFonts w:ascii="Arial" w:hAnsi="Arial" w:cs="Arial"/>
          <w:b/>
        </w:rPr>
      </w:pPr>
      <w:r w:rsidRPr="00E10DB0">
        <w:rPr>
          <w:rFonts w:ascii="Arial" w:hAnsi="Arial" w:cs="Arial"/>
          <w:b/>
        </w:rPr>
        <w:t>Observaciones:</w:t>
      </w:r>
      <w:r w:rsidRPr="00E10DB0">
        <w:rPr>
          <w:rFonts w:ascii="Arial" w:hAnsi="Arial" w:cs="Arial"/>
        </w:rPr>
        <w:t xml:space="preserve"> Las ofertas serán redactadas en idioma nacional y vendrán en sobre cerrado, firmadas en todas sus fojas (incluyendo un </w:t>
      </w:r>
      <w:r w:rsidRPr="00E10DB0">
        <w:rPr>
          <w:rFonts w:ascii="Arial" w:hAnsi="Arial" w:cs="Arial"/>
          <w:u w:val="single"/>
        </w:rPr>
        <w:t>duplicado de la oferta económica</w:t>
      </w:r>
      <w:r w:rsidRPr="00E10DB0">
        <w:rPr>
          <w:rFonts w:ascii="Arial" w:hAnsi="Arial" w:cs="Arial"/>
        </w:rPr>
        <w:t xml:space="preserve">). </w:t>
      </w:r>
    </w:p>
    <w:p w:rsidR="00902C9D" w:rsidRPr="00E10DB0" w:rsidRDefault="002D2C76" w:rsidP="003D7E3D">
      <w:pPr>
        <w:ind w:left="567" w:hanging="284"/>
        <w:jc w:val="both"/>
        <w:rPr>
          <w:rFonts w:ascii="Arial" w:hAnsi="Arial" w:cs="Arial"/>
        </w:rPr>
      </w:pPr>
      <w:r w:rsidRPr="00E10DB0">
        <w:rPr>
          <w:rFonts w:ascii="Arial" w:hAnsi="Arial" w:cs="Arial"/>
          <w:b/>
        </w:rPr>
        <w:tab/>
        <w:t xml:space="preserve">Estarán contenidas en sobres, cajas o paquetes que deberán encontrarse perfectamente cerrados, identificados con los datos del procedimiento de selección al que correspondan, fecha y hora de apertura y </w:t>
      </w:r>
      <w:r w:rsidRPr="00E10DB0">
        <w:rPr>
          <w:rFonts w:ascii="Arial" w:hAnsi="Arial" w:cs="Arial"/>
          <w:b/>
          <w:u w:val="single"/>
        </w:rPr>
        <w:t>nombre del Oferente</w:t>
      </w:r>
      <w:r w:rsidRPr="00E10DB0">
        <w:rPr>
          <w:rFonts w:ascii="Arial" w:hAnsi="Arial" w:cs="Arial"/>
          <w:b/>
        </w:rPr>
        <w:t>.</w:t>
      </w:r>
    </w:p>
    <w:p w:rsidR="00902C9D" w:rsidRPr="00E10DB0" w:rsidRDefault="002D2C76" w:rsidP="003D7E3D">
      <w:pPr>
        <w:ind w:left="567" w:hanging="284"/>
        <w:jc w:val="both"/>
        <w:rPr>
          <w:rFonts w:ascii="Arial" w:hAnsi="Arial" w:cs="Arial"/>
        </w:rPr>
      </w:pPr>
      <w:r w:rsidRPr="00E10DB0">
        <w:rPr>
          <w:rFonts w:ascii="Arial" w:hAnsi="Arial" w:cs="Arial"/>
        </w:rPr>
        <w:tab/>
        <w:t>El original constituirá el Fiel de la oferta y deberá estar firmado en cada una de sus hojas por el Oferente o representante legal, quien deberá salvar las enmiendas o raspaduras, si las hubiere.</w:t>
      </w:r>
    </w:p>
    <w:p w:rsidR="00902C9D" w:rsidRPr="00E10DB0" w:rsidRDefault="002D2C76" w:rsidP="003D7E3D">
      <w:pPr>
        <w:ind w:left="567" w:hanging="284"/>
        <w:jc w:val="both"/>
        <w:rPr>
          <w:rFonts w:ascii="Arial" w:hAnsi="Arial" w:cs="Arial"/>
        </w:rPr>
      </w:pPr>
      <w:r w:rsidRPr="00E10DB0">
        <w:rPr>
          <w:rFonts w:ascii="Arial" w:hAnsi="Arial" w:cs="Arial"/>
        </w:rPr>
        <w:tab/>
        <w:t>Los Oferentes deberán constituir domicilio en la ciudad asiento del Organismo licitante o en el ejido establecido al efecto en el Pliego de Bases y Condiciones Particulares.</w:t>
      </w:r>
    </w:p>
    <w:p w:rsidR="00902C9D" w:rsidRPr="00E10DB0" w:rsidRDefault="00902C9D" w:rsidP="003D7E3D">
      <w:pPr>
        <w:jc w:val="both"/>
        <w:rPr>
          <w:rFonts w:ascii="Arial" w:hAnsi="Arial" w:cs="Arial"/>
        </w:rPr>
      </w:pPr>
    </w:p>
    <w:p w:rsidR="00902C9D" w:rsidRPr="00E10DB0" w:rsidRDefault="002D2C76" w:rsidP="003D7E3D">
      <w:pPr>
        <w:numPr>
          <w:ilvl w:val="0"/>
          <w:numId w:val="10"/>
        </w:numPr>
        <w:tabs>
          <w:tab w:val="clear" w:pos="786"/>
          <w:tab w:val="num" w:pos="643"/>
        </w:tabs>
        <w:ind w:left="566" w:hanging="283"/>
        <w:jc w:val="both"/>
        <w:rPr>
          <w:rFonts w:ascii="Arial" w:hAnsi="Arial" w:cs="Arial"/>
          <w:b/>
        </w:rPr>
      </w:pPr>
      <w:r w:rsidRPr="00E10DB0">
        <w:rPr>
          <w:rFonts w:ascii="Arial" w:hAnsi="Arial" w:cs="Arial"/>
          <w:b/>
          <w:u w:val="single"/>
        </w:rPr>
        <w:t xml:space="preserve">PRESENTACIÓN DE OFERTAS:  </w:t>
      </w:r>
    </w:p>
    <w:p w:rsidR="00902C9D" w:rsidRPr="00E10DB0" w:rsidRDefault="002D2C76" w:rsidP="003D7E3D">
      <w:pPr>
        <w:numPr>
          <w:ilvl w:val="1"/>
          <w:numId w:val="3"/>
        </w:numPr>
        <w:tabs>
          <w:tab w:val="clear" w:pos="1506"/>
          <w:tab w:val="num" w:pos="1363"/>
        </w:tabs>
        <w:ind w:left="1363"/>
        <w:jc w:val="both"/>
        <w:rPr>
          <w:rFonts w:ascii="Arial" w:hAnsi="Arial" w:cs="Arial"/>
          <w:b/>
        </w:rPr>
      </w:pPr>
      <w:r w:rsidRPr="00E10DB0">
        <w:rPr>
          <w:rFonts w:ascii="Arial" w:hAnsi="Arial" w:cs="Arial"/>
          <w:b/>
        </w:rPr>
        <w:t xml:space="preserve">Fecha: hasta el </w:t>
      </w:r>
      <w:r w:rsidR="002F02F7">
        <w:rPr>
          <w:rFonts w:ascii="Arial" w:hAnsi="Arial" w:cs="Arial"/>
          <w:b/>
        </w:rPr>
        <w:t>27</w:t>
      </w:r>
      <w:r w:rsidRPr="00E10DB0">
        <w:rPr>
          <w:rFonts w:ascii="Arial" w:hAnsi="Arial" w:cs="Arial"/>
          <w:b/>
        </w:rPr>
        <w:t>/</w:t>
      </w:r>
      <w:r w:rsidR="002F02F7">
        <w:rPr>
          <w:rFonts w:ascii="Arial" w:hAnsi="Arial" w:cs="Arial"/>
          <w:b/>
        </w:rPr>
        <w:t>1</w:t>
      </w:r>
      <w:r w:rsidRPr="00E10DB0">
        <w:rPr>
          <w:rFonts w:ascii="Arial" w:hAnsi="Arial" w:cs="Arial"/>
          <w:b/>
        </w:rPr>
        <w:t>/201</w:t>
      </w:r>
      <w:r w:rsidR="002F02F7">
        <w:rPr>
          <w:rFonts w:ascii="Arial" w:hAnsi="Arial" w:cs="Arial"/>
          <w:b/>
        </w:rPr>
        <w:t>7</w:t>
      </w:r>
    </w:p>
    <w:p w:rsidR="00902C9D" w:rsidRPr="00E10DB0" w:rsidRDefault="002D2C76" w:rsidP="003D7E3D">
      <w:pPr>
        <w:numPr>
          <w:ilvl w:val="1"/>
          <w:numId w:val="3"/>
        </w:numPr>
        <w:tabs>
          <w:tab w:val="clear" w:pos="1506"/>
          <w:tab w:val="num" w:pos="1363"/>
        </w:tabs>
        <w:ind w:left="1363"/>
        <w:jc w:val="both"/>
        <w:rPr>
          <w:rFonts w:ascii="Arial" w:hAnsi="Arial" w:cs="Arial"/>
        </w:rPr>
      </w:pPr>
      <w:r w:rsidRPr="00E10DB0">
        <w:rPr>
          <w:rFonts w:ascii="Arial" w:hAnsi="Arial" w:cs="Arial"/>
          <w:b/>
        </w:rPr>
        <w:t>Hora: hasta las 13 horas</w:t>
      </w:r>
    </w:p>
    <w:p w:rsidR="00902C9D" w:rsidRPr="00E10DB0" w:rsidRDefault="002D2C76" w:rsidP="003D7E3D">
      <w:pPr>
        <w:ind w:left="850" w:hanging="284"/>
        <w:jc w:val="both"/>
        <w:rPr>
          <w:rFonts w:ascii="Arial" w:hAnsi="Arial" w:cs="Arial"/>
        </w:rPr>
      </w:pPr>
      <w:r w:rsidRPr="00E10DB0">
        <w:rPr>
          <w:rFonts w:ascii="Arial" w:hAnsi="Arial" w:cs="Arial"/>
        </w:rPr>
        <w:tab/>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902C9D" w:rsidRPr="00E10DB0" w:rsidRDefault="00902C9D" w:rsidP="003D7E3D">
      <w:pPr>
        <w:ind w:left="566"/>
        <w:jc w:val="both"/>
        <w:rPr>
          <w:rFonts w:ascii="Arial" w:hAnsi="Arial" w:cs="Arial"/>
        </w:rPr>
      </w:pPr>
    </w:p>
    <w:p w:rsidR="00902C9D" w:rsidRPr="00E10DB0" w:rsidRDefault="002D2C76" w:rsidP="003D7E3D">
      <w:pPr>
        <w:numPr>
          <w:ilvl w:val="0"/>
          <w:numId w:val="10"/>
        </w:numPr>
        <w:tabs>
          <w:tab w:val="clear" w:pos="786"/>
          <w:tab w:val="num" w:pos="643"/>
        </w:tabs>
        <w:ind w:left="643"/>
        <w:jc w:val="both"/>
        <w:rPr>
          <w:rFonts w:ascii="Arial" w:hAnsi="Arial" w:cs="Arial"/>
        </w:rPr>
      </w:pPr>
      <w:r w:rsidRPr="00E10DB0">
        <w:rPr>
          <w:rFonts w:ascii="Arial" w:hAnsi="Arial" w:cs="Arial"/>
          <w:b/>
          <w:u w:val="single"/>
        </w:rPr>
        <w:t>PLAZO DE MANTENIMIENTO DE OFERTA:</w:t>
      </w:r>
      <w:r w:rsidRPr="00E10DB0">
        <w:rPr>
          <w:rFonts w:ascii="Arial" w:hAnsi="Arial" w:cs="Arial"/>
        </w:rPr>
        <w:t xml:space="preserve"> Los Oferentes deberán mantener sus ofertas por un plazo de SESENTA (60) días corridos contados a partir de la fecha del acto de apertura. Vencido dicho término, las 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902C9D" w:rsidRPr="00E10DB0" w:rsidRDefault="00902C9D" w:rsidP="003D7E3D">
      <w:pPr>
        <w:ind w:left="566"/>
        <w:jc w:val="both"/>
        <w:rPr>
          <w:rFonts w:ascii="Arial" w:hAnsi="Arial" w:cs="Arial"/>
        </w:rPr>
      </w:pPr>
    </w:p>
    <w:p w:rsidR="00902C9D" w:rsidRPr="00E10DB0" w:rsidRDefault="002D2C76" w:rsidP="003D7E3D">
      <w:pPr>
        <w:pStyle w:val="Lista"/>
        <w:numPr>
          <w:ilvl w:val="0"/>
          <w:numId w:val="10"/>
        </w:numPr>
        <w:tabs>
          <w:tab w:val="clear" w:pos="786"/>
          <w:tab w:val="num" w:pos="643"/>
        </w:tabs>
        <w:ind w:left="566" w:hanging="283"/>
        <w:jc w:val="both"/>
        <w:rPr>
          <w:rFonts w:ascii="Arial" w:hAnsi="Arial" w:cs="Arial"/>
        </w:rPr>
      </w:pPr>
      <w:r w:rsidRPr="00E10DB0">
        <w:rPr>
          <w:rFonts w:ascii="Arial" w:hAnsi="Arial" w:cs="Arial"/>
          <w:b/>
          <w:u w:val="single"/>
        </w:rPr>
        <w:t>COTIZACIONES:</w:t>
      </w:r>
      <w:r w:rsidRPr="00E10DB0">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902C9D" w:rsidRPr="00E10DB0" w:rsidRDefault="002D2C76" w:rsidP="003D7E3D">
      <w:pPr>
        <w:ind w:left="566"/>
        <w:jc w:val="both"/>
        <w:rPr>
          <w:rFonts w:ascii="Arial" w:hAnsi="Arial" w:cs="Arial"/>
          <w:u w:val="single"/>
        </w:rPr>
      </w:pPr>
      <w:r w:rsidRPr="00E10DB0">
        <w:rPr>
          <w:rFonts w:ascii="Arial" w:hAnsi="Arial" w:cs="Arial"/>
        </w:rPr>
        <w:t>A los fines de la cotización se observa que la BIBLIOTECA reviste carácter de Exento, en consecuencia las ofertas deben ser formuladas incluyendo dentro del precio a cotizar el I.V.A. correspondiente.</w:t>
      </w:r>
    </w:p>
    <w:p w:rsidR="00902C9D" w:rsidRPr="00E10DB0" w:rsidRDefault="002D2C76" w:rsidP="003D7E3D">
      <w:pPr>
        <w:ind w:left="566"/>
        <w:jc w:val="both"/>
        <w:rPr>
          <w:rFonts w:ascii="Arial" w:hAnsi="Arial" w:cs="Arial"/>
        </w:rPr>
      </w:pPr>
      <w:r w:rsidRPr="00E10DB0">
        <w:rPr>
          <w:rFonts w:ascii="Arial" w:hAnsi="Arial" w:cs="Arial"/>
          <w:u w:val="single"/>
        </w:rPr>
        <w:t>MONEDA DE COTIZACIÓN:</w:t>
      </w:r>
      <w:r w:rsidRPr="00E10DB0">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902C9D" w:rsidRPr="00E10DB0" w:rsidRDefault="00902C9D" w:rsidP="003D7E3D">
      <w:pPr>
        <w:pStyle w:val="Textoindependiente2"/>
        <w:ind w:left="283"/>
        <w:rPr>
          <w:rFonts w:ascii="Arial" w:hAnsi="Arial" w:cs="Arial"/>
          <w:sz w:val="20"/>
          <w:lang w:val="es-ES"/>
        </w:rPr>
      </w:pPr>
    </w:p>
    <w:p w:rsidR="00902C9D" w:rsidRPr="00E10DB0" w:rsidRDefault="002D2C76" w:rsidP="003D7E3D">
      <w:pPr>
        <w:numPr>
          <w:ilvl w:val="0"/>
          <w:numId w:val="11"/>
        </w:numPr>
        <w:tabs>
          <w:tab w:val="clear" w:pos="360"/>
          <w:tab w:val="num" w:pos="217"/>
        </w:tabs>
        <w:ind w:left="566" w:hanging="283"/>
        <w:jc w:val="both"/>
        <w:rPr>
          <w:rFonts w:ascii="Arial" w:hAnsi="Arial" w:cs="Arial"/>
          <w:b/>
        </w:rPr>
      </w:pPr>
      <w:r w:rsidRPr="00E10DB0">
        <w:rPr>
          <w:rFonts w:ascii="Arial" w:hAnsi="Arial" w:cs="Arial"/>
          <w:b/>
          <w:u w:val="single"/>
        </w:rPr>
        <w:t>CRITERIO DE EVALUACIÓN DE LAS OFERTAS:</w:t>
      </w:r>
      <w:r w:rsidRPr="00E10DB0">
        <w:rPr>
          <w:rFonts w:ascii="Arial" w:hAnsi="Arial" w:cs="Arial"/>
        </w:rPr>
        <w:t xml:space="preserve"> Se tendrán en cuenta todos los requisitos exigidos para la admisibilidad de las ofertas, adjudicándose aquélla que cumpla con lo establecido por el Art. 15 y 16 del Decreto Nº1023/01.</w:t>
      </w:r>
    </w:p>
    <w:p w:rsidR="00902C9D" w:rsidRPr="00E10DB0" w:rsidRDefault="002D2C76" w:rsidP="003D7E3D">
      <w:pPr>
        <w:ind w:left="566" w:hanging="283"/>
        <w:jc w:val="both"/>
        <w:rPr>
          <w:rFonts w:ascii="Arial" w:hAnsi="Arial" w:cs="Arial"/>
          <w:b/>
        </w:rPr>
      </w:pPr>
      <w:r w:rsidRPr="00E10DB0">
        <w:rPr>
          <w:rFonts w:ascii="Arial" w:hAnsi="Arial" w:cs="Arial"/>
          <w:b/>
        </w:rPr>
        <w:tab/>
        <w:t xml:space="preserve">El organismo se reserva el derecho de desestimar aquella oferta que considere inconveniente, </w:t>
      </w:r>
      <w:proofErr w:type="spellStart"/>
      <w:r w:rsidRPr="00E10DB0">
        <w:rPr>
          <w:rFonts w:ascii="Arial" w:hAnsi="Arial" w:cs="Arial"/>
          <w:b/>
        </w:rPr>
        <w:t>aún</w:t>
      </w:r>
      <w:proofErr w:type="spellEnd"/>
      <w:r w:rsidRPr="00E10DB0">
        <w:rPr>
          <w:rFonts w:ascii="Arial" w:hAnsi="Arial" w:cs="Arial"/>
          <w:b/>
        </w:rPr>
        <w:t xml:space="preserve"> cuando el oferente registre un solo incumplimiento de sus obligaciones en </w:t>
      </w:r>
      <w:proofErr w:type="spellStart"/>
      <w:r w:rsidRPr="00E10DB0">
        <w:rPr>
          <w:rFonts w:ascii="Arial" w:hAnsi="Arial" w:cs="Arial"/>
          <w:b/>
        </w:rPr>
        <w:t>SiPro</w:t>
      </w:r>
      <w:proofErr w:type="spellEnd"/>
      <w:r w:rsidRPr="00E10DB0">
        <w:rPr>
          <w:rFonts w:ascii="Arial" w:hAnsi="Arial" w:cs="Arial"/>
          <w:b/>
        </w:rPr>
        <w:t>, pero dicho incumplimiento resulte relevante con relación al objeto de la presente contratación para la BIBLIOTECA NACIONAL.</w:t>
      </w:r>
    </w:p>
    <w:p w:rsidR="00902C9D" w:rsidRPr="00E10DB0" w:rsidRDefault="00902C9D" w:rsidP="003D7E3D">
      <w:pPr>
        <w:ind w:left="566" w:hanging="283"/>
        <w:jc w:val="both"/>
        <w:rPr>
          <w:rFonts w:ascii="Arial" w:hAnsi="Arial" w:cs="Arial"/>
          <w:b/>
        </w:rPr>
      </w:pPr>
    </w:p>
    <w:p w:rsidR="00902C9D" w:rsidRPr="00E10DB0" w:rsidRDefault="002D2C76" w:rsidP="003D7E3D">
      <w:pPr>
        <w:ind w:left="566" w:hanging="283"/>
        <w:jc w:val="both"/>
        <w:rPr>
          <w:rFonts w:ascii="Arial" w:hAnsi="Arial" w:cs="Arial"/>
        </w:rPr>
      </w:pPr>
      <w:r w:rsidRPr="00E10DB0">
        <w:rPr>
          <w:rFonts w:ascii="Arial" w:hAnsi="Arial" w:cs="Arial"/>
          <w:b/>
        </w:rPr>
        <w:lastRenderedPageBreak/>
        <w:t xml:space="preserve">6.  </w:t>
      </w:r>
      <w:r w:rsidRPr="00E10DB0">
        <w:rPr>
          <w:rFonts w:ascii="Arial" w:hAnsi="Arial" w:cs="Arial"/>
          <w:b/>
          <w:bCs/>
          <w:u w:val="single"/>
        </w:rPr>
        <w:t>VISTA Y RETIRO DE PLIEGOS:</w:t>
      </w:r>
      <w:r w:rsidRPr="00E10DB0">
        <w:rPr>
          <w:rFonts w:ascii="Arial" w:hAnsi="Arial" w:cs="Arial"/>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E10DB0">
        <w:rPr>
          <w:rFonts w:ascii="Arial" w:hAnsi="Arial" w:cs="Arial"/>
          <w:b/>
          <w:bCs/>
          <w:u w:val="single"/>
        </w:rPr>
        <w:t xml:space="preserve">podrán retirarlos en la BIBLIOTECA NACIONAL - Departamento de Compras y Contrataciones – Agüero 2502 - 2º Piso – C.A.B.A. (días hábiles en el horario de 10 a 13 y 14 a 16hs.)  </w:t>
      </w:r>
      <w:proofErr w:type="gramStart"/>
      <w:r w:rsidRPr="00E10DB0">
        <w:rPr>
          <w:rFonts w:ascii="Arial" w:hAnsi="Arial" w:cs="Arial"/>
          <w:b/>
          <w:bCs/>
          <w:u w:val="single"/>
        </w:rPr>
        <w:t>o</w:t>
      </w:r>
      <w:proofErr w:type="gramEnd"/>
      <w:r w:rsidRPr="00E10DB0">
        <w:rPr>
          <w:rFonts w:ascii="Arial" w:hAnsi="Arial" w:cs="Arial"/>
          <w:b/>
          <w:bCs/>
          <w:u w:val="single"/>
        </w:rPr>
        <w:t xml:space="preserve"> bien descargados de internet</w:t>
      </w:r>
      <w:r w:rsidRPr="00E10DB0">
        <w:rPr>
          <w:rFonts w:ascii="Arial" w:hAnsi="Arial" w:cs="Arial"/>
        </w:rPr>
        <w:t>.</w:t>
      </w:r>
    </w:p>
    <w:p w:rsidR="00902C9D" w:rsidRPr="00E10DB0" w:rsidRDefault="002D2C76" w:rsidP="003D7E3D">
      <w:pPr>
        <w:spacing w:after="283"/>
        <w:ind w:left="566"/>
        <w:jc w:val="both"/>
        <w:rPr>
          <w:rFonts w:ascii="Arial" w:hAnsi="Arial" w:cs="Arial"/>
        </w:rPr>
      </w:pPr>
      <w:r w:rsidRPr="00E10DB0">
        <w:rPr>
          <w:rFonts w:ascii="Arial" w:hAnsi="Arial" w:cs="Arial"/>
        </w:rPr>
        <w:t xml:space="preserve">En oportunidad de retirar, comprar o descargar los pliegos, deberán suministrar obligatoriamente su </w:t>
      </w:r>
      <w:r w:rsidRPr="00E10DB0">
        <w:rPr>
          <w:rFonts w:ascii="Arial" w:hAnsi="Arial" w:cs="Arial"/>
          <w:u w:val="single"/>
        </w:rPr>
        <w:t>nombre o razón social, domicilio, N</w:t>
      </w:r>
      <w:proofErr w:type="gramStart"/>
      <w:r w:rsidRPr="00E10DB0">
        <w:rPr>
          <w:rFonts w:ascii="Arial" w:hAnsi="Arial" w:cs="Arial"/>
          <w:u w:val="single"/>
        </w:rPr>
        <w:t>.º</w:t>
      </w:r>
      <w:proofErr w:type="gramEnd"/>
      <w:r w:rsidRPr="00E10DB0">
        <w:rPr>
          <w:rFonts w:ascii="Arial" w:hAnsi="Arial" w:cs="Arial"/>
          <w:u w:val="single"/>
        </w:rPr>
        <w:t xml:space="preserve"> de CUIT, teléfono y dirección de correo electrónico </w:t>
      </w:r>
      <w:r w:rsidRPr="00E10DB0">
        <w:rPr>
          <w:rFonts w:ascii="Arial" w:hAnsi="Arial" w:cs="Arial"/>
        </w:rPr>
        <w:t xml:space="preserve">en los que serán válidas las comunicaciones que deban cursarse hasta el día de apertura de las ofertas. </w:t>
      </w:r>
    </w:p>
    <w:p w:rsidR="00902C9D" w:rsidRPr="00E10DB0" w:rsidRDefault="002D2C76" w:rsidP="003D7E3D">
      <w:pPr>
        <w:spacing w:after="283"/>
        <w:ind w:left="566"/>
        <w:jc w:val="both"/>
        <w:rPr>
          <w:rFonts w:ascii="Arial" w:hAnsi="Arial" w:cs="Arial"/>
          <w:b/>
        </w:rPr>
      </w:pPr>
      <w:r w:rsidRPr="00E10DB0">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902C9D" w:rsidRPr="00E10DB0" w:rsidRDefault="002D2C76" w:rsidP="003D7E3D">
      <w:pPr>
        <w:spacing w:after="283"/>
        <w:ind w:left="537" w:hanging="340"/>
        <w:jc w:val="both"/>
        <w:rPr>
          <w:rFonts w:ascii="Arial" w:hAnsi="Arial" w:cs="Arial"/>
          <w:b/>
        </w:rPr>
      </w:pPr>
      <w:r w:rsidRPr="00E10DB0">
        <w:rPr>
          <w:rFonts w:ascii="Arial" w:hAnsi="Arial" w:cs="Arial"/>
          <w:b/>
        </w:rPr>
        <w:t xml:space="preserve">7.  </w:t>
      </w:r>
      <w:r w:rsidRPr="00E10DB0">
        <w:rPr>
          <w:rFonts w:ascii="Arial" w:hAnsi="Arial" w:cs="Arial"/>
          <w:b/>
          <w:u w:val="single"/>
        </w:rPr>
        <w:t>CONSULTAS:</w:t>
      </w:r>
      <w:r w:rsidRPr="00E10DB0">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r w:rsidRPr="00E10DB0">
        <w:rPr>
          <w:rFonts w:ascii="Arial" w:hAnsi="Arial" w:cs="Arial"/>
        </w:rPr>
        <w:tab/>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902C9D" w:rsidRPr="00E10DB0" w:rsidRDefault="002D2C76" w:rsidP="003D7E3D">
      <w:pPr>
        <w:ind w:left="481" w:hanging="283"/>
        <w:jc w:val="both"/>
        <w:rPr>
          <w:rFonts w:ascii="Arial" w:hAnsi="Arial" w:cs="Arial"/>
        </w:rPr>
      </w:pPr>
      <w:r w:rsidRPr="00E10DB0">
        <w:rPr>
          <w:rFonts w:ascii="Arial" w:hAnsi="Arial" w:cs="Arial"/>
          <w:b/>
        </w:rPr>
        <w:t xml:space="preserve">8.   </w:t>
      </w:r>
      <w:r w:rsidRPr="00E10DB0">
        <w:rPr>
          <w:rFonts w:ascii="Arial" w:hAnsi="Arial" w:cs="Arial"/>
          <w:b/>
          <w:u w:val="single"/>
        </w:rPr>
        <w:t xml:space="preserve">GARANTÍAS DE MANTENIMIENTO DE OFERTA Y DE CUMPLIMIENTO DEL CONTRATO: </w:t>
      </w:r>
    </w:p>
    <w:p w:rsidR="00902C9D" w:rsidRPr="00E10DB0" w:rsidRDefault="002D2C76" w:rsidP="003D7E3D">
      <w:pPr>
        <w:ind w:left="566"/>
        <w:jc w:val="both"/>
        <w:rPr>
          <w:rFonts w:ascii="Arial" w:hAnsi="Arial" w:cs="Arial"/>
          <w:b/>
        </w:rPr>
      </w:pPr>
      <w:r w:rsidRPr="00E10DB0">
        <w:rPr>
          <w:rFonts w:ascii="Arial" w:hAnsi="Arial" w:cs="Arial"/>
        </w:rPr>
        <w:t>Los Oferentes o los adjudicatarios deberán constituir garantías:</w:t>
      </w:r>
    </w:p>
    <w:p w:rsidR="00902C9D" w:rsidRPr="00E10DB0" w:rsidRDefault="002D2C76" w:rsidP="003D7E3D">
      <w:pPr>
        <w:ind w:left="850" w:hanging="284"/>
        <w:jc w:val="both"/>
        <w:rPr>
          <w:rFonts w:ascii="Arial" w:hAnsi="Arial" w:cs="Arial"/>
          <w:b/>
        </w:rPr>
      </w:pPr>
      <w:r w:rsidRPr="00E10DB0">
        <w:rPr>
          <w:rFonts w:ascii="Arial" w:hAnsi="Arial" w:cs="Arial"/>
          <w:b/>
        </w:rPr>
        <w:t>a)</w:t>
      </w:r>
      <w:r w:rsidRPr="00E10DB0">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902C9D" w:rsidRPr="00E10DB0" w:rsidRDefault="002D2C76" w:rsidP="003D7E3D">
      <w:pPr>
        <w:ind w:left="566"/>
        <w:jc w:val="both"/>
        <w:rPr>
          <w:rFonts w:ascii="Arial" w:hAnsi="Arial" w:cs="Arial"/>
          <w:b/>
        </w:rPr>
      </w:pPr>
      <w:r w:rsidRPr="00E10DB0">
        <w:rPr>
          <w:rFonts w:ascii="Arial" w:hAnsi="Arial" w:cs="Arial"/>
          <w:b/>
        </w:rPr>
        <w:t>b)</w:t>
      </w:r>
      <w:r w:rsidRPr="00E10DB0">
        <w:rPr>
          <w:rFonts w:ascii="Arial" w:hAnsi="Arial" w:cs="Arial"/>
        </w:rPr>
        <w:t xml:space="preserve"> De cumplimiento del contrato: DIEZ POR CIENTO (10%) del monto total del contrato.</w:t>
      </w:r>
    </w:p>
    <w:p w:rsidR="00902C9D" w:rsidRPr="00E10DB0" w:rsidRDefault="002D2C76" w:rsidP="003D7E3D">
      <w:pPr>
        <w:ind w:left="850" w:hanging="284"/>
        <w:jc w:val="both"/>
        <w:rPr>
          <w:rFonts w:ascii="Arial" w:hAnsi="Arial" w:cs="Arial"/>
          <w:b/>
        </w:rPr>
      </w:pPr>
      <w:r w:rsidRPr="00E10DB0">
        <w:rPr>
          <w:rFonts w:ascii="Arial" w:hAnsi="Arial" w:cs="Arial"/>
          <w:b/>
        </w:rPr>
        <w:t xml:space="preserve">c) </w:t>
      </w:r>
      <w:r w:rsidRPr="00E10DB0">
        <w:rPr>
          <w:rFonts w:ascii="Arial" w:hAnsi="Arial" w:cs="Arial"/>
        </w:rPr>
        <w:t xml:space="preserve">Contragarantía: Por el equivalente a los montos que reciba el </w:t>
      </w:r>
      <w:proofErr w:type="spellStart"/>
      <w:r w:rsidRPr="00E10DB0">
        <w:rPr>
          <w:rFonts w:ascii="Arial" w:hAnsi="Arial" w:cs="Arial"/>
        </w:rPr>
        <w:t>cocontratante</w:t>
      </w:r>
      <w:proofErr w:type="spellEnd"/>
      <w:r w:rsidRPr="00E10DB0">
        <w:rPr>
          <w:rFonts w:ascii="Arial" w:hAnsi="Arial" w:cs="Arial"/>
        </w:rPr>
        <w:t xml:space="preserve"> como adelanto.</w:t>
      </w:r>
    </w:p>
    <w:p w:rsidR="00902C9D" w:rsidRPr="00E10DB0" w:rsidRDefault="002D2C76" w:rsidP="003D7E3D">
      <w:pPr>
        <w:ind w:left="850" w:hanging="284"/>
        <w:jc w:val="both"/>
        <w:rPr>
          <w:rFonts w:ascii="Arial" w:hAnsi="Arial" w:cs="Arial"/>
        </w:rPr>
      </w:pPr>
      <w:r w:rsidRPr="00E10DB0">
        <w:rPr>
          <w:rFonts w:ascii="Arial" w:hAnsi="Arial" w:cs="Arial"/>
          <w:b/>
        </w:rPr>
        <w:t>d)</w:t>
      </w:r>
      <w:r w:rsidRPr="00E10DB0">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902C9D" w:rsidRPr="00E10DB0" w:rsidRDefault="002D2C76" w:rsidP="003D7E3D">
      <w:pPr>
        <w:ind w:left="566" w:hanging="568"/>
        <w:jc w:val="both"/>
        <w:rPr>
          <w:rFonts w:ascii="Arial" w:hAnsi="Arial" w:cs="Arial"/>
          <w:b/>
        </w:rPr>
      </w:pPr>
      <w:r w:rsidRPr="00E10DB0">
        <w:rPr>
          <w:rFonts w:ascii="Arial" w:hAnsi="Arial" w:cs="Arial"/>
        </w:rPr>
        <w:tab/>
      </w:r>
      <w:r w:rsidRPr="00E10DB0">
        <w:rPr>
          <w:rFonts w:ascii="Arial" w:hAnsi="Arial" w:cs="Arial"/>
          <w:u w:val="single"/>
        </w:rPr>
        <w:t>FORMAS DE GARANTÍA</w:t>
      </w:r>
      <w:r w:rsidRPr="00E10DB0">
        <w:rPr>
          <w:rFonts w:ascii="Arial" w:hAnsi="Arial" w:cs="Arial"/>
        </w:rPr>
        <w:t xml:space="preserve">. Las garantías podrán constituirse de las siguientes formas, o combinaciones de ellas: </w:t>
      </w:r>
    </w:p>
    <w:p w:rsidR="00902C9D" w:rsidRPr="00E10DB0" w:rsidRDefault="002D2C76" w:rsidP="003D7E3D">
      <w:pPr>
        <w:ind w:left="850" w:hanging="284"/>
        <w:jc w:val="both"/>
        <w:rPr>
          <w:rFonts w:ascii="Arial" w:hAnsi="Arial" w:cs="Arial"/>
          <w:b/>
        </w:rPr>
      </w:pPr>
      <w:r w:rsidRPr="00E10DB0">
        <w:rPr>
          <w:rFonts w:ascii="Arial" w:hAnsi="Arial" w:cs="Arial"/>
          <w:b/>
        </w:rPr>
        <w:t>a)</w:t>
      </w:r>
      <w:r w:rsidRPr="00E10DB0">
        <w:rPr>
          <w:rFonts w:ascii="Arial" w:hAnsi="Arial" w:cs="Arial"/>
        </w:rPr>
        <w:t xml:space="preserve"> En efectivo, mediante depósito bancario en la cuenta de la jurisdicción o entidad contratante, o giro postal o bancario.</w:t>
      </w:r>
    </w:p>
    <w:p w:rsidR="00902C9D" w:rsidRPr="00E10DB0" w:rsidRDefault="002D2C76" w:rsidP="003D7E3D">
      <w:pPr>
        <w:ind w:left="850" w:hanging="284"/>
        <w:jc w:val="both"/>
        <w:rPr>
          <w:rFonts w:ascii="Arial" w:hAnsi="Arial" w:cs="Arial"/>
          <w:b/>
        </w:rPr>
      </w:pPr>
      <w:r w:rsidRPr="00E10DB0">
        <w:rPr>
          <w:rFonts w:ascii="Arial" w:hAnsi="Arial" w:cs="Arial"/>
          <w:b/>
        </w:rPr>
        <w:t>b)</w:t>
      </w:r>
      <w:r w:rsidRPr="00E10DB0">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902C9D" w:rsidRPr="00E10DB0" w:rsidRDefault="002D2C76" w:rsidP="003D7E3D">
      <w:pPr>
        <w:ind w:left="850" w:hanging="284"/>
        <w:jc w:val="both"/>
        <w:rPr>
          <w:rFonts w:ascii="Arial" w:hAnsi="Arial" w:cs="Arial"/>
          <w:b/>
        </w:rPr>
      </w:pPr>
      <w:r w:rsidRPr="00E10DB0">
        <w:rPr>
          <w:rFonts w:ascii="Arial" w:hAnsi="Arial" w:cs="Arial"/>
          <w:b/>
        </w:rPr>
        <w:t>c)</w:t>
      </w:r>
      <w:r w:rsidRPr="00E10DB0">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902C9D" w:rsidRPr="00E10DB0" w:rsidRDefault="002D2C76" w:rsidP="003D7E3D">
      <w:pPr>
        <w:ind w:left="850" w:hanging="284"/>
        <w:jc w:val="both"/>
        <w:rPr>
          <w:rFonts w:ascii="Arial" w:hAnsi="Arial" w:cs="Arial"/>
          <w:b/>
        </w:rPr>
      </w:pPr>
      <w:r w:rsidRPr="00E10DB0">
        <w:rPr>
          <w:rFonts w:ascii="Arial" w:hAnsi="Arial" w:cs="Arial"/>
          <w:b/>
        </w:rPr>
        <w:t>d)</w:t>
      </w:r>
      <w:r w:rsidRPr="00E10DB0">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902C9D" w:rsidRPr="00E10DB0" w:rsidRDefault="002D2C76" w:rsidP="003D7E3D">
      <w:pPr>
        <w:ind w:left="850" w:hanging="284"/>
        <w:jc w:val="both"/>
        <w:rPr>
          <w:rFonts w:ascii="Arial" w:hAnsi="Arial" w:cs="Arial"/>
          <w:b/>
        </w:rPr>
      </w:pPr>
      <w:r w:rsidRPr="00E10DB0">
        <w:rPr>
          <w:rFonts w:ascii="Arial" w:hAnsi="Arial" w:cs="Arial"/>
          <w:b/>
        </w:rPr>
        <w:t>e)</w:t>
      </w:r>
      <w:r w:rsidRPr="00E10DB0">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acompañar constancia de que la compañía de seguros emisora de la misma se encuentra autorizada y calificada por la Superintendencia de Seguros de la Nación a la fecha de apertura.</w:t>
      </w:r>
    </w:p>
    <w:p w:rsidR="003D7E3D" w:rsidRPr="00E10DB0" w:rsidRDefault="002D2C76" w:rsidP="003D7E3D">
      <w:pPr>
        <w:pStyle w:val="Cuerpodetexto"/>
        <w:ind w:left="850" w:hanging="284"/>
        <w:jc w:val="both"/>
        <w:rPr>
          <w:rFonts w:ascii="Arial" w:hAnsi="Arial" w:cs="Arial"/>
          <w:sz w:val="20"/>
        </w:rPr>
      </w:pPr>
      <w:r w:rsidRPr="00E10DB0">
        <w:rPr>
          <w:rFonts w:ascii="Arial" w:hAnsi="Arial" w:cs="Arial"/>
          <w:b/>
          <w:sz w:val="20"/>
        </w:rPr>
        <w:lastRenderedPageBreak/>
        <w:t>f)</w:t>
      </w:r>
      <w:r w:rsidRPr="00E10DB0">
        <w:rPr>
          <w:rFonts w:ascii="Arial" w:hAnsi="Arial" w:cs="Arial"/>
          <w:sz w:val="20"/>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3D7E3D" w:rsidRPr="00E10DB0" w:rsidRDefault="002D2C76" w:rsidP="006A138A">
      <w:pPr>
        <w:ind w:left="850" w:hanging="283"/>
        <w:jc w:val="both"/>
        <w:rPr>
          <w:rFonts w:ascii="Arial" w:hAnsi="Arial" w:cs="Arial"/>
          <w:b/>
          <w:bCs/>
        </w:rPr>
      </w:pPr>
      <w:r w:rsidRPr="00E10DB0">
        <w:rPr>
          <w:rFonts w:ascii="Arial" w:hAnsi="Arial" w:cs="Arial"/>
          <w:b/>
        </w:rPr>
        <w:t>g)</w:t>
      </w:r>
      <w:r w:rsidRPr="00E10DB0">
        <w:rPr>
          <w:rFonts w:ascii="Arial" w:hAnsi="Arial" w:cs="Arial"/>
        </w:rPr>
        <w:t xml:space="preserve"> Con pagarés a la vista, suscriptos por quienes tengan el uso de la firma social o actuaren con poderes suficientes, </w:t>
      </w:r>
      <w:r w:rsidR="003D7E3D" w:rsidRPr="00E10DB0">
        <w:rPr>
          <w:rFonts w:ascii="Arial" w:eastAsia="SimSun" w:hAnsi="Arial" w:cs="Arial"/>
          <w:lang w:val="es-AR"/>
        </w:rPr>
        <w:t>cuando el importe que resulte de aplicar el porcentaje que corresponda, según se</w:t>
      </w:r>
      <w:r w:rsidR="003D7E3D" w:rsidRPr="00E10DB0">
        <w:rPr>
          <w:rFonts w:ascii="Arial" w:eastAsia="SimSun" w:hAnsi="Arial" w:cs="Arial"/>
        </w:rPr>
        <w:t xml:space="preserve"> </w:t>
      </w:r>
      <w:r w:rsidR="003D7E3D" w:rsidRPr="00E10DB0">
        <w:rPr>
          <w:rFonts w:ascii="Arial" w:eastAsia="SimSun" w:hAnsi="Arial" w:cs="Arial"/>
          <w:lang w:val="es-AR"/>
        </w:rPr>
        <w:t>trate de la garantía de mantenimiento de oferta, de cumplimiento de contrato o de impugnación, o bien el</w:t>
      </w:r>
      <w:r w:rsidR="003D7E3D" w:rsidRPr="00E10DB0">
        <w:rPr>
          <w:rFonts w:ascii="Arial" w:eastAsia="SimSun" w:hAnsi="Arial" w:cs="Arial"/>
        </w:rPr>
        <w:t xml:space="preserve"> </w:t>
      </w:r>
      <w:r w:rsidR="003D7E3D" w:rsidRPr="00E10DB0">
        <w:rPr>
          <w:rFonts w:ascii="Arial" w:eastAsia="SimSun" w:hAnsi="Arial" w:cs="Arial"/>
          <w:lang w:val="es-AR"/>
        </w:rPr>
        <w:t>monto fijo que se hubiere establecido en el pliego, no supere la suma de DOSCIENTOS SESENTA</w:t>
      </w:r>
      <w:r w:rsidR="003D7E3D" w:rsidRPr="00E10DB0">
        <w:rPr>
          <w:rFonts w:ascii="Arial" w:eastAsia="SimSun" w:hAnsi="Arial" w:cs="Arial"/>
        </w:rPr>
        <w:t xml:space="preserve"> </w:t>
      </w:r>
      <w:r w:rsidR="003D7E3D" w:rsidRPr="00E10DB0">
        <w:rPr>
          <w:rFonts w:ascii="Arial" w:eastAsia="SimSun" w:hAnsi="Arial" w:cs="Arial"/>
          <w:lang w:val="es-AR"/>
        </w:rPr>
        <w:t>MÓDULOS (260 M).</w:t>
      </w:r>
      <w:r w:rsidR="003D7E3D" w:rsidRPr="00E10DB0">
        <w:rPr>
          <w:rFonts w:ascii="Arial" w:eastAsia="SimSun" w:hAnsi="Arial" w:cs="Arial"/>
        </w:rPr>
        <w:t xml:space="preserve"> </w:t>
      </w:r>
      <w:r w:rsidR="003D7E3D" w:rsidRPr="00E10DB0">
        <w:rPr>
          <w:rFonts w:ascii="Arial" w:hAnsi="Arial" w:cs="Arial"/>
        </w:rPr>
        <w:t xml:space="preserve">Es decir, </w:t>
      </w:r>
      <w:r w:rsidR="003D7E3D" w:rsidRPr="00E10DB0">
        <w:rPr>
          <w:rFonts w:ascii="Arial" w:hAnsi="Arial" w:cs="Arial"/>
          <w:b/>
          <w:bCs/>
        </w:rPr>
        <w:t>la suma de PESOS DOSCIENTOS SESENTA MIL ($260.000.-)</w:t>
      </w:r>
      <w:r w:rsidR="003D7E3D" w:rsidRPr="00E10DB0">
        <w:rPr>
          <w:rFonts w:ascii="Arial" w:eastAsia="SimSun" w:hAnsi="Arial" w:cs="Arial"/>
          <w:lang w:val="es-AR"/>
        </w:rPr>
        <w:t xml:space="preserve"> Esta forma de garantía no es combinable con las restantes enumeradas en el presente</w:t>
      </w:r>
      <w:r w:rsidR="003D7E3D" w:rsidRPr="00E10DB0">
        <w:rPr>
          <w:rFonts w:ascii="Arial" w:eastAsia="SimSun" w:hAnsi="Arial" w:cs="Arial"/>
        </w:rPr>
        <w:t xml:space="preserve"> </w:t>
      </w:r>
      <w:r w:rsidR="003D7E3D" w:rsidRPr="00E10DB0">
        <w:rPr>
          <w:rFonts w:ascii="Arial" w:eastAsia="SimSun" w:hAnsi="Arial" w:cs="Arial"/>
          <w:lang w:val="es-AR"/>
        </w:rPr>
        <w:t>artículo.</w:t>
      </w:r>
    </w:p>
    <w:p w:rsidR="003D7E3D" w:rsidRPr="00E10DB0" w:rsidRDefault="002D2C76" w:rsidP="003D7E3D">
      <w:pPr>
        <w:pStyle w:val="Cuerpodetexto"/>
        <w:ind w:left="850" w:hanging="284"/>
        <w:jc w:val="both"/>
        <w:rPr>
          <w:rFonts w:ascii="Arial" w:hAnsi="Arial" w:cs="Arial"/>
          <w:sz w:val="20"/>
        </w:rPr>
      </w:pPr>
      <w:r w:rsidRPr="00E10DB0">
        <w:rPr>
          <w:rFonts w:ascii="Arial" w:hAnsi="Arial" w:cs="Arial"/>
          <w:sz w:val="20"/>
        </w:rPr>
        <w:tab/>
      </w:r>
    </w:p>
    <w:p w:rsidR="00902C9D" w:rsidRPr="00E10DB0" w:rsidRDefault="002D2C76" w:rsidP="003D7E3D">
      <w:pPr>
        <w:pStyle w:val="Cuerpodetexto"/>
        <w:ind w:left="850"/>
        <w:jc w:val="both"/>
        <w:rPr>
          <w:rFonts w:ascii="Arial" w:hAnsi="Arial" w:cs="Arial"/>
          <w:sz w:val="20"/>
        </w:rPr>
      </w:pPr>
      <w:r w:rsidRPr="00E10DB0">
        <w:rPr>
          <w:rFonts w:ascii="Arial" w:hAnsi="Arial" w:cs="Arial"/>
          <w:sz w:val="20"/>
        </w:rPr>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902C9D" w:rsidRPr="00E10DB0" w:rsidRDefault="00902C9D" w:rsidP="003D7E3D">
      <w:pPr>
        <w:pStyle w:val="Cuerpodetexto"/>
        <w:ind w:left="850" w:hanging="284"/>
        <w:jc w:val="both"/>
        <w:rPr>
          <w:rFonts w:ascii="Arial" w:hAnsi="Arial" w:cs="Arial"/>
          <w:sz w:val="20"/>
        </w:rPr>
      </w:pPr>
    </w:p>
    <w:p w:rsidR="00902C9D" w:rsidRPr="00E10DB0" w:rsidRDefault="002D2C76" w:rsidP="003D7E3D">
      <w:pPr>
        <w:pStyle w:val="Cuerpodetexto"/>
        <w:ind w:left="850" w:hanging="284"/>
        <w:jc w:val="both"/>
        <w:rPr>
          <w:rFonts w:ascii="Arial" w:hAnsi="Arial" w:cs="Arial"/>
          <w:sz w:val="20"/>
        </w:rPr>
      </w:pPr>
      <w:r w:rsidRPr="00E10DB0">
        <w:rPr>
          <w:rFonts w:ascii="Arial" w:hAnsi="Arial" w:cs="Arial"/>
          <w:sz w:val="20"/>
        </w:rPr>
        <w:t>EXCEPCIONES  A LA OBLIGACIÓN DE PRESENTAR GARANTÍA:</w:t>
      </w:r>
    </w:p>
    <w:p w:rsidR="00902C9D" w:rsidRPr="00E10DB0" w:rsidRDefault="002D2C76" w:rsidP="003D7E3D">
      <w:pPr>
        <w:pStyle w:val="Cuerpodetexto"/>
        <w:numPr>
          <w:ilvl w:val="0"/>
          <w:numId w:val="7"/>
        </w:numPr>
        <w:tabs>
          <w:tab w:val="clear" w:pos="360"/>
          <w:tab w:val="num" w:pos="217"/>
        </w:tabs>
        <w:ind w:left="850" w:hanging="284"/>
        <w:jc w:val="both"/>
        <w:rPr>
          <w:rFonts w:ascii="Arial" w:hAnsi="Arial" w:cs="Arial"/>
          <w:b/>
          <w:bCs/>
          <w:sz w:val="20"/>
        </w:rPr>
      </w:pPr>
      <w:r w:rsidRPr="00E10DB0">
        <w:rPr>
          <w:rFonts w:ascii="Arial" w:hAnsi="Arial" w:cs="Arial"/>
          <w:sz w:val="20"/>
        </w:rPr>
        <w:t>Adquisición de publicaciones periódicas y contrataciones de avisos publicitarios.</w:t>
      </w:r>
    </w:p>
    <w:p w:rsidR="00902C9D" w:rsidRPr="00E10DB0" w:rsidRDefault="002D2C76" w:rsidP="003D7E3D">
      <w:pPr>
        <w:numPr>
          <w:ilvl w:val="0"/>
          <w:numId w:val="7"/>
        </w:numPr>
        <w:tabs>
          <w:tab w:val="clear" w:pos="360"/>
          <w:tab w:val="num" w:pos="217"/>
        </w:tabs>
        <w:ind w:left="850" w:hanging="284"/>
        <w:jc w:val="both"/>
        <w:rPr>
          <w:rFonts w:ascii="Arial" w:hAnsi="Arial" w:cs="Arial"/>
          <w:b/>
          <w:bCs/>
        </w:rPr>
      </w:pPr>
      <w:r w:rsidRPr="00E10DB0">
        <w:rPr>
          <w:rFonts w:ascii="Arial" w:hAnsi="Arial" w:cs="Arial"/>
          <w:b/>
          <w:bCs/>
        </w:rPr>
        <w:t xml:space="preserve">Cuando el monto de la oferta no supere </w:t>
      </w:r>
      <w:r w:rsidRPr="00E10DB0">
        <w:rPr>
          <w:rFonts w:ascii="Arial" w:hAnsi="Arial" w:cs="Arial"/>
        </w:rPr>
        <w:t xml:space="preserve">la cantidad que represente UN MIL TRESCIENTOS MÓDULOS (1.300M). Es decir, </w:t>
      </w:r>
      <w:r w:rsidRPr="00E10DB0">
        <w:rPr>
          <w:rFonts w:ascii="Arial" w:hAnsi="Arial" w:cs="Arial"/>
          <w:b/>
          <w:bCs/>
        </w:rPr>
        <w:t>la suma de PESOS UN MILLON TRESCIENTOS MIL ($1.300.000.-)</w:t>
      </w:r>
    </w:p>
    <w:p w:rsidR="00902C9D" w:rsidRPr="00E10DB0" w:rsidRDefault="002D2C76" w:rsidP="00921D7E">
      <w:pPr>
        <w:numPr>
          <w:ilvl w:val="0"/>
          <w:numId w:val="7"/>
        </w:numPr>
        <w:tabs>
          <w:tab w:val="clear" w:pos="360"/>
          <w:tab w:val="num" w:pos="217"/>
        </w:tabs>
        <w:ind w:left="851" w:hanging="284"/>
        <w:jc w:val="both"/>
        <w:rPr>
          <w:rFonts w:ascii="Arial" w:hAnsi="Arial" w:cs="Arial"/>
        </w:rPr>
      </w:pPr>
      <w:r w:rsidRPr="00E10DB0">
        <w:rPr>
          <w:rFonts w:ascii="Arial" w:hAnsi="Arial" w:cs="Arial"/>
          <w:b/>
          <w:bCs/>
        </w:rPr>
        <w:t xml:space="preserve">Cuando el monto de la orden de compra, venta o contrato no supere la cantidad que represente </w:t>
      </w:r>
      <w:r w:rsidRPr="00E10DB0">
        <w:rPr>
          <w:rFonts w:ascii="Arial" w:hAnsi="Arial" w:cs="Arial"/>
        </w:rPr>
        <w:t xml:space="preserve">UN MIL TRESCIENTOS MÓDULOS (1.300M). Es decir, </w:t>
      </w:r>
      <w:r w:rsidRPr="00E10DB0">
        <w:rPr>
          <w:rFonts w:ascii="Arial" w:hAnsi="Arial" w:cs="Arial"/>
          <w:b/>
          <w:bCs/>
        </w:rPr>
        <w:t>la suma de PESOS UN MILLON TRESCIENTOS MIL ($1.300.000.-).</w:t>
      </w:r>
    </w:p>
    <w:p w:rsidR="00902C9D" w:rsidRPr="00E10DB0" w:rsidRDefault="002D2C76" w:rsidP="003D7E3D">
      <w:pPr>
        <w:numPr>
          <w:ilvl w:val="0"/>
          <w:numId w:val="2"/>
        </w:numPr>
        <w:tabs>
          <w:tab w:val="clear" w:pos="360"/>
          <w:tab w:val="num" w:pos="217"/>
        </w:tabs>
        <w:ind w:left="850" w:hanging="284"/>
        <w:jc w:val="both"/>
        <w:rPr>
          <w:rFonts w:ascii="Arial" w:hAnsi="Arial" w:cs="Arial"/>
        </w:rPr>
      </w:pPr>
      <w:r w:rsidRPr="00E10DB0">
        <w:rPr>
          <w:rFonts w:ascii="Arial" w:hAnsi="Arial" w:cs="Arial"/>
        </w:rPr>
        <w:t>Contrataciones que tengan por objeto la locación de obra intelectual a título personal.</w:t>
      </w:r>
    </w:p>
    <w:p w:rsidR="00902C9D" w:rsidRPr="00E10DB0" w:rsidRDefault="002D2C76" w:rsidP="003D7E3D">
      <w:pPr>
        <w:numPr>
          <w:ilvl w:val="0"/>
          <w:numId w:val="5"/>
        </w:numPr>
        <w:tabs>
          <w:tab w:val="clear" w:pos="360"/>
          <w:tab w:val="num" w:pos="217"/>
        </w:tabs>
        <w:ind w:left="850" w:hanging="284"/>
        <w:jc w:val="both"/>
        <w:rPr>
          <w:rFonts w:ascii="Arial" w:hAnsi="Arial" w:cs="Arial"/>
        </w:rPr>
      </w:pPr>
      <w:r w:rsidRPr="00E10DB0">
        <w:rPr>
          <w:rFonts w:ascii="Arial" w:hAnsi="Arial" w:cs="Arial"/>
        </w:rPr>
        <w:t xml:space="preserve">Ejecución de la prestación dentro del plazo de integración de la garantía. </w:t>
      </w:r>
    </w:p>
    <w:p w:rsidR="00902C9D" w:rsidRPr="00E10DB0" w:rsidRDefault="002D2C76" w:rsidP="003D7E3D">
      <w:pPr>
        <w:numPr>
          <w:ilvl w:val="0"/>
          <w:numId w:val="4"/>
        </w:numPr>
        <w:tabs>
          <w:tab w:val="clear" w:pos="360"/>
          <w:tab w:val="num" w:pos="217"/>
        </w:tabs>
        <w:ind w:left="850" w:hanging="284"/>
        <w:jc w:val="both"/>
        <w:rPr>
          <w:rFonts w:ascii="Arial" w:hAnsi="Arial" w:cs="Arial"/>
        </w:rPr>
      </w:pPr>
      <w:r w:rsidRPr="00E10DB0">
        <w:rPr>
          <w:rFonts w:ascii="Arial" w:hAnsi="Arial" w:cs="Arial"/>
        </w:rPr>
        <w:t>Cuando el Oferente sea una jurisdicción o entidad perteneciente al Sector Público Nacional en los términos del Art. 8 de la Ley 24156 y sus modificaciones.</w:t>
      </w:r>
    </w:p>
    <w:p w:rsidR="00902C9D" w:rsidRPr="00E10DB0" w:rsidRDefault="002D2C76" w:rsidP="003D7E3D">
      <w:pPr>
        <w:numPr>
          <w:ilvl w:val="0"/>
          <w:numId w:val="6"/>
        </w:numPr>
        <w:tabs>
          <w:tab w:val="clear" w:pos="360"/>
          <w:tab w:val="num" w:pos="217"/>
        </w:tabs>
        <w:ind w:left="850" w:hanging="284"/>
        <w:jc w:val="both"/>
        <w:rPr>
          <w:rFonts w:ascii="Arial" w:hAnsi="Arial" w:cs="Arial"/>
        </w:rPr>
      </w:pPr>
      <w:r w:rsidRPr="00E10DB0">
        <w:rPr>
          <w:rFonts w:ascii="Arial" w:hAnsi="Arial" w:cs="Arial"/>
        </w:rPr>
        <w:t>Cuando el Oferente sea un organismo provincial, municipal o del Gobierno de la Ciudad Autónoma de Buenos Aires.</w:t>
      </w:r>
    </w:p>
    <w:p w:rsidR="00902C9D" w:rsidRPr="00E10DB0" w:rsidRDefault="002D2C76" w:rsidP="003D7E3D">
      <w:pPr>
        <w:numPr>
          <w:ilvl w:val="0"/>
          <w:numId w:val="6"/>
        </w:numPr>
        <w:tabs>
          <w:tab w:val="clear" w:pos="360"/>
          <w:tab w:val="num" w:pos="217"/>
        </w:tabs>
        <w:ind w:left="850" w:hanging="284"/>
        <w:jc w:val="both"/>
        <w:rPr>
          <w:rFonts w:ascii="Arial" w:hAnsi="Arial" w:cs="Arial"/>
        </w:rPr>
      </w:pPr>
      <w:r w:rsidRPr="00E10DB0">
        <w:rPr>
          <w:rFonts w:ascii="Arial" w:hAnsi="Arial" w:cs="Arial"/>
        </w:rPr>
        <w:t xml:space="preserve">Cuando así se establezca para cada procedimiento de selección en particular en el manual de procedimientos o en el Pliego </w:t>
      </w:r>
      <w:proofErr w:type="spellStart"/>
      <w:r w:rsidRPr="00E10DB0">
        <w:rPr>
          <w:rFonts w:ascii="Arial" w:hAnsi="Arial" w:cs="Arial"/>
        </w:rPr>
        <w:t>Unico</w:t>
      </w:r>
      <w:proofErr w:type="spellEnd"/>
      <w:r w:rsidRPr="00E10DB0">
        <w:rPr>
          <w:rFonts w:ascii="Arial" w:hAnsi="Arial" w:cs="Arial"/>
        </w:rPr>
        <w:t xml:space="preserve"> de Bases y Condiciones Generales.</w:t>
      </w:r>
    </w:p>
    <w:p w:rsidR="00902C9D" w:rsidRPr="00E10DB0" w:rsidRDefault="00902C9D" w:rsidP="003D7E3D">
      <w:pPr>
        <w:ind w:left="850" w:hanging="284"/>
        <w:jc w:val="both"/>
        <w:rPr>
          <w:rFonts w:ascii="Arial" w:hAnsi="Arial" w:cs="Arial"/>
        </w:rPr>
      </w:pPr>
    </w:p>
    <w:p w:rsidR="00902C9D" w:rsidRPr="00E10DB0" w:rsidRDefault="003D7E3D" w:rsidP="003D7E3D">
      <w:pPr>
        <w:ind w:left="850" w:hanging="284"/>
        <w:jc w:val="both"/>
        <w:rPr>
          <w:rFonts w:ascii="Arial" w:hAnsi="Arial" w:cs="Arial"/>
        </w:rPr>
      </w:pPr>
      <w:r w:rsidRPr="00E10DB0">
        <w:rPr>
          <w:rFonts w:ascii="Arial" w:hAnsi="Arial" w:cs="Arial"/>
          <w:b/>
          <w:bCs/>
        </w:rPr>
        <w:t xml:space="preserve"> </w:t>
      </w:r>
      <w:r w:rsidR="002D2C76" w:rsidRPr="00E10DB0">
        <w:rPr>
          <w:rFonts w:ascii="Arial" w:hAnsi="Arial" w:cs="Arial"/>
          <w:b/>
          <w:bCs/>
        </w:rPr>
        <w:t>Las excepciones previstas en el presente artículo no incluyen a las contragarantías.</w:t>
      </w:r>
    </w:p>
    <w:p w:rsidR="00902C9D" w:rsidRPr="00E10DB0" w:rsidRDefault="00902C9D" w:rsidP="003D7E3D">
      <w:pPr>
        <w:ind w:left="850" w:hanging="284"/>
        <w:jc w:val="both"/>
        <w:rPr>
          <w:rFonts w:ascii="Arial" w:hAnsi="Arial" w:cs="Arial"/>
        </w:rPr>
      </w:pPr>
    </w:p>
    <w:p w:rsidR="00902C9D" w:rsidRPr="00E10DB0" w:rsidRDefault="002D2C76" w:rsidP="003D7E3D">
      <w:pPr>
        <w:ind w:left="566" w:hanging="284"/>
        <w:jc w:val="both"/>
        <w:rPr>
          <w:rFonts w:ascii="Arial" w:hAnsi="Arial" w:cs="Arial"/>
          <w:b/>
          <w:bCs/>
        </w:rPr>
      </w:pPr>
      <w:r w:rsidRPr="00E10DB0">
        <w:rPr>
          <w:rFonts w:ascii="Arial" w:eastAsia="Arial" w:hAnsi="Arial" w:cs="Arial"/>
          <w:b/>
          <w:bCs/>
        </w:rPr>
        <w:t xml:space="preserve">  </w:t>
      </w:r>
      <w:r w:rsidR="003D7E3D" w:rsidRPr="00E10DB0">
        <w:rPr>
          <w:rFonts w:ascii="Arial" w:eastAsia="Arial" w:hAnsi="Arial" w:cs="Arial"/>
          <w:b/>
          <w:bCs/>
        </w:rPr>
        <w:tab/>
      </w:r>
      <w:r w:rsidRPr="00E10DB0">
        <w:rPr>
          <w:rFonts w:ascii="Arial" w:eastAsia="Arial" w:hAnsi="Arial" w:cs="Arial"/>
          <w:b/>
          <w:bCs/>
        </w:rPr>
        <w:t xml:space="preserve"> </w:t>
      </w:r>
      <w:r w:rsidRPr="00E10DB0">
        <w:rPr>
          <w:rFonts w:ascii="Arial" w:hAnsi="Arial" w:cs="Arial"/>
          <w:b/>
          <w:bCs/>
          <w:u w:val="single"/>
        </w:rPr>
        <w:t>RENUNCIA TÁCITA:</w:t>
      </w:r>
      <w:r w:rsidRPr="00E10DB0">
        <w:rPr>
          <w:rFonts w:ascii="Arial" w:hAnsi="Arial" w:cs="Arial"/>
          <w:b/>
          <w:bCs/>
        </w:rPr>
        <w:t xml:space="preserve"> Si los oferentes, adjudicatarios o </w:t>
      </w:r>
      <w:proofErr w:type="spellStart"/>
      <w:r w:rsidRPr="00E10DB0">
        <w:rPr>
          <w:rFonts w:ascii="Arial" w:hAnsi="Arial" w:cs="Arial"/>
          <w:b/>
          <w:bCs/>
        </w:rPr>
        <w:t>cocontratantes</w:t>
      </w:r>
      <w:proofErr w:type="spellEnd"/>
      <w:r w:rsidRPr="00E10DB0">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AF3653" w:rsidRPr="00E10DB0" w:rsidRDefault="00AF3653" w:rsidP="003D7E3D">
      <w:pPr>
        <w:ind w:left="566" w:hanging="284"/>
        <w:jc w:val="both"/>
        <w:rPr>
          <w:rFonts w:ascii="Arial" w:hAnsi="Arial" w:cs="Arial"/>
        </w:rPr>
      </w:pPr>
    </w:p>
    <w:p w:rsidR="00AF3653" w:rsidRPr="00E10DB0" w:rsidRDefault="00AF3653" w:rsidP="003D7E3D">
      <w:pPr>
        <w:ind w:left="566" w:hanging="284"/>
        <w:jc w:val="both"/>
        <w:rPr>
          <w:rFonts w:ascii="Arial" w:hAnsi="Arial" w:cs="Arial"/>
          <w:b/>
          <w:u w:val="single"/>
        </w:rPr>
      </w:pPr>
      <w:r w:rsidRPr="00E10DB0">
        <w:rPr>
          <w:rFonts w:ascii="Arial" w:hAnsi="Arial" w:cs="Arial"/>
        </w:rPr>
        <w:tab/>
      </w:r>
      <w:r w:rsidRPr="00E10DB0">
        <w:rPr>
          <w:rFonts w:ascii="Arial" w:hAnsi="Arial" w:cs="Arial"/>
          <w:b/>
          <w:u w:val="single"/>
        </w:rPr>
        <w:t>PLAZO DE INTEGRACIÓN:</w:t>
      </w:r>
    </w:p>
    <w:p w:rsidR="00AF3653" w:rsidRPr="00E10DB0" w:rsidRDefault="00AF3653" w:rsidP="003D7E3D">
      <w:pPr>
        <w:ind w:left="566" w:hanging="284"/>
        <w:jc w:val="both"/>
        <w:rPr>
          <w:rFonts w:ascii="Arial" w:hAnsi="Arial" w:cs="Arial"/>
        </w:rPr>
      </w:pPr>
      <w:r w:rsidRPr="00E10DB0">
        <w:rPr>
          <w:rFonts w:ascii="Arial" w:hAnsi="Arial" w:cs="Arial"/>
        </w:rPr>
        <w:tab/>
        <w:t>GARANTÍA DE MANTENIMIENTO DE OFERTA: Conjuntamente con la oferta y formando parte de la misma.</w:t>
      </w:r>
      <w:r w:rsidRPr="00E10DB0">
        <w:rPr>
          <w:rFonts w:ascii="Arial" w:hAnsi="Arial" w:cs="Arial"/>
          <w:b/>
          <w:u w:val="single"/>
        </w:rPr>
        <w:t xml:space="preserve"> </w:t>
      </w:r>
    </w:p>
    <w:p w:rsidR="00AF3653" w:rsidRPr="00E10DB0" w:rsidRDefault="00AF3653" w:rsidP="003D7E3D">
      <w:pPr>
        <w:suppressAutoHyphens w:val="0"/>
        <w:autoSpaceDE w:val="0"/>
        <w:autoSpaceDN w:val="0"/>
        <w:adjustRightInd w:val="0"/>
        <w:ind w:left="566"/>
        <w:jc w:val="both"/>
        <w:rPr>
          <w:rFonts w:ascii="Arial" w:eastAsia="SimSun" w:hAnsi="Arial" w:cs="Arial"/>
          <w:lang w:val="es-AR"/>
        </w:rPr>
      </w:pPr>
      <w:r w:rsidRPr="00E10DB0">
        <w:rPr>
          <w:rFonts w:ascii="Arial" w:eastAsia="SimSun" w:hAnsi="Arial" w:cs="Arial"/>
          <w:lang w:val="es-AR"/>
        </w:rPr>
        <w:t xml:space="preserve">GARANTÍA DE CUMPLIMIENTO DEL CONTRATO. El </w:t>
      </w:r>
      <w:proofErr w:type="spellStart"/>
      <w:r w:rsidRPr="00E10DB0">
        <w:rPr>
          <w:rFonts w:ascii="Arial" w:eastAsia="SimSun" w:hAnsi="Arial" w:cs="Arial"/>
          <w:lang w:val="es-AR"/>
        </w:rPr>
        <w:t>cocontratante</w:t>
      </w:r>
      <w:proofErr w:type="spellEnd"/>
      <w:r w:rsidRPr="00E10DB0">
        <w:rPr>
          <w:rFonts w:ascii="Arial" w:eastAsia="SimSun" w:hAnsi="Arial" w:cs="Arial"/>
          <w:lang w:val="es-AR"/>
        </w:rPr>
        <w:t xml:space="preserve"> deberá integrar la garantía de cumplimiento del contrato dentro del plazo de CINCO (5) días de recibida la orden de compra o de la firma del contrato.</w:t>
      </w:r>
    </w:p>
    <w:p w:rsidR="00902C9D" w:rsidRPr="00E10DB0" w:rsidRDefault="00902C9D" w:rsidP="003D7E3D">
      <w:pPr>
        <w:ind w:left="283"/>
        <w:jc w:val="both"/>
        <w:rPr>
          <w:rFonts w:ascii="Arial" w:hAnsi="Arial" w:cs="Arial"/>
        </w:rPr>
      </w:pPr>
    </w:p>
    <w:p w:rsidR="00902C9D" w:rsidRPr="00E10DB0" w:rsidRDefault="002D2C76" w:rsidP="003D7E3D">
      <w:pPr>
        <w:ind w:left="84"/>
        <w:jc w:val="both"/>
        <w:rPr>
          <w:rFonts w:ascii="Arial" w:hAnsi="Arial" w:cs="Arial"/>
          <w:b/>
        </w:rPr>
      </w:pPr>
      <w:r w:rsidRPr="00E10DB0">
        <w:rPr>
          <w:rFonts w:ascii="Arial" w:hAnsi="Arial" w:cs="Arial"/>
          <w:b/>
        </w:rPr>
        <w:t xml:space="preserve">9.     </w:t>
      </w:r>
      <w:r w:rsidRPr="00E10DB0">
        <w:rPr>
          <w:rFonts w:ascii="Arial" w:hAnsi="Arial" w:cs="Arial"/>
          <w:b/>
          <w:u w:val="single"/>
        </w:rPr>
        <w:t>FORMA DE PAGO:</w:t>
      </w:r>
      <w:r w:rsidRPr="00E10DB0">
        <w:rPr>
          <w:rFonts w:ascii="Arial" w:hAnsi="Arial" w:cs="Arial"/>
        </w:rPr>
        <w:t xml:space="preserve"> A 30(TREINTA) días corridos de la Recepción Definitiva.</w:t>
      </w:r>
    </w:p>
    <w:p w:rsidR="00902C9D" w:rsidRPr="00E10DB0" w:rsidRDefault="002D2C76" w:rsidP="003D7E3D">
      <w:pPr>
        <w:ind w:left="27"/>
        <w:jc w:val="both"/>
        <w:rPr>
          <w:rFonts w:ascii="Arial" w:hAnsi="Arial" w:cs="Arial"/>
        </w:rPr>
      </w:pPr>
      <w:r w:rsidRPr="00E10DB0">
        <w:rPr>
          <w:rFonts w:ascii="Arial" w:eastAsia="Arial" w:hAnsi="Arial" w:cs="Arial"/>
          <w:b/>
        </w:rPr>
        <w:t xml:space="preserve">         </w:t>
      </w:r>
      <w:r w:rsidRPr="00E10DB0">
        <w:rPr>
          <w:rFonts w:ascii="Arial" w:hAnsi="Arial" w:cs="Arial"/>
          <w:b/>
          <w:u w:val="single"/>
        </w:rPr>
        <w:t>FORMA Y LUGAR DE PRESENTACIÓN DE LAS FACTURAS:</w:t>
      </w:r>
      <w:r w:rsidRPr="00E10DB0">
        <w:rPr>
          <w:rFonts w:ascii="Arial" w:hAnsi="Arial" w:cs="Arial"/>
        </w:rPr>
        <w:t xml:space="preserve"> </w:t>
      </w:r>
    </w:p>
    <w:p w:rsidR="00902C9D" w:rsidRPr="00E10DB0" w:rsidRDefault="002D2C76" w:rsidP="003D7E3D">
      <w:pPr>
        <w:ind w:left="594"/>
        <w:jc w:val="both"/>
        <w:rPr>
          <w:rFonts w:ascii="Arial" w:hAnsi="Arial" w:cs="Arial"/>
        </w:rPr>
      </w:pPr>
      <w:r w:rsidRPr="00E10DB0">
        <w:rPr>
          <w:rFonts w:ascii="Arial" w:hAnsi="Arial" w:cs="Arial"/>
        </w:rPr>
        <w:t xml:space="preserve">A los fines del pago deberá presentarse la respectiva factura en el Dto. </w:t>
      </w:r>
      <w:proofErr w:type="gramStart"/>
      <w:r w:rsidRPr="00E10DB0">
        <w:rPr>
          <w:rFonts w:ascii="Arial" w:hAnsi="Arial" w:cs="Arial"/>
        </w:rPr>
        <w:t>de</w:t>
      </w:r>
      <w:proofErr w:type="gramEnd"/>
      <w:r w:rsidRPr="00E10DB0">
        <w:rPr>
          <w:rFonts w:ascii="Arial" w:hAnsi="Arial" w:cs="Arial"/>
        </w:rPr>
        <w:t xml:space="preserve"> Despacho y Mesa de Entrada de la Biblioteca Nacional – Nivel H – Agüero 2502 – C.A.B.A., la que deberá realizarse a nombre del Biblioteca Nacional - C.U.I.T. Nº 30-69213744-9 Responsable ante el I.V.A.: Exento.</w:t>
      </w:r>
    </w:p>
    <w:p w:rsidR="00902C9D" w:rsidRPr="00E10DB0" w:rsidRDefault="00902C9D" w:rsidP="003D7E3D">
      <w:pPr>
        <w:ind w:left="594"/>
        <w:jc w:val="both"/>
        <w:rPr>
          <w:rFonts w:ascii="Arial" w:hAnsi="Arial" w:cs="Arial"/>
        </w:rPr>
      </w:pPr>
    </w:p>
    <w:p w:rsidR="00902C9D" w:rsidRPr="00E10DB0" w:rsidRDefault="002D2C76" w:rsidP="003D7E3D">
      <w:pPr>
        <w:jc w:val="both"/>
        <w:rPr>
          <w:rFonts w:ascii="Arial" w:hAnsi="Arial" w:cs="Arial"/>
        </w:rPr>
      </w:pPr>
      <w:r w:rsidRPr="00E10DB0">
        <w:rPr>
          <w:rFonts w:ascii="Arial" w:eastAsia="Arial" w:hAnsi="Arial" w:cs="Arial"/>
          <w:b/>
        </w:rPr>
        <w:t xml:space="preserve"> </w:t>
      </w:r>
      <w:r w:rsidRPr="00E10DB0">
        <w:rPr>
          <w:rFonts w:ascii="Arial" w:hAnsi="Arial" w:cs="Arial"/>
          <w:b/>
        </w:rPr>
        <w:t xml:space="preserve">10.     </w:t>
      </w:r>
      <w:r w:rsidRPr="00E10DB0">
        <w:rPr>
          <w:rFonts w:ascii="Arial" w:hAnsi="Arial" w:cs="Arial"/>
          <w:b/>
          <w:u w:val="single"/>
        </w:rPr>
        <w:t>RECEPCIÓN DEFINITIVA:</w:t>
      </w:r>
    </w:p>
    <w:p w:rsidR="00902C9D" w:rsidRPr="00E10DB0" w:rsidRDefault="003D7E3D" w:rsidP="003D7E3D">
      <w:pPr>
        <w:ind w:left="594" w:hanging="340"/>
        <w:jc w:val="both"/>
        <w:rPr>
          <w:rFonts w:ascii="Arial" w:hAnsi="Arial" w:cs="Arial"/>
        </w:rPr>
      </w:pPr>
      <w:r w:rsidRPr="00E10DB0">
        <w:rPr>
          <w:rFonts w:ascii="Arial" w:hAnsi="Arial" w:cs="Arial"/>
        </w:rPr>
        <w:t xml:space="preserve">      </w:t>
      </w:r>
      <w:r w:rsidR="002D2C76" w:rsidRPr="00E10DB0">
        <w:rPr>
          <w:rFonts w:ascii="Arial" w:hAnsi="Arial" w:cs="Arial"/>
        </w:rPr>
        <w:t>El servicio se facturará rigiendo para la conformidad definitiva del mismo un plazo de DIEZ (10) días contados a partir de la fecha de recepción del remito debidamente conformado por el Departamento de Infraestructura y Servicios.</w:t>
      </w:r>
    </w:p>
    <w:p w:rsidR="00902C9D" w:rsidRPr="00E10DB0" w:rsidRDefault="00902C9D" w:rsidP="009D49CA">
      <w:pPr>
        <w:tabs>
          <w:tab w:val="left" w:pos="567"/>
        </w:tabs>
        <w:ind w:left="537" w:hanging="283"/>
        <w:jc w:val="both"/>
        <w:rPr>
          <w:rFonts w:ascii="Arial" w:hAnsi="Arial" w:cs="Arial"/>
        </w:rPr>
      </w:pPr>
    </w:p>
    <w:p w:rsidR="00902C9D" w:rsidRPr="00E10DB0" w:rsidRDefault="002D2C76" w:rsidP="009D49CA">
      <w:pPr>
        <w:ind w:left="112"/>
        <w:jc w:val="both"/>
        <w:rPr>
          <w:rFonts w:ascii="Arial" w:hAnsi="Arial" w:cs="Arial"/>
          <w:b/>
          <w:u w:val="single"/>
        </w:rPr>
      </w:pPr>
      <w:r w:rsidRPr="00E10DB0">
        <w:rPr>
          <w:rFonts w:ascii="Arial" w:hAnsi="Arial" w:cs="Arial"/>
          <w:b/>
        </w:rPr>
        <w:t xml:space="preserve">11.    </w:t>
      </w:r>
      <w:r w:rsidRPr="00E10DB0">
        <w:rPr>
          <w:rFonts w:ascii="Arial" w:hAnsi="Arial" w:cs="Arial"/>
          <w:b/>
          <w:u w:val="single"/>
        </w:rPr>
        <w:t>LAS OFERTAS DEBERÁN ESTAR ACOMPAÑADAS DE LOS SIGUIENTES REQUISITOS:</w:t>
      </w:r>
    </w:p>
    <w:p w:rsidR="00902C9D" w:rsidRPr="00E10DB0" w:rsidRDefault="00902C9D" w:rsidP="009D49CA">
      <w:pPr>
        <w:tabs>
          <w:tab w:val="left" w:pos="567"/>
        </w:tabs>
        <w:ind w:left="537"/>
        <w:jc w:val="both"/>
        <w:rPr>
          <w:rFonts w:ascii="Arial" w:hAnsi="Arial" w:cs="Arial"/>
          <w:b/>
          <w:u w:val="single"/>
        </w:rPr>
      </w:pPr>
    </w:p>
    <w:p w:rsidR="00902C9D" w:rsidRPr="00E10DB0" w:rsidRDefault="002D2C76" w:rsidP="009D49CA">
      <w:pPr>
        <w:numPr>
          <w:ilvl w:val="0"/>
          <w:numId w:val="12"/>
        </w:numPr>
        <w:tabs>
          <w:tab w:val="clear" w:pos="283"/>
          <w:tab w:val="num" w:pos="111"/>
        </w:tabs>
        <w:ind w:left="821" w:hanging="284"/>
        <w:jc w:val="both"/>
        <w:rPr>
          <w:rFonts w:ascii="Arial" w:hAnsi="Arial" w:cs="Arial"/>
        </w:rPr>
      </w:pPr>
      <w:r w:rsidRPr="00E10DB0">
        <w:rPr>
          <w:rFonts w:ascii="Arial" w:hAnsi="Arial" w:cs="Arial"/>
        </w:rPr>
        <w:t xml:space="preserve">Constancia de Inscripción ante la A.F.I.P. - (C.U.I.T.) </w:t>
      </w:r>
    </w:p>
    <w:p w:rsidR="00631686" w:rsidRPr="00E10DB0" w:rsidRDefault="002D2C76" w:rsidP="009D49CA">
      <w:pPr>
        <w:pStyle w:val="Lista"/>
        <w:numPr>
          <w:ilvl w:val="0"/>
          <w:numId w:val="12"/>
        </w:numPr>
        <w:tabs>
          <w:tab w:val="clear" w:pos="283"/>
          <w:tab w:val="num" w:pos="111"/>
        </w:tabs>
        <w:ind w:left="821" w:hanging="284"/>
        <w:jc w:val="both"/>
        <w:rPr>
          <w:rFonts w:ascii="Arial" w:hAnsi="Arial" w:cs="Arial"/>
        </w:rPr>
      </w:pPr>
      <w:r w:rsidRPr="00E10DB0">
        <w:rPr>
          <w:rFonts w:ascii="Arial" w:hAnsi="Arial" w:cs="Arial"/>
        </w:rPr>
        <w:t>Certificado de visita (obrante al pie del presente pliego).</w:t>
      </w:r>
    </w:p>
    <w:p w:rsidR="00631686" w:rsidRPr="00E10DB0" w:rsidRDefault="0063168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 xml:space="preserve">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w:t>
      </w:r>
      <w:r w:rsidRPr="00E10DB0">
        <w:rPr>
          <w:rFonts w:ascii="Arial" w:eastAsia="SimSun" w:hAnsi="Arial" w:cs="Arial"/>
          <w:lang w:val="es-AR"/>
        </w:rPr>
        <w:lastRenderedPageBreak/>
        <w:t>emitida por la ADMINISTRACIÓN FEDERAL DE INGRESOS PÚBLICOS dentro de los CINCO (5) días de haber tomado conocimiento de la misma.</w:t>
      </w:r>
    </w:p>
    <w:p w:rsidR="00631686"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 xml:space="preserve">El Oferente tendrá que presentar la “Declaración jurada de habilidad para contratar con la Administración Pública Nacional” (formulario 13 del </w:t>
      </w:r>
      <w:proofErr w:type="spellStart"/>
      <w:r w:rsidRPr="00E10DB0">
        <w:rPr>
          <w:rFonts w:ascii="Arial" w:hAnsi="Arial" w:cs="Arial"/>
        </w:rPr>
        <w:t>SiPro</w:t>
      </w:r>
      <w:proofErr w:type="spellEnd"/>
      <w:r w:rsidRPr="00E10DB0">
        <w:rPr>
          <w:rFonts w:ascii="Arial" w:hAnsi="Arial" w:cs="Arial"/>
        </w:rPr>
        <w:t>); completa y firmada por el titular o su representante legal, a fin de dar cumplimiento al artículo 28 del Decreto Nº1023/2001 y sus modificatorios y complementarios.</w:t>
      </w:r>
    </w:p>
    <w:p w:rsidR="00631686" w:rsidRPr="00E10DB0" w:rsidRDefault="00327CFE"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631686" w:rsidRPr="00E10DB0" w:rsidRDefault="00327CFE" w:rsidP="009D49CA">
      <w:pPr>
        <w:pStyle w:val="Lista"/>
        <w:numPr>
          <w:ilvl w:val="0"/>
          <w:numId w:val="12"/>
        </w:numPr>
        <w:tabs>
          <w:tab w:val="clear" w:pos="283"/>
          <w:tab w:val="num" w:pos="962"/>
        </w:tabs>
        <w:suppressAutoHyphens w:val="0"/>
        <w:autoSpaceDE w:val="0"/>
        <w:autoSpaceDN w:val="0"/>
        <w:adjustRightInd w:val="0"/>
        <w:ind w:left="821" w:hanging="284"/>
        <w:jc w:val="both"/>
        <w:rPr>
          <w:rFonts w:ascii="Arial" w:hAnsi="Arial" w:cs="Arial"/>
        </w:rPr>
      </w:pPr>
      <w:r w:rsidRPr="00E10DB0">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631686"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proofErr w:type="spellStart"/>
      <w:r w:rsidRPr="00E10DB0">
        <w:rPr>
          <w:rFonts w:ascii="Arial" w:hAnsi="Arial" w:cs="Arial"/>
        </w:rPr>
        <w:t>ó</w:t>
      </w:r>
      <w:proofErr w:type="spellEnd"/>
      <w:r w:rsidRPr="00E10DB0">
        <w:rPr>
          <w:rFonts w:ascii="Arial" w:hAnsi="Arial" w:cs="Arial"/>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proofErr w:type="spellStart"/>
      <w:r w:rsidRPr="00E10DB0">
        <w:rPr>
          <w:rFonts w:ascii="Arial" w:hAnsi="Arial" w:cs="Arial"/>
        </w:rPr>
        <w:t>Prioveedores</w:t>
      </w:r>
      <w:proofErr w:type="spellEnd"/>
      <w:r w:rsidRPr="00E10DB0">
        <w:rPr>
          <w:rFonts w:ascii="Arial" w:hAnsi="Arial" w:cs="Arial"/>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902C9D" w:rsidRPr="00E10DB0" w:rsidRDefault="002D2C76" w:rsidP="009D49CA">
      <w:pPr>
        <w:pStyle w:val="Lista"/>
        <w:numPr>
          <w:ilvl w:val="0"/>
          <w:numId w:val="12"/>
        </w:numPr>
        <w:tabs>
          <w:tab w:val="clear" w:pos="283"/>
          <w:tab w:val="num" w:pos="111"/>
        </w:tabs>
        <w:suppressAutoHyphens w:val="0"/>
        <w:autoSpaceDE w:val="0"/>
        <w:autoSpaceDN w:val="0"/>
        <w:adjustRightInd w:val="0"/>
        <w:ind w:left="821" w:hanging="284"/>
        <w:jc w:val="both"/>
        <w:rPr>
          <w:rFonts w:ascii="Arial" w:hAnsi="Arial" w:cs="Arial"/>
        </w:rPr>
      </w:pPr>
      <w:r w:rsidRPr="00E10DB0">
        <w:rPr>
          <w:rFonts w:ascii="Arial" w:hAnsi="Arial" w:cs="Arial"/>
        </w:rPr>
        <w:t>Informar el número de ENTE / BENEFICIARIO DE PAGO con que el oferente se encuentre registrado en el SISTEMA DE BENEFICIARIO DE PAGO de la TESORERIA GENERAL DE LA NACION.</w:t>
      </w:r>
    </w:p>
    <w:p w:rsidR="00902C9D" w:rsidRPr="00E10DB0" w:rsidRDefault="002D2C76" w:rsidP="009D49CA">
      <w:pPr>
        <w:pStyle w:val="Sangra3detindependiente"/>
        <w:ind w:left="821" w:hanging="284"/>
        <w:jc w:val="both"/>
        <w:rPr>
          <w:rFonts w:ascii="Arial" w:hAnsi="Arial" w:cs="Arial"/>
          <w:sz w:val="20"/>
        </w:rPr>
      </w:pPr>
      <w:r w:rsidRPr="00E10DB0">
        <w:rPr>
          <w:rFonts w:ascii="Arial" w:hAnsi="Arial" w:cs="Arial"/>
          <w:sz w:val="20"/>
        </w:rPr>
        <w:tab/>
        <w:t>(*)En los casos de que esa firma no haya efectuado dicho trámite a los fines de evitar demoras en los pagos de una eventual adjudicación en la presente contratación, deberá requerir en la Tesorería del Organismo los formularios correspondientes.</w:t>
      </w:r>
    </w:p>
    <w:p w:rsidR="00902C9D" w:rsidRPr="00E10DB0" w:rsidRDefault="00902C9D" w:rsidP="009D49CA">
      <w:pPr>
        <w:pStyle w:val="Sangra3detindependiente"/>
        <w:ind w:left="821" w:hanging="284"/>
        <w:jc w:val="both"/>
        <w:rPr>
          <w:rFonts w:ascii="Arial" w:hAnsi="Arial" w:cs="Arial"/>
          <w:sz w:val="20"/>
        </w:rPr>
      </w:pPr>
    </w:p>
    <w:p w:rsidR="00902C9D" w:rsidRPr="00E10DB0" w:rsidRDefault="002D2C76" w:rsidP="009D49CA">
      <w:pPr>
        <w:pStyle w:val="Cuerpodetexto"/>
        <w:tabs>
          <w:tab w:val="left" w:pos="993"/>
          <w:tab w:val="left" w:pos="1276"/>
        </w:tabs>
        <w:ind w:left="821" w:hanging="284"/>
        <w:jc w:val="both"/>
        <w:rPr>
          <w:rFonts w:ascii="Arial" w:hAnsi="Arial" w:cs="Arial"/>
          <w:b/>
          <w:bCs/>
          <w:sz w:val="20"/>
        </w:rPr>
      </w:pPr>
      <w:r w:rsidRPr="00E10DB0">
        <w:rPr>
          <w:rFonts w:ascii="Arial" w:hAnsi="Arial" w:cs="Arial"/>
          <w:b/>
          <w:bCs/>
          <w:sz w:val="20"/>
          <w:lang w:val="es-ES"/>
        </w:rPr>
        <w:tab/>
      </w:r>
      <w:r w:rsidRPr="00E10DB0">
        <w:rPr>
          <w:rFonts w:ascii="Arial" w:hAnsi="Arial" w:cs="Arial"/>
          <w:b/>
          <w:bCs/>
          <w:sz w:val="20"/>
        </w:rPr>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902C9D" w:rsidRPr="00E10DB0" w:rsidRDefault="00902C9D" w:rsidP="009D49CA">
      <w:pPr>
        <w:tabs>
          <w:tab w:val="left" w:pos="360"/>
        </w:tabs>
        <w:ind w:left="254"/>
        <w:jc w:val="both"/>
        <w:rPr>
          <w:rFonts w:ascii="Arial" w:hAnsi="Arial" w:cs="Arial"/>
          <w:b/>
          <w:bCs/>
          <w:lang w:val="es-AR"/>
        </w:rPr>
      </w:pPr>
    </w:p>
    <w:p w:rsidR="00902C9D" w:rsidRPr="00E10DB0" w:rsidRDefault="002D2C76" w:rsidP="009D49CA">
      <w:pPr>
        <w:ind w:left="537" w:hanging="425"/>
        <w:jc w:val="both"/>
        <w:rPr>
          <w:rFonts w:ascii="Arial" w:hAnsi="Arial" w:cs="Arial"/>
        </w:rPr>
      </w:pPr>
      <w:r w:rsidRPr="00E10DB0">
        <w:rPr>
          <w:rFonts w:ascii="Arial" w:hAnsi="Arial" w:cs="Arial"/>
          <w:b/>
        </w:rPr>
        <w:t>12.</w:t>
      </w:r>
      <w:r w:rsidRPr="00E10DB0">
        <w:rPr>
          <w:rFonts w:ascii="Arial" w:hAnsi="Arial" w:cs="Arial"/>
        </w:rPr>
        <w:t xml:space="preserve"> </w:t>
      </w:r>
      <w:r w:rsidRPr="00E10DB0">
        <w:rPr>
          <w:rFonts w:ascii="Arial" w:hAnsi="Arial" w:cs="Arial"/>
          <w:b/>
          <w:u w:val="single"/>
        </w:rPr>
        <w:t>OMISIÓN DE REQUISITOS FORMALES:</w:t>
      </w:r>
      <w:r w:rsidRPr="00E10DB0">
        <w:rPr>
          <w:rFonts w:ascii="Arial" w:hAnsi="Arial" w:cs="Arial"/>
        </w:rPr>
        <w:t xml:space="preserve"> Cuando la oferta tuviera defectos de forma, el Oferente será intimado a subsanarlos dentro del término de </w:t>
      </w:r>
      <w:r w:rsidRPr="00E10DB0">
        <w:rPr>
          <w:rFonts w:ascii="Arial" w:hAnsi="Arial" w:cs="Arial"/>
          <w:b/>
          <w:bCs/>
        </w:rPr>
        <w:t xml:space="preserve">TRES (3) </w:t>
      </w:r>
      <w:r w:rsidRPr="00E10DB0">
        <w:rPr>
          <w:rFonts w:ascii="Arial" w:hAnsi="Arial" w:cs="Arial"/>
        </w:rPr>
        <w:t xml:space="preserve">días. Si no lo hiciere, la oferta será desestimada, sin más trámite. </w:t>
      </w:r>
    </w:p>
    <w:p w:rsidR="00902C9D" w:rsidRPr="00E10DB0" w:rsidRDefault="00902C9D" w:rsidP="009D49CA">
      <w:pPr>
        <w:pStyle w:val="Cuerpodetexto"/>
        <w:tabs>
          <w:tab w:val="left" w:pos="375"/>
        </w:tabs>
        <w:ind w:left="254"/>
        <w:jc w:val="both"/>
        <w:rPr>
          <w:rFonts w:ascii="Arial" w:hAnsi="Arial" w:cs="Arial"/>
          <w:sz w:val="20"/>
        </w:rPr>
      </w:pPr>
    </w:p>
    <w:p w:rsidR="00902C9D" w:rsidRPr="00E10DB0" w:rsidRDefault="002D2C76" w:rsidP="009D49CA">
      <w:pPr>
        <w:ind w:left="537" w:hanging="425"/>
        <w:jc w:val="both"/>
        <w:rPr>
          <w:rFonts w:ascii="Arial" w:hAnsi="Arial" w:cs="Arial"/>
        </w:rPr>
      </w:pPr>
      <w:r w:rsidRPr="00E10DB0">
        <w:rPr>
          <w:rFonts w:ascii="Arial" w:hAnsi="Arial" w:cs="Arial"/>
          <w:b/>
        </w:rPr>
        <w:t>13.</w:t>
      </w:r>
      <w:r w:rsidRPr="00E10DB0">
        <w:rPr>
          <w:rFonts w:ascii="Arial" w:hAnsi="Arial" w:cs="Arial"/>
        </w:rPr>
        <w:tab/>
      </w:r>
      <w:r w:rsidRPr="00E10DB0">
        <w:rPr>
          <w:rFonts w:ascii="Arial" w:hAnsi="Arial" w:cs="Arial"/>
          <w:b/>
          <w:u w:val="single"/>
        </w:rPr>
        <w:t>CONSULTAS O ACLARACIONES TÉCNICAS:</w:t>
      </w:r>
      <w:r w:rsidRPr="00E10DB0">
        <w:rPr>
          <w:rFonts w:ascii="Arial" w:hAnsi="Arial" w:cs="Arial"/>
        </w:rPr>
        <w:t xml:space="preserve"> Los oferentes no podrán desconocer ninguno de los puntos técnicos presentes en este pliego. Es por ello que para realizar consultas técnicas se podrán dirigir al Departamento de Infraestructura y Servicios o a la Oficina Técnica de Arquitectura sitos en Agüero 2502 – Nivel H - cualquier día laborable en el horario de 9:00 a 15:00 (teléfonos 4808-6009 y 4808-6017).</w:t>
      </w:r>
    </w:p>
    <w:p w:rsidR="00902C9D" w:rsidRPr="00E10DB0" w:rsidRDefault="00902C9D" w:rsidP="009D49CA">
      <w:pPr>
        <w:ind w:left="254" w:hanging="142"/>
        <w:jc w:val="both"/>
        <w:rPr>
          <w:rFonts w:ascii="Arial" w:hAnsi="Arial" w:cs="Arial"/>
        </w:rPr>
      </w:pPr>
    </w:p>
    <w:p w:rsidR="00902C9D" w:rsidRPr="00E10DB0" w:rsidRDefault="002D2C76" w:rsidP="009D49CA">
      <w:pPr>
        <w:ind w:left="537" w:hanging="425"/>
        <w:jc w:val="both"/>
        <w:rPr>
          <w:rFonts w:ascii="Arial" w:hAnsi="Arial" w:cs="Arial"/>
        </w:rPr>
      </w:pPr>
      <w:r w:rsidRPr="00E10DB0">
        <w:rPr>
          <w:rFonts w:ascii="Arial" w:hAnsi="Arial" w:cs="Arial"/>
          <w:b/>
        </w:rPr>
        <w:t>14.</w:t>
      </w:r>
      <w:r w:rsidRPr="00E10DB0">
        <w:rPr>
          <w:rFonts w:ascii="Arial" w:hAnsi="Arial" w:cs="Arial"/>
        </w:rPr>
        <w:tab/>
      </w:r>
      <w:r w:rsidRPr="00E10DB0">
        <w:rPr>
          <w:rFonts w:ascii="Arial" w:hAnsi="Arial" w:cs="Arial"/>
          <w:b/>
          <w:u w:val="single"/>
        </w:rPr>
        <w:t>PRESENTACIÓN DE LAS OFERTAS:</w:t>
      </w:r>
    </w:p>
    <w:p w:rsidR="00902C9D" w:rsidRPr="00E10DB0" w:rsidRDefault="002D2C76" w:rsidP="009D49CA">
      <w:pPr>
        <w:ind w:left="537"/>
        <w:jc w:val="both"/>
        <w:rPr>
          <w:rFonts w:ascii="Arial" w:hAnsi="Arial" w:cs="Arial"/>
        </w:rPr>
      </w:pPr>
      <w:r w:rsidRPr="00E10DB0">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3D7E3D" w:rsidRPr="00E10DB0" w:rsidRDefault="003D7E3D">
      <w:pPr>
        <w:jc w:val="both"/>
        <w:rPr>
          <w:rFonts w:ascii="Arial" w:hAnsi="Arial" w:cs="Arial"/>
        </w:rPr>
      </w:pPr>
    </w:p>
    <w:p w:rsidR="00A250AB" w:rsidRPr="00A250AB" w:rsidRDefault="002D2C76" w:rsidP="00A250AB">
      <w:pPr>
        <w:pStyle w:val="western"/>
        <w:ind w:left="709" w:hanging="284"/>
        <w:jc w:val="both"/>
        <w:rPr>
          <w:rFonts w:ascii="Arial" w:hAnsi="Arial" w:cs="Arial"/>
          <w:sz w:val="20"/>
          <w:szCs w:val="20"/>
          <w:lang w:val="es-ES"/>
        </w:rPr>
      </w:pPr>
      <w:r w:rsidRPr="00A250AB">
        <w:rPr>
          <w:rFonts w:ascii="Arial" w:hAnsi="Arial" w:cs="Arial"/>
          <w:b/>
          <w:sz w:val="20"/>
          <w:szCs w:val="20"/>
        </w:rPr>
        <w:t>B-</w:t>
      </w:r>
      <w:r w:rsidRPr="00A250AB">
        <w:rPr>
          <w:rFonts w:ascii="Arial" w:hAnsi="Arial" w:cs="Arial"/>
          <w:b/>
          <w:sz w:val="20"/>
          <w:szCs w:val="20"/>
          <w:u w:val="single"/>
        </w:rPr>
        <w:t xml:space="preserve"> </w:t>
      </w:r>
      <w:r w:rsidR="00A250AB" w:rsidRPr="00A250AB">
        <w:rPr>
          <w:rFonts w:ascii="Arial" w:hAnsi="Arial" w:cs="Arial"/>
          <w:b/>
          <w:bCs/>
          <w:sz w:val="20"/>
          <w:szCs w:val="20"/>
          <w:u w:val="single"/>
          <w:lang w:val="es-ES"/>
        </w:rPr>
        <w:t>CLÁUSULAS TÉCNICO - ADMINISTRATIVAS</w:t>
      </w:r>
    </w:p>
    <w:p w:rsidR="00A250AB" w:rsidRPr="00A250AB" w:rsidRDefault="00A250AB" w:rsidP="00A250AB">
      <w:pPr>
        <w:pStyle w:val="western"/>
        <w:numPr>
          <w:ilvl w:val="0"/>
          <w:numId w:val="25"/>
        </w:numPr>
        <w:jc w:val="both"/>
        <w:rPr>
          <w:rFonts w:ascii="Arial" w:hAnsi="Arial" w:cs="Arial"/>
          <w:sz w:val="20"/>
          <w:szCs w:val="20"/>
          <w:lang w:val="es-ES"/>
        </w:rPr>
      </w:pPr>
      <w:r w:rsidRPr="00A250AB">
        <w:rPr>
          <w:rFonts w:ascii="Arial" w:hAnsi="Arial" w:cs="Arial"/>
          <w:sz w:val="20"/>
          <w:szCs w:val="20"/>
          <w:lang w:val="es-ES"/>
        </w:rPr>
        <w:t xml:space="preserve">La Empresa contratada deberá presentar en Vigilancia (Acceso Personal/Proveedores: entrando por el estacionamiento, Agüero 2502), una lista del personal acreditado para realizar las tareas, con Nº de Documento de cada uno. Todo el personal deberá portar una tarjeta </w:t>
      </w:r>
      <w:proofErr w:type="spellStart"/>
      <w:r w:rsidRPr="00A250AB">
        <w:rPr>
          <w:rFonts w:ascii="Arial" w:hAnsi="Arial" w:cs="Arial"/>
          <w:sz w:val="20"/>
          <w:szCs w:val="20"/>
          <w:lang w:val="es-ES"/>
        </w:rPr>
        <w:t>identificatoria</w:t>
      </w:r>
      <w:proofErr w:type="spellEnd"/>
      <w:r w:rsidRPr="00A250AB">
        <w:rPr>
          <w:rFonts w:ascii="Arial" w:hAnsi="Arial" w:cs="Arial"/>
          <w:sz w:val="20"/>
          <w:szCs w:val="20"/>
          <w:lang w:val="es-ES"/>
        </w:rPr>
        <w:t xml:space="preserve"> de la empresa, con el nombre de la persona.</w:t>
      </w:r>
    </w:p>
    <w:p w:rsidR="00A250AB" w:rsidRPr="00A250AB" w:rsidRDefault="00A250AB" w:rsidP="00A250AB">
      <w:pPr>
        <w:pStyle w:val="western"/>
        <w:ind w:left="964" w:hanging="454"/>
        <w:jc w:val="both"/>
        <w:rPr>
          <w:rFonts w:ascii="Arial" w:hAnsi="Arial" w:cs="Arial"/>
          <w:sz w:val="20"/>
          <w:szCs w:val="20"/>
          <w:lang w:val="es-ES"/>
        </w:rPr>
      </w:pPr>
      <w:r w:rsidRPr="00A250AB">
        <w:rPr>
          <w:rFonts w:ascii="Arial" w:hAnsi="Arial" w:cs="Arial"/>
          <w:sz w:val="20"/>
          <w:szCs w:val="20"/>
        </w:rPr>
        <w:t xml:space="preserve">El Oferente deberá cumplir con todas las leyes y reglamentaciones que tengan injerencia en la actividad a desarrollar tanto a nivel municipal como a nivel nacional, presentar los certificados de cobertura y toda documentación pertinente a la A.R.T, gestionar todos los permisos necesarios y efectuar los </w:t>
      </w:r>
      <w:r w:rsidRPr="00A250AB">
        <w:rPr>
          <w:rFonts w:ascii="Arial" w:hAnsi="Arial" w:cs="Arial"/>
          <w:sz w:val="20"/>
          <w:szCs w:val="20"/>
        </w:rPr>
        <w:lastRenderedPageBreak/>
        <w:t xml:space="preserve">aportes pertinentes. Los costos originados por todo concepto, aún los no mencionados en el presente Pliego, correrán por cuenta del propio Oferente. </w:t>
      </w:r>
      <w:r w:rsidRPr="00A250AB">
        <w:rPr>
          <w:rFonts w:ascii="Arial" w:hAnsi="Arial" w:cs="Arial"/>
          <w:sz w:val="20"/>
          <w:szCs w:val="20"/>
          <w:lang w:val="es-ES"/>
        </w:rPr>
        <w:t>El Oferente declarará haber estudiado con toda atención las especificaciones generales y particulares y toda la documentación relacionada que es parte integrante del contrato y haberse compenetrado en su significado y alcance no teniendo observaciones que hacer a los mismos, ya sea de carácter técnico o de cualquier otro tipo, y por ello se obliga a efectuar los trabajos tanto en su conjunto como en sus detalles de acuerdo con la legislación y con la reglamentación vigente de los organismos Nacionales y Municipales que correspondan y con los documentos y artículos de este contrato, de manera que los trabajos resulten enteros, completos y adecuados a su fin, aunque no estuvieran explícitamente indicados en la documentación, siendo el Contratista el único responsable de los trabajos, estando a su cargo el desarrollo de los posibles planos de detalles adicionales que necesite su realización.</w:t>
      </w:r>
    </w:p>
    <w:p w:rsidR="00A250AB" w:rsidRPr="00A250AB" w:rsidRDefault="00A250AB" w:rsidP="00A250AB">
      <w:pPr>
        <w:pStyle w:val="western"/>
        <w:ind w:left="709" w:hanging="425"/>
        <w:jc w:val="both"/>
        <w:rPr>
          <w:rFonts w:ascii="Arial" w:hAnsi="Arial" w:cs="Arial"/>
          <w:sz w:val="20"/>
          <w:szCs w:val="20"/>
          <w:lang w:val="es-ES"/>
        </w:rPr>
      </w:pPr>
    </w:p>
    <w:p w:rsidR="00A250AB" w:rsidRPr="00A250AB" w:rsidRDefault="00DE4C19" w:rsidP="00DE4C19">
      <w:pPr>
        <w:pStyle w:val="western"/>
        <w:jc w:val="both"/>
        <w:rPr>
          <w:rFonts w:ascii="Arial" w:hAnsi="Arial" w:cs="Arial"/>
          <w:sz w:val="20"/>
          <w:szCs w:val="20"/>
          <w:lang w:val="es-ES"/>
        </w:rPr>
      </w:pPr>
      <w:proofErr w:type="gramStart"/>
      <w:r>
        <w:rPr>
          <w:rFonts w:ascii="Arial" w:hAnsi="Arial" w:cs="Arial"/>
          <w:color w:val="00000A"/>
          <w:sz w:val="20"/>
          <w:szCs w:val="20"/>
          <w:lang w:val="es-ES"/>
        </w:rPr>
        <w:t>2.</w:t>
      </w:r>
      <w:r w:rsidR="00A250AB" w:rsidRPr="00A250AB">
        <w:rPr>
          <w:rFonts w:ascii="Arial" w:hAnsi="Arial" w:cs="Arial"/>
          <w:color w:val="00000A"/>
          <w:sz w:val="20"/>
          <w:szCs w:val="20"/>
          <w:lang w:val="es-ES"/>
        </w:rPr>
        <w:t>La</w:t>
      </w:r>
      <w:proofErr w:type="gramEnd"/>
      <w:r w:rsidR="00A250AB" w:rsidRPr="00A250AB">
        <w:rPr>
          <w:rFonts w:ascii="Arial" w:hAnsi="Arial" w:cs="Arial"/>
          <w:color w:val="00000A"/>
          <w:sz w:val="20"/>
          <w:szCs w:val="20"/>
          <w:lang w:val="es-ES"/>
        </w:rPr>
        <w:t xml:space="preserve"> Empresa contratada, deberá cumplir todas las obligaciones emergentes de la LEGISLACION LABORAL, de la SEGURIDAD SOCIAL y en materia TRIBUTARIA. Todo el personal que la empresa contratada afectado al servicio, deberá estar cubierto por los seguros obligatorios, y estar sujeto a aportes jubilatorios y demás leyes sociales, debiendo el adjudicatario efectuar las retenciones e ingreso de los aportes y de las contribuciones pertinentes.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2.1. La Empresa contratada, deberá asegurar a todo el personal que afecte al desarrollo y cumplimiento del trabajo que se contrate contra accidentes de trabajo, enfermedades profesionales y responsabilidad civil. Tales seguros deberán ser contratados en una ASEGURADORA DE RIESGOS DEL TRABAJO (A.R.T.).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bookmarkStart w:id="0" w:name="__DdeLink__316_1936627651"/>
      <w:bookmarkEnd w:id="0"/>
      <w:r w:rsidRPr="00A250AB">
        <w:rPr>
          <w:rFonts w:ascii="Arial" w:hAnsi="Arial" w:cs="Arial"/>
          <w:color w:val="00000A"/>
          <w:sz w:val="20"/>
          <w:szCs w:val="20"/>
        </w:rPr>
        <w:t xml:space="preserve">2.2. La Empresa contratada, deberá acompañar, con 5 días hábiles de antelación previo al inicio de la prestación del servicio, copia de la póliza respectiva suscripta con la aseguradora, de acuerdo a lo dispuesto por la Resolución Nº 39/96, de la Superintendencia de Riesgos del Trabajo, como así también a lo expresado en el Decreto 84/96, manteniendo indemne a la BIBLIOTECA NACIONAL en todo momento, mediante una cláusula de no subrogación que contenga en sus contrataciones de ART en los siguientes términos: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w:t>
      </w:r>
      <w:r w:rsidRPr="00A250AB">
        <w:rPr>
          <w:rFonts w:ascii="Arial" w:hAnsi="Arial" w:cs="Arial"/>
          <w:i/>
          <w:iCs/>
          <w:color w:val="00000A"/>
          <w:sz w:val="20"/>
          <w:szCs w:val="20"/>
          <w:lang w:val="es-ES"/>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2.3. La Empresa contratada, asumirá la total y exclusiva responsabilidad por las obligaciones respecto a la higiene y seguridad en el trabajo, previstas en las normas respectivas, debiendo adoptar toda medida conducente a la seguridad del personal afectado a las tareas para evitar daños a terceros.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2.4. La Empresa contratada, se compromete a mantener a la BIBLIOTECA NACIONAL indemne de toda demanda Laboral o previsional proveniente del personal que el adjudicatario afecte al cumplimiento de las tareas contratadas. La BIBLIOTECA NACIONAL comunicará en forma fehaciente al adjudicatario toda demanda que provenga del personal del adjudicatario afectado a la tarea, y éste se compromete a asumir la responsabilidad por el pago de lo reclamado, a satisfacción del demandante. Mientras el adjudicatario no lo acredite, la BIBLIOTECA NACIONAL podrá retener —de las sumas que deba pagar al adjudicatario— los montos reclamados por el personal con más lo que pudiera presupuestarse para costas e intereses del juicio.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2.5. En los casos que el la empresa contratada, sea autónomo y/o el subcontratista contratado por el principal revista la misma categoría, deberá proveer un seguro de Accidentes Personales acorde a la actividad a realizar por el personal contratado, el cual deberá contener como mínimo las siguientes condiciones: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Cobertura en caso de muerte: $500.000</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Cobertura en caso de invalidez total parcial o temporal: $500.000</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Contribución en los gastos de asistencia médico-farmacéutica: $ 50.000 </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 xml:space="preserve">Cobertura en horario laboral + </w:t>
      </w:r>
      <w:proofErr w:type="spellStart"/>
      <w:r w:rsidRPr="00A250AB">
        <w:rPr>
          <w:rFonts w:ascii="Arial" w:hAnsi="Arial" w:cs="Arial"/>
          <w:color w:val="00000A"/>
          <w:sz w:val="20"/>
          <w:szCs w:val="20"/>
          <w:lang w:val="es-ES"/>
        </w:rPr>
        <w:t>itinere</w:t>
      </w:r>
      <w:proofErr w:type="spellEnd"/>
      <w:r w:rsidRPr="00A250AB">
        <w:rPr>
          <w:rFonts w:ascii="Arial" w:hAnsi="Arial" w:cs="Arial"/>
          <w:color w:val="00000A"/>
          <w:sz w:val="20"/>
          <w:szCs w:val="20"/>
          <w:lang w:val="es-ES"/>
        </w:rPr>
        <w:t>.</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Los seguros deberán contener las siguientes cláusulas: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Beneficiario de la póliza: “La BIBLIOTECA NACIONAL deberá figurar como beneficiario en primer término mientras el asegurado se encuentre dentro de las instalaciones o prestando servicios a favor del mismo.” En </w:t>
      </w:r>
      <w:r w:rsidRPr="00A250AB">
        <w:rPr>
          <w:rFonts w:ascii="Arial" w:hAnsi="Arial" w:cs="Arial"/>
          <w:color w:val="00000A"/>
          <w:sz w:val="20"/>
          <w:szCs w:val="20"/>
        </w:rPr>
        <w:lastRenderedPageBreak/>
        <w:t xml:space="preserve">los casos que corresponda en el frente de póliza deberá indicarse el teléfono de emergencia y el lugar de derivación en caso de accidentes.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2.6. La Empresa contratada, deberá contar con el Seguro Colectivo de Vida Obligatorio, según Decreto 1567/74 y sus modificaciones.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2.7. La Empresa contratada, será responsable por todo daño ocasionado en el marco del suministro de los bienes y/o servicios a la BIBLIOTECA NACIONAL, por sus dependientes y/o vehículos y/o maquinarias y/o cualquier otra cosa que sea propiedad del Contratista o esté bajo su guarda, como así también por los causados por los Subcontratistas a su cargo, debiendo indemnizar y mantener indemne a la BIBLIOTECA NACIONAL, sin que los montos de los seguros que se indicasen en los pliegos de bases y condiciones constituyan un límite a su responsabilidad.</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Empresa contratada del servicio deberá tomar por su cuenta y riesgo un seguro de Todo Riesgo Construcción por el monto del valor total del contrato y que cubra toda la vigencia del contrato por el cual fue adjudicado y se mantenga vigente hasta la extinción de la responsabilidad </w:t>
      </w:r>
      <w:proofErr w:type="spellStart"/>
      <w:r w:rsidRPr="00A250AB">
        <w:rPr>
          <w:rFonts w:ascii="Arial" w:hAnsi="Arial" w:cs="Arial"/>
          <w:color w:val="00000A"/>
          <w:sz w:val="20"/>
          <w:szCs w:val="20"/>
        </w:rPr>
        <w:t>del</w:t>
      </w:r>
      <w:proofErr w:type="spellEnd"/>
      <w:r w:rsidRPr="00A250AB">
        <w:rPr>
          <w:rFonts w:ascii="Arial" w:hAnsi="Arial" w:cs="Arial"/>
          <w:color w:val="00000A"/>
          <w:sz w:val="20"/>
          <w:szCs w:val="20"/>
        </w:rPr>
        <w:t xml:space="preserve"> la empresa contratada y/o subcontratista. </w:t>
      </w: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 xml:space="preserve">La póliza deberá contar con las siguientes coberturas: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Amparo A - Daños materiales </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Amparo B - Responsabilidad civil por daños a bienes </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Amparo C - Responsabilidad civil por daños a las personas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Amparos B y C: La suma asegura deberá ser 20% del valor del contrato con un mínimo de $ 500.000.-</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Asimismo la póliza deberá contar con los siguientes endosos y sumas aseguradas respectivas para cada endoso, según se indica a continuación: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Equipo y Maquinaria de Construcción hasta el monto del valor de reposición de las maquinarias y/o equipos a utilizar en la obra de forma que todos los equipos, herramientas y maquinarias que intervienen en la obra tengan su respectivo seguro. </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Responsabilidad Civil Cruzada mínimo según amparos B y C up-supra.</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Mantenimiento – Cobertura Amplia 6 meses </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Equipos extintores de incendios 10 % del total de la obra, mínimo $ 100.000</w:t>
      </w:r>
      <w:r w:rsidRPr="00A250AB">
        <w:rPr>
          <w:rFonts w:ascii="Arial" w:hAnsi="Arial" w:cs="Arial"/>
          <w:sz w:val="20"/>
          <w:szCs w:val="20"/>
        </w:rPr>
        <w:t xml:space="preserve">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póliza deberá contemplar como Asegurados a la Empresa contratada, Subcontratistas y a la BIBLIOTECA NACIONAL.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En los casos que la Empresa contratada, deba ingresar con sus vehículos automotores propios a las instalaciones de la Biblioteca Nacional, deberá presentar pólizas de automotores que cubran la responsabilidad civil por daños a bienes de terceros y lesiones y/o muerte de terceros transportados y no transportados con las siguientes leyendas en frente de póliza: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w:t>
      </w:r>
      <w:r w:rsidRPr="00A250AB">
        <w:rPr>
          <w:rFonts w:ascii="Arial" w:hAnsi="Arial" w:cs="Arial"/>
          <w:i/>
          <w:iCs/>
          <w:color w:val="00000A"/>
          <w:sz w:val="20"/>
          <w:szCs w:val="20"/>
        </w:rPr>
        <w:t xml:space="preserve">En caso que un tercero reclame directa o indirectamente a la BIBLIOTECA NACIONAL por un siniestro indemnizable por la presente cobertura, la BIBLIOTECA NACIONAL será considerada como asegurado para esta póliza”.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w:t>
      </w:r>
      <w:r w:rsidRPr="00A250AB">
        <w:rPr>
          <w:rFonts w:ascii="Arial" w:hAnsi="Arial" w:cs="Arial"/>
          <w:i/>
          <w:iCs/>
          <w:color w:val="00000A"/>
          <w:sz w:val="20"/>
          <w:szCs w:val="20"/>
        </w:rPr>
        <w:t xml:space="preserve">En caso que el vehículo ocasione daños a las instalaciones de la BIBLIOTECA NACIONAL o a su personal, la BIBLIOTECA NACIONAL será considerado un tercero para la presente póliza”.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2.8. Otros seguros, sin perjuicio de lo informado precedentemente la BIBLIOTECA NACIONAL se reserva el derecho de exigir la contratación de seguros adicionales cuando las características del suministro de bienes y/o la prestación de servicios así lo requieran al momento de la adjudicación y/o antes del inicio de los trabajos.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2.9. Los certificados de cobertura deberán ser extendidos en papel membrete de la Compañía Aseguradora y firmados en todas sus hojas, por funcionario responsable de la Compañía de seguros, con indicación mediante sello aclaratorio de cargo y departamento al cual pertenece. Además, la fecha de los certificados de cobertura deberá ser como mínimo del día anterior a que se solicite el ingreso a la BIBLIOTECA NACIONAL o dentro de los siete días anteriores a dicha solicitud debiendo indicar expresamente la existencia o no de deudas. No se aceptarán, bajo ninguna circunstancia certificados de cobertura, y toda otra documentación, expedida y firmada por Productores Asesores Directos o </w:t>
      </w:r>
      <w:proofErr w:type="spellStart"/>
      <w:r w:rsidRPr="00A250AB">
        <w:rPr>
          <w:rFonts w:ascii="Arial" w:hAnsi="Arial" w:cs="Arial"/>
          <w:color w:val="00000A"/>
          <w:sz w:val="20"/>
          <w:szCs w:val="20"/>
        </w:rPr>
        <w:t>Brokers</w:t>
      </w:r>
      <w:proofErr w:type="spellEnd"/>
      <w:r w:rsidRPr="00A250AB">
        <w:rPr>
          <w:rFonts w:ascii="Arial" w:hAnsi="Arial" w:cs="Arial"/>
          <w:color w:val="00000A"/>
          <w:sz w:val="20"/>
          <w:szCs w:val="20"/>
        </w:rPr>
        <w:t xml:space="preserve"> de seguros que no cuenten con el correspondiente aval de las compañías aseguradora.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2.10. Toda diferencia que surja en el pago de las indemnizaciones por siniestros ya sea por la existencia de </w:t>
      </w:r>
      <w:proofErr w:type="spellStart"/>
      <w:r w:rsidRPr="00A250AB">
        <w:rPr>
          <w:rFonts w:ascii="Arial" w:hAnsi="Arial" w:cs="Arial"/>
          <w:color w:val="00000A"/>
          <w:sz w:val="20"/>
          <w:szCs w:val="20"/>
        </w:rPr>
        <w:t>infraseguros</w:t>
      </w:r>
      <w:proofErr w:type="spellEnd"/>
      <w:r w:rsidRPr="00A250AB">
        <w:rPr>
          <w:rFonts w:ascii="Arial" w:hAnsi="Arial" w:cs="Arial"/>
          <w:color w:val="00000A"/>
          <w:sz w:val="20"/>
          <w:szCs w:val="20"/>
        </w:rPr>
        <w:t xml:space="preserve"> o aplicación de franquicias estará a cargo de la Empresa contratada y/o subcontratista.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2.11. La Empresa contratada deberá informar todo siniestro relacionado con las tareas desarrolladas en las instalaciones de la BIBLIOTECA NACIONAL, indicadas en la orden de compra, en forma inmediata y fehaciente a la casilla ushbibnal@gmail.com, obligándose a denunciarlo a su compañía aseguradora dentro de un plazo de las 72 </w:t>
      </w:r>
      <w:proofErr w:type="spellStart"/>
      <w:r w:rsidRPr="00A250AB">
        <w:rPr>
          <w:rFonts w:ascii="Arial" w:hAnsi="Arial" w:cs="Arial"/>
          <w:color w:val="00000A"/>
          <w:sz w:val="20"/>
          <w:szCs w:val="20"/>
        </w:rPr>
        <w:t>hs</w:t>
      </w:r>
      <w:proofErr w:type="spellEnd"/>
      <w:r w:rsidRPr="00A250AB">
        <w:rPr>
          <w:rFonts w:ascii="Arial" w:hAnsi="Arial" w:cs="Arial"/>
          <w:color w:val="00000A"/>
          <w:sz w:val="20"/>
          <w:szCs w:val="20"/>
        </w:rPr>
        <w:t>. de ocurrido el hecho. Asimismo, se compromete a brindar a la BIBLIOTECA NACIONAL toda la información que le sea requerida.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2.12. Las pólizas respectivas, o los certificados de cobertura demostrativos, de que aquellas se encuentran en trámite, deberán estar disponibles al momento de la iniciación de los trabajos. La regularización de los certificados de cobertura deberá realizarse dentro de los treinta (30) días de su fecha de emisión. </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BIBLIOTECA NACIONAL podrá solicitar la documentación de los seguros exigidos en el presente pliego de bases y condiciones en los momentos que crea necesario y la Empresa contratada deberá realizar el envío de la documentación en formato digital y legible a la casilla de correo ushbibnal@gmail.com, indicando en el asunto del mail </w:t>
      </w:r>
      <w:proofErr w:type="spellStart"/>
      <w:r w:rsidRPr="00A250AB">
        <w:rPr>
          <w:rFonts w:ascii="Arial" w:hAnsi="Arial" w:cs="Arial"/>
          <w:color w:val="00000A"/>
          <w:sz w:val="20"/>
          <w:szCs w:val="20"/>
        </w:rPr>
        <w:t>Ref</w:t>
      </w:r>
      <w:proofErr w:type="spellEnd"/>
      <w:r w:rsidRPr="00A250AB">
        <w:rPr>
          <w:rFonts w:ascii="Arial" w:hAnsi="Arial" w:cs="Arial"/>
          <w:color w:val="00000A"/>
          <w:sz w:val="20"/>
          <w:szCs w:val="20"/>
        </w:rPr>
        <w:t xml:space="preserve">: </w:t>
      </w:r>
      <w:proofErr w:type="spellStart"/>
      <w:r w:rsidRPr="00A250AB">
        <w:rPr>
          <w:rFonts w:ascii="Arial" w:hAnsi="Arial" w:cs="Arial"/>
          <w:color w:val="00000A"/>
          <w:sz w:val="20"/>
          <w:szCs w:val="20"/>
        </w:rPr>
        <w:t>Nro</w:t>
      </w:r>
      <w:proofErr w:type="spellEnd"/>
      <w:r w:rsidRPr="00A250AB">
        <w:rPr>
          <w:rFonts w:ascii="Arial" w:hAnsi="Arial" w:cs="Arial"/>
          <w:color w:val="00000A"/>
          <w:sz w:val="20"/>
          <w:szCs w:val="20"/>
        </w:rPr>
        <w:t xml:space="preserve"> de Expediente, </w:t>
      </w:r>
      <w:proofErr w:type="spellStart"/>
      <w:r w:rsidRPr="00A250AB">
        <w:rPr>
          <w:rFonts w:ascii="Arial" w:hAnsi="Arial" w:cs="Arial"/>
          <w:color w:val="00000A"/>
          <w:sz w:val="20"/>
          <w:szCs w:val="20"/>
        </w:rPr>
        <w:t>Nro</w:t>
      </w:r>
      <w:proofErr w:type="spellEnd"/>
      <w:r w:rsidRPr="00A250AB">
        <w:rPr>
          <w:rFonts w:ascii="Arial" w:hAnsi="Arial" w:cs="Arial"/>
          <w:color w:val="00000A"/>
          <w:sz w:val="20"/>
          <w:szCs w:val="20"/>
        </w:rPr>
        <w:t xml:space="preserve"> de Orden de Compra y </w:t>
      </w:r>
      <w:proofErr w:type="spellStart"/>
      <w:r w:rsidRPr="00A250AB">
        <w:rPr>
          <w:rFonts w:ascii="Arial" w:hAnsi="Arial" w:cs="Arial"/>
          <w:color w:val="00000A"/>
          <w:sz w:val="20"/>
          <w:szCs w:val="20"/>
        </w:rPr>
        <w:t>Nro</w:t>
      </w:r>
      <w:proofErr w:type="spellEnd"/>
      <w:r w:rsidRPr="00A250AB">
        <w:rPr>
          <w:rFonts w:ascii="Arial" w:hAnsi="Arial" w:cs="Arial"/>
          <w:color w:val="00000A"/>
          <w:sz w:val="20"/>
          <w:szCs w:val="20"/>
        </w:rPr>
        <w:t xml:space="preserve"> de Licitación o Trámite, en caso de no enviar la información tal lo solicitado, la misma se considerará como no recibida. </w:t>
      </w:r>
    </w:p>
    <w:p w:rsidR="00A250AB" w:rsidRPr="00A250AB" w:rsidRDefault="00A250AB" w:rsidP="00A250AB">
      <w:pPr>
        <w:pStyle w:val="western"/>
        <w:jc w:val="both"/>
        <w:rPr>
          <w:rFonts w:ascii="Arial" w:hAnsi="Arial" w:cs="Arial"/>
          <w:sz w:val="20"/>
          <w:szCs w:val="20"/>
          <w:lang w:val="es-ES"/>
        </w:rPr>
      </w:pP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 xml:space="preserve">2.13. Cláusula de No Modificación de la Póliza: </w:t>
      </w:r>
      <w:r w:rsidRPr="00A250AB">
        <w:rPr>
          <w:rFonts w:ascii="Arial" w:hAnsi="Arial" w:cs="Arial"/>
          <w:i/>
          <w:iCs/>
          <w:color w:val="00000A"/>
          <w:sz w:val="20"/>
          <w:szCs w:val="20"/>
          <w:lang w:val="es-ES"/>
        </w:rPr>
        <w:t xml:space="preserve">“La presente póliza no podrá ser modificada o anulada sin previo aviso a la BIBLIOTECA NACIONAL, el cual deberá realizarse por escrito en un plazo no menor de 15 días”.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2.14. Los subcontratistas estarán obligados a cumplir, por su parte, las obligaciones indicadas en las cláusulas precedentes, haciéndose responsable la Empresa contratada si no lo hicieren. Asimismo la BIBLIOTECA NACIONAL no será responsable por cualquier demanda de los subcontratistas respecto del principal.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2.15. Las cláusulas precedentes constituyen condiciones que el adjudicatario aceptará como integrantes del contrato.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2.16. La Empresa contratada y sus subcontratistas deberán estar al día con sus obligaciones tributarias y previsionales, tanto al momento de presentar su oferta como durante la vigencia del contrato. Si la BIBLIOTECA NACIONAL verifica la existencia de incumplimientos de las obligaciones tributarias y de seguridad social por parte de la Empresa contratada o su Subcontratista, intimará al principal a regularizar dicha situación en un plazo de CINCO (5) días. De no regularizarse esta situación, será causa de rescisión del contrato.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RESPONSABILIDAD POR LA CONDUCTA DEL PERSONAL:</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 Empresa contratada responderá por la conducta del personal que afecte al servicio, como así también por el personal que afecte el subcontratista con quien el adjudicatario contrate la realización de cualquier tarea, aun la esporádica.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Empresa contratada deberá manifestar la identidad del personal que afecte a los servicios con carácter de Declaración Jurada, y actualizar dicha lista con el que incorpore en el futuro, </w:t>
      </w:r>
      <w:proofErr w:type="spellStart"/>
      <w:r w:rsidRPr="00A250AB">
        <w:rPr>
          <w:rFonts w:ascii="Arial" w:hAnsi="Arial" w:cs="Arial"/>
          <w:color w:val="00000A"/>
          <w:sz w:val="20"/>
          <w:szCs w:val="20"/>
        </w:rPr>
        <w:t>aún</w:t>
      </w:r>
      <w:proofErr w:type="spellEnd"/>
      <w:r w:rsidRPr="00A250AB">
        <w:rPr>
          <w:rFonts w:ascii="Arial" w:hAnsi="Arial" w:cs="Arial"/>
          <w:color w:val="00000A"/>
          <w:sz w:val="20"/>
          <w:szCs w:val="20"/>
        </w:rPr>
        <w:t xml:space="preserve"> cuando revista calidad de contratado temporario o transitorio o sea dependiente de subcontratistas.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OTRAS OBLIGACIONES DE LA EMPRESA CONTRATADA:</w:t>
      </w:r>
      <w:r w:rsidRPr="00A250AB">
        <w:rPr>
          <w:rFonts w:ascii="Arial" w:hAnsi="Arial" w:cs="Arial"/>
          <w:color w:val="00000A"/>
          <w:sz w:val="20"/>
          <w:szCs w:val="20"/>
        </w:rPr>
        <w:t xml:space="preserve">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Empresa contratada, sus subcontratistas y personal afectado deberán respetar la confidencialidad de la información y datos inherentes a la tarea que desarrolle, tanto durante la vigencia del contrato como después de su terminación, obligándose a no divulgar, revelar, ni transmitir a terceros ninguna información empresarial y/o comercial relativa a la contratación, sin expresa autorización de la BIBLIOTECA NACIONAL. Sin embargo, podrá, sin autorización previa, comunicar a terceros la existencia de su contrato, salvo que en las cláusulas particulares se estipule lo contrario.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INDEMNIDAD:</w:t>
      </w:r>
      <w:r w:rsidRPr="00A250AB">
        <w:rPr>
          <w:rFonts w:ascii="Arial" w:hAnsi="Arial" w:cs="Arial"/>
          <w:color w:val="00000A"/>
          <w:sz w:val="20"/>
          <w:szCs w:val="20"/>
        </w:rPr>
        <w:t xml:space="preserve">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El oferente que resulte adjudicatario deberá mantener indemne a la BIBLIOTECA NACIONAL frente a cualquier reclamo judicial o extrajudicial que pudiere realizar un tercero, por causas derivadas del cumplimiento y/o del incumplimiento de las obligaciones del mismo.</w:t>
      </w:r>
    </w:p>
    <w:p w:rsidR="00A250AB" w:rsidRDefault="00A250AB" w:rsidP="00A250AB">
      <w:pPr>
        <w:pStyle w:val="western"/>
        <w:jc w:val="both"/>
        <w:rPr>
          <w:rFonts w:ascii="Arial" w:hAnsi="Arial" w:cs="Arial"/>
          <w:sz w:val="20"/>
          <w:szCs w:val="20"/>
          <w:lang w:val="es-ES"/>
        </w:rPr>
      </w:pPr>
    </w:p>
    <w:p w:rsidR="00DE4C19" w:rsidRDefault="00DE4C19" w:rsidP="00A250AB">
      <w:pPr>
        <w:pStyle w:val="western"/>
        <w:jc w:val="both"/>
        <w:rPr>
          <w:rFonts w:ascii="Arial" w:hAnsi="Arial" w:cs="Arial"/>
          <w:sz w:val="20"/>
          <w:szCs w:val="20"/>
          <w:lang w:val="es-ES"/>
        </w:rPr>
      </w:pPr>
    </w:p>
    <w:p w:rsidR="00DE4C19" w:rsidRPr="00A250AB" w:rsidRDefault="00DE4C19" w:rsidP="00A250AB">
      <w:pPr>
        <w:pStyle w:val="western"/>
        <w:jc w:val="both"/>
        <w:rPr>
          <w:rFonts w:ascii="Arial" w:hAnsi="Arial" w:cs="Arial"/>
          <w:sz w:val="20"/>
          <w:szCs w:val="20"/>
          <w:lang w:val="es-ES"/>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GENERALIDADES: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El personal de la Empresa Adjudicada, afectado a las tareas de instalación y montaje del sistema de protección, deberá utilizar los elementos de protección personal correspondientes y en función a/los riesgo/s del/los distinto/s trabajo/s. Todo en conformidad a lo establecido en la Ley Nacional de Higiene y Seguridad en el Trabajo Nº 19.587/72 - Decreto Reglamentario Nº 351/79 -Anexo I - Título VI - Capítulo 19 (equipos y elementos de protección personal).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Esto comprenderá por ejemplo: el uso de guantes, anteojos de seguridad, calzado de seguridad y/o todo otro elemento que fuera necesario.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El personal de la Empresa Adjudicada, deberá estar asegurado ante accidentes de trabajo (en cumplimiento de la Ley Nacional de Riesgos del Trabajo Nº 24.557/95), y además capacitado - entrenado para la/s tarea/s a realizar y para el uso del/los elemento/s de protección personal correspondiente/s. Debiendo estar debidamente documentado (en cumplimiento de la Resolución Nacional Nº 299/11 (Superintendencia de Riesgos de Trabajo de la Nación) y apto para el control por parte del personal del Departamento de Seguridad, Higiene y Medio Ambiente Laboral de la Biblioteca Nacional, en el momento de presentarse la Empresa a la licitación y toda vez que a futuro le sea solicitado durante la prestación del servicio.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El Departamento de Seguridad, Higiene y Medio Ambiente Laboral de la Biblioteca Nacional, se reserva el derecho de intervenir y/o detener toda actividad laboral que no sea realizada dentro del cumplimiento de las normas de Higiene y Seguridad en el Trabajo correspondientes y que además generen un riesgo para el propio personal, para los empleados del edificio, para terceros y demás personas que deben trabajar, deambular o asistir a salas de lectura y/o eventos en dependencias de la BIBLIOTECA NACIONAL.</w:t>
      </w:r>
      <w:r w:rsidRPr="00A250AB">
        <w:rPr>
          <w:rFonts w:ascii="Arial" w:hAnsi="Arial" w:cs="Arial"/>
          <w:sz w:val="20"/>
          <w:szCs w:val="20"/>
          <w:lang w:val="es-ES"/>
        </w:rPr>
        <w:t xml:space="preserve"> MMMMM)</w:t>
      </w:r>
    </w:p>
    <w:p w:rsidR="00A250AB" w:rsidRPr="00A250AB" w:rsidRDefault="00A250AB" w:rsidP="00A250AB">
      <w:pPr>
        <w:pStyle w:val="western"/>
        <w:ind w:left="964" w:hanging="227"/>
        <w:jc w:val="both"/>
        <w:rPr>
          <w:rFonts w:ascii="Arial" w:hAnsi="Arial" w:cs="Arial"/>
          <w:sz w:val="20"/>
          <w:szCs w:val="20"/>
          <w:lang w:val="es-ES"/>
        </w:rPr>
      </w:pPr>
    </w:p>
    <w:p w:rsidR="00A250AB" w:rsidRPr="00A250AB" w:rsidRDefault="00A250AB" w:rsidP="00A250AB">
      <w:pPr>
        <w:pStyle w:val="western"/>
        <w:numPr>
          <w:ilvl w:val="0"/>
          <w:numId w:val="28"/>
        </w:numPr>
        <w:jc w:val="both"/>
        <w:rPr>
          <w:rFonts w:ascii="Arial" w:hAnsi="Arial" w:cs="Arial"/>
          <w:sz w:val="20"/>
          <w:szCs w:val="20"/>
          <w:lang w:val="es-ES"/>
        </w:rPr>
      </w:pPr>
      <w:r w:rsidRPr="00A250AB">
        <w:rPr>
          <w:rFonts w:ascii="Arial" w:hAnsi="Arial" w:cs="Arial"/>
          <w:sz w:val="20"/>
          <w:szCs w:val="20"/>
          <w:lang w:val="es-ES"/>
        </w:rPr>
        <w:t>Los materiales, herramientas y equipos a emplear deberán ser manipulados previendo las medidas de seguridad necesarias para no producir daños en personas y bienes.</w:t>
      </w:r>
    </w:p>
    <w:p w:rsidR="00A250AB" w:rsidRPr="00A250AB" w:rsidRDefault="00A250AB" w:rsidP="00A250AB">
      <w:pPr>
        <w:pStyle w:val="western"/>
        <w:numPr>
          <w:ilvl w:val="0"/>
          <w:numId w:val="28"/>
        </w:numPr>
        <w:jc w:val="both"/>
        <w:rPr>
          <w:rFonts w:ascii="Arial" w:hAnsi="Arial" w:cs="Arial"/>
          <w:sz w:val="20"/>
          <w:szCs w:val="20"/>
          <w:lang w:val="es-ES"/>
        </w:rPr>
      </w:pPr>
      <w:r w:rsidRPr="00A250AB">
        <w:rPr>
          <w:rFonts w:ascii="Arial" w:hAnsi="Arial" w:cs="Arial"/>
          <w:sz w:val="20"/>
          <w:szCs w:val="20"/>
          <w:lang w:val="es-MX"/>
        </w:rPr>
        <w:t xml:space="preserve">El Contratista deberá ejecutar todas las tareas de acuerdo a normativas vigentes; </w:t>
      </w:r>
      <w:r w:rsidRPr="00A250AB">
        <w:rPr>
          <w:rFonts w:ascii="Arial" w:hAnsi="Arial" w:cs="Arial"/>
          <w:sz w:val="20"/>
          <w:szCs w:val="20"/>
          <w:lang w:val="es-ES"/>
        </w:rPr>
        <w:t xml:space="preserve">deberá tomar las medidas necesarias y utilizar todos los dispositivos y elementos de seguridad para garantizar la seguridad de las personas que empleará para el mismo y de terceros </w:t>
      </w:r>
      <w:r w:rsidRPr="00A250AB">
        <w:rPr>
          <w:rFonts w:ascii="Arial" w:hAnsi="Arial" w:cs="Arial"/>
          <w:sz w:val="20"/>
          <w:szCs w:val="20"/>
          <w:lang w:val="es-MX"/>
        </w:rPr>
        <w:t>(elementos de seguridad en general y señalización, etc.)</w:t>
      </w:r>
      <w:r w:rsidRPr="00A250AB">
        <w:rPr>
          <w:rFonts w:ascii="Arial" w:hAnsi="Arial" w:cs="Arial"/>
          <w:sz w:val="20"/>
          <w:szCs w:val="20"/>
          <w:lang w:val="es-ES"/>
        </w:rPr>
        <w:t>, siendo único responsable de cualquier accidente.</w:t>
      </w:r>
    </w:p>
    <w:p w:rsidR="00A250AB" w:rsidRPr="00A250AB" w:rsidRDefault="00A250AB" w:rsidP="00A250AB">
      <w:pPr>
        <w:pStyle w:val="western"/>
        <w:numPr>
          <w:ilvl w:val="0"/>
          <w:numId w:val="28"/>
        </w:numPr>
        <w:jc w:val="both"/>
        <w:rPr>
          <w:rFonts w:ascii="Arial" w:hAnsi="Arial" w:cs="Arial"/>
          <w:sz w:val="20"/>
          <w:szCs w:val="20"/>
          <w:lang w:val="es-ES"/>
        </w:rPr>
      </w:pPr>
      <w:r w:rsidRPr="00A250AB">
        <w:rPr>
          <w:rFonts w:ascii="Arial" w:hAnsi="Arial" w:cs="Arial"/>
          <w:sz w:val="20"/>
          <w:szCs w:val="20"/>
          <w:lang w:val="es-ES"/>
        </w:rPr>
        <w:t>La Empresa será responsable de dejar los sectores en las condiciones de higiene en que se le entrega y de todo daño que pueda provocar en edificios, equipamiento y/o personas.</w:t>
      </w:r>
    </w:p>
    <w:p w:rsidR="00A250AB" w:rsidRPr="00A250AB" w:rsidRDefault="00A250AB" w:rsidP="00A250AB">
      <w:pPr>
        <w:pStyle w:val="western"/>
        <w:numPr>
          <w:ilvl w:val="0"/>
          <w:numId w:val="28"/>
        </w:numPr>
        <w:jc w:val="both"/>
        <w:rPr>
          <w:rFonts w:ascii="Arial" w:hAnsi="Arial" w:cs="Arial"/>
          <w:sz w:val="20"/>
          <w:szCs w:val="20"/>
          <w:lang w:val="es-ES"/>
        </w:rPr>
      </w:pPr>
      <w:r w:rsidRPr="00A250AB">
        <w:rPr>
          <w:rFonts w:ascii="Arial" w:hAnsi="Arial" w:cs="Arial"/>
          <w:sz w:val="20"/>
          <w:szCs w:val="20"/>
          <w:lang w:val="es-ES"/>
        </w:rPr>
        <w:t>El seguimiento o control de producción por parte del Departamento de Infraestructura y Servicios de la Biblioteca Nacional no implica responsabilidad de éste, parcial o total respecto a las condiciones en que sean ejecutados los trabajos.</w:t>
      </w:r>
    </w:p>
    <w:p w:rsidR="00A250AB" w:rsidRPr="00A250AB" w:rsidRDefault="00A250AB" w:rsidP="00A250AB">
      <w:pPr>
        <w:pStyle w:val="western"/>
        <w:numPr>
          <w:ilvl w:val="0"/>
          <w:numId w:val="28"/>
        </w:numPr>
        <w:jc w:val="both"/>
        <w:rPr>
          <w:rFonts w:ascii="Arial" w:hAnsi="Arial" w:cs="Arial"/>
          <w:sz w:val="20"/>
          <w:szCs w:val="20"/>
          <w:lang w:val="es-ES"/>
        </w:rPr>
      </w:pPr>
      <w:r w:rsidRPr="00A250AB">
        <w:rPr>
          <w:rFonts w:ascii="Arial" w:hAnsi="Arial" w:cs="Arial"/>
          <w:sz w:val="20"/>
          <w:szCs w:val="20"/>
          <w:lang w:val="es-ES"/>
        </w:rPr>
        <w:t>Los remitos serán conformados en forma definitiva solamente cuando los trabajos hayan sido terminados y controlados en todos sus aspectos por la Jefatura de Infraestructura y Servicios de la Biblioteca Nacional.</w:t>
      </w:r>
    </w:p>
    <w:p w:rsidR="00A250AB" w:rsidRPr="00A250AB" w:rsidRDefault="00A250AB" w:rsidP="00A250AB">
      <w:pPr>
        <w:pStyle w:val="western"/>
        <w:ind w:left="709" w:hanging="425"/>
        <w:jc w:val="both"/>
        <w:rPr>
          <w:rFonts w:ascii="Arial" w:hAnsi="Arial" w:cs="Arial"/>
          <w:sz w:val="20"/>
          <w:szCs w:val="20"/>
          <w:lang w:val="es-ES"/>
        </w:rPr>
      </w:pPr>
    </w:p>
    <w:p w:rsidR="00A250AB" w:rsidRPr="00A250AB" w:rsidRDefault="00A250AB" w:rsidP="00A250AB">
      <w:pPr>
        <w:pStyle w:val="western"/>
        <w:ind w:left="709" w:hanging="425"/>
        <w:jc w:val="both"/>
        <w:rPr>
          <w:rFonts w:ascii="Arial" w:hAnsi="Arial" w:cs="Arial"/>
          <w:sz w:val="20"/>
          <w:szCs w:val="20"/>
          <w:lang w:val="es-ES"/>
        </w:rPr>
      </w:pPr>
      <w:r w:rsidRPr="00A250AB">
        <w:rPr>
          <w:rFonts w:ascii="Arial" w:hAnsi="Arial" w:cs="Arial"/>
          <w:b/>
          <w:bCs/>
          <w:sz w:val="20"/>
          <w:szCs w:val="20"/>
          <w:lang w:val="es-ES"/>
        </w:rPr>
        <w:t xml:space="preserve">9. </w:t>
      </w:r>
      <w:r w:rsidRPr="00A250AB">
        <w:rPr>
          <w:rFonts w:ascii="Arial" w:hAnsi="Arial" w:cs="Arial"/>
          <w:b/>
          <w:bCs/>
          <w:sz w:val="20"/>
          <w:szCs w:val="20"/>
          <w:u w:val="single"/>
          <w:lang w:val="es-ES"/>
        </w:rPr>
        <w:t>SEGURIDAD E HIGIENE LABORAL:</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Las presentes normas de trabajo han sido generadas por esta Institución, con el objeto de mantener el ámbito laboral propio y de terceros dentro de un marco de prevención.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El objeto es preservar la integridad tanto de las personas que realizan los trabajos como de quienes se encuentran en tránsito dentro de este edificio o dependencias anexas a la BIBLIOTECA NACIONAL.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Ante la posibilidad de presentarse situaciones, en el inicio o durante el desarrollo de las tareas, no contempladas en esta normativa, siempre se deberá actuar empleando el criterio de mayor prevención de riesgos (principio precautorio).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De existir dudas al respecto u observarse riesgos deberá comunicarse con personal del Departamento de Seguridad, Higiene y Medio Ambiente Laboral de la Biblioteca Nacional.</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RESPONSABILIDADES DE LA EMPRESA ADJUDICATARIA: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 xml:space="preserve">En cuanto al Personal Propio: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Cumplir con lo exigido por la Ley Nacional Nº 19.587/72 de Higiene y Seguridad en el Trabajo y su Decreto Reglamentario Nº 351/79, Decreto 911/96 y Resoluciones 231/96 y 51/97 de la SRT ante la BIBLIOTECA NACIONAL será responsable por el personal que por él contratado realice los trabajos en el mismo, así como por los trabajos en </w:t>
      </w:r>
      <w:proofErr w:type="spellStart"/>
      <w:r w:rsidRPr="00A250AB">
        <w:rPr>
          <w:rFonts w:ascii="Arial" w:hAnsi="Arial" w:cs="Arial"/>
          <w:color w:val="00000A"/>
          <w:sz w:val="20"/>
          <w:szCs w:val="20"/>
        </w:rPr>
        <w:t>si</w:t>
      </w:r>
      <w:proofErr w:type="spellEnd"/>
      <w:r w:rsidRPr="00A250AB">
        <w:rPr>
          <w:rFonts w:ascii="Arial" w:hAnsi="Arial" w:cs="Arial"/>
          <w:color w:val="00000A"/>
          <w:sz w:val="20"/>
          <w:szCs w:val="20"/>
        </w:rPr>
        <w:t>.</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Mantener el orden y la limpieza del lugar de trabajo y su entorno durante y al finalizar la jornada de trabajo, debiendo ocuparse de retirar del mismo todos los materiales sobrantes a su cuenta y cargo.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Entregar al Departamento de Seguridad, Higiene y Medio Ambiente Laboral de la Biblioteca Nacional, la nómina completa del personal que realizará las tareas en el ámbito de la Biblioteca Nacional, detallando nombre, apellido y número de documento, así como el lugar donde deberá ser trasladado en caso de ser necesario ante un accidente de trabajo.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Presentar al Departamento de Seguridad, Higiene y Medio Ambiente Laboral de la Biblioteca Nacional, antes de la iniciación de los trabajos, original y copia (la que quedará en poder de este Departamento) la póliza de cobertura de ART (aseguradora de riesgos del trabajo), o seguro de accidentes personales por valor de $ 500.000,00 por cada una de las personas que realizarán los trabajos, con endoso a favor de la Biblioteca Nacional, y comprobantes de pago al día.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En cuanto al Uso de Herramientas: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Cuando fuere necesario utilizar para la realización de las tareas, maquinas herramientas de alto consumo o que ocasionen por su buen uso: alto nivel de ruido, generación de polvo o proyección de partículas, deberá informarse en forma previa al Departamento de Seguridad, Higiene y Medio Ambiente Laboral de la Biblioteca Nacional, y al Departamento de Infraestructuras y Servicios de la Biblioteca Nacional, a fin de que se tomen en forma conjunta los recaudo pertinentes.</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Cuando a raíz de la utilización de maquinarias conectadas a la instalación eléctrica de algunos de los tableros eléctricos del edificio de la Biblioteca Nacional, o debido a mala maniobra de quienes realizan las tareas, la misma sufriere daños, estos deberán ser subsanados por el causante a satisfacción de las autoridades de la BIBLIOTECA NACIONAL.</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Todos los equipos accionados por energía eléctrica deberán poseer conductor a tierra y ficha de conexión con perno de descarga a tierra.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En cuanto a Condiciones y Actitudes de y en el Trabajo: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El personal que realice los trabajos deberá estar provisto de los elementos de protección personal necesarios y estar capacitados para su utilización. El uso de los elementos de protección personal es de carácter obligatorio, en el edificio de la Biblioteca Nacional y anexos.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El personal que trabaje a una altura superior a los dos (2) metros deberá estar provisto de arnés de seguridad y cabo de vida sujeto a un anclaje seguro.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Las extensiones para alimentación eléctrica no podrán estar diseminadas por el piso. A fin de evitar su deterioro y el consecuente riesgo, las mismas deberán estar soportadas sobre partes seguras o soportes colocados a tal fin.</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Cuando para el cumplimiento de los trabajos realizados por la Empresa contratada se realicen trabajos en altura o con riesgos especiales, se deberá entregar por escrito al Departamento de Seguridad, Higiene y Medio Ambiente Laboral de la Biblioteca Nacional, la memoria del procedimiento de Trabajo Seguro, los cuales incluirán el detalle de secuencias de normas y procedimientos de trabajo seguro.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 Empresa contratada deberá contar con un responsable de higiene y seguridad que la misma designe, el cual deberá estar presente en todo momento en el lugar de trabajo mientras se ejecuten las obras contratadas.</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 Empresa contratada deberá proveer y colocar las defensas necesarias para seguridad tanto del personal como de los peatones, comprendiendo la misma la ejecución de vallas y cualquier otro elemento que este establecimiento juzgue oportuno. Estas defensas deberán ser mantenidas desde el inicio de las tareas hasta la fiscalización de los trabajos contratados. No se permite la colocación de carteles de publicidad de ningún tipo.</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 Empresa contratada deberá entregar al Departamento de Seguridad, Higiene y Medio Ambiente Laboral de la Biblioteca Nacional, Programa de Seguridad e Higiene aprobado por ART y aviso de inicio de obra.</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lastRenderedPageBreak/>
        <w:t>La Empresa contratada deberá informar el inicio y fiscalización de los trabajos del día al Departamento de Seguridad, Higiene y Medio Ambiente Laboral de la Biblioteca Nacional, informando del personal afectado a los trabajos y las novedades si las hubiere.</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La Empresa contratada deberá entregar al Departamento de Seguridad, Higiene y Medio Ambiente Laboral de la Biblioteca Nacional, los correspondientes Registros de Capacitación de todo el personal interviniente en los trabajos contratados. Los contenidos del mismos serán como mínimo, conocimientos de: Extinción de incendio, evacuación, primeros auxilios para la/s tarea/s a realizar y para el uso del/los elemento/s de protección personal correspondiente/s. Debiendo estar debidamente documentado (en cumplimiento de la Resolución Nacional Nº 299/11 (Superintendencia de Riesgos de Trabajo de la Nación).</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La Empresa contratada deberá entregar al Departamento de Seguridad, Higiene y Medio Ambiente Laboral de la Biblioteca Nacional, los correspondientes Registros de Entrega de Elementos de Protección Personal de todo el personal interviniente en los trabajos contratados. </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Legajo Técnico de Seguridad e Higiene:</w:t>
      </w:r>
    </w:p>
    <w:p w:rsidR="00A250AB" w:rsidRPr="00A250AB" w:rsidRDefault="00A250AB" w:rsidP="00A250AB">
      <w:pPr>
        <w:pStyle w:val="NormalWeb"/>
        <w:jc w:val="both"/>
        <w:rPr>
          <w:rFonts w:ascii="Arial" w:hAnsi="Arial" w:cs="Arial"/>
          <w:sz w:val="20"/>
          <w:szCs w:val="20"/>
        </w:rPr>
      </w:pPr>
    </w:p>
    <w:p w:rsidR="00A250AB" w:rsidRPr="00A250AB" w:rsidRDefault="00A250AB" w:rsidP="00A250AB">
      <w:pPr>
        <w:pStyle w:val="western"/>
        <w:jc w:val="both"/>
        <w:rPr>
          <w:rFonts w:ascii="Arial" w:hAnsi="Arial" w:cs="Arial"/>
          <w:sz w:val="20"/>
          <w:szCs w:val="20"/>
          <w:lang w:val="es-ES"/>
        </w:rPr>
      </w:pPr>
      <w:r w:rsidRPr="00A250AB">
        <w:rPr>
          <w:rFonts w:ascii="Arial" w:hAnsi="Arial" w:cs="Arial"/>
          <w:sz w:val="20"/>
          <w:szCs w:val="20"/>
          <w:lang w:val="es-ES"/>
        </w:rPr>
        <w:t xml:space="preserve">La empresa contratada, previo al inicio de las actividades, presentará en el </w:t>
      </w:r>
      <w:r w:rsidRPr="00A250AB">
        <w:rPr>
          <w:rFonts w:ascii="Arial" w:hAnsi="Arial" w:cs="Arial"/>
          <w:i/>
          <w:iCs/>
          <w:sz w:val="20"/>
          <w:szCs w:val="20"/>
          <w:lang w:val="es-ES"/>
        </w:rPr>
        <w:t>Departamento de Seguridad e Higiene de la Biblioteca Nacional</w:t>
      </w:r>
      <w:r w:rsidRPr="00A250AB">
        <w:rPr>
          <w:rFonts w:ascii="Arial" w:hAnsi="Arial" w:cs="Arial"/>
          <w:sz w:val="20"/>
          <w:szCs w:val="20"/>
          <w:lang w:val="es-ES"/>
        </w:rPr>
        <w:t xml:space="preserve"> su Legajo Técnico, el cual contendrá como mínimo la siguiente documentación:</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sz w:val="20"/>
          <w:szCs w:val="20"/>
          <w:lang w:val="es-ES"/>
        </w:rPr>
        <w:t>1. Acta de Inicio y Finalización del Servicio.</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sz w:val="20"/>
          <w:szCs w:val="20"/>
          <w:lang w:val="es-ES"/>
        </w:rPr>
        <w:t xml:space="preserve">2. Copia de los certificados de cobertura (ART) contratados por la empresa adjudicataria donde se indique: </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sz w:val="20"/>
          <w:szCs w:val="20"/>
          <w:lang w:val="es-ES"/>
        </w:rPr>
        <w:t>2.1 Nomina de personal cubierto (Nombre, Apellido, DNI (o CUIL), (operarios y personal supervisor autorizado a realizar servicios técnicos).</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sz w:val="20"/>
          <w:szCs w:val="20"/>
          <w:lang w:val="es-ES"/>
        </w:rPr>
        <w:t>2.2. Tipo de</w:t>
      </w:r>
      <w:r w:rsidRPr="00A250AB">
        <w:rPr>
          <w:rFonts w:ascii="Arial" w:hAnsi="Arial" w:cs="Arial"/>
          <w:color w:val="00000A"/>
          <w:sz w:val="20"/>
          <w:szCs w:val="20"/>
          <w:lang w:val="es-ES"/>
        </w:rPr>
        <w:t xml:space="preserve"> actividad y riesgo cubierto (Trabajos con electricidad; Esfuerzos; otros, si corresponde).</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 xml:space="preserve">2.3. </w:t>
      </w:r>
      <w:proofErr w:type="spellStart"/>
      <w:r w:rsidRPr="00A250AB">
        <w:rPr>
          <w:rFonts w:ascii="Arial" w:hAnsi="Arial" w:cs="Arial"/>
          <w:color w:val="00000A"/>
          <w:sz w:val="20"/>
          <w:szCs w:val="20"/>
          <w:lang w:val="es-ES"/>
        </w:rPr>
        <w:t>Clausula</w:t>
      </w:r>
      <w:proofErr w:type="spellEnd"/>
      <w:r w:rsidRPr="00A250AB">
        <w:rPr>
          <w:rFonts w:ascii="Arial" w:hAnsi="Arial" w:cs="Arial"/>
          <w:color w:val="00000A"/>
          <w:sz w:val="20"/>
          <w:szCs w:val="20"/>
          <w:lang w:val="es-ES"/>
        </w:rPr>
        <w:t xml:space="preserve"> de no repetición contra la BIBLIOTECA NACIONAL con el siguiente texto:</w:t>
      </w:r>
    </w:p>
    <w:p w:rsidR="00A250AB" w:rsidRPr="00A250AB" w:rsidRDefault="00A250AB" w:rsidP="00A250AB">
      <w:pPr>
        <w:pStyle w:val="western"/>
        <w:ind w:left="1474"/>
        <w:jc w:val="both"/>
        <w:rPr>
          <w:rFonts w:ascii="Arial" w:hAnsi="Arial" w:cs="Arial"/>
          <w:sz w:val="20"/>
          <w:szCs w:val="20"/>
          <w:lang w:val="es-ES"/>
        </w:rPr>
      </w:pPr>
      <w:r w:rsidRPr="00A250AB">
        <w:rPr>
          <w:rFonts w:ascii="Arial" w:hAnsi="Arial" w:cs="Arial"/>
          <w:color w:val="00000A"/>
          <w:sz w:val="20"/>
          <w:szCs w:val="20"/>
          <w:lang w:val="es-ES"/>
        </w:rPr>
        <w:t xml:space="preserve">“ </w:t>
      </w:r>
      <w:r w:rsidRPr="00A250AB">
        <w:rPr>
          <w:rFonts w:ascii="Arial" w:hAnsi="Arial" w:cs="Arial"/>
          <w:i/>
          <w:iCs/>
          <w:color w:val="00000A"/>
          <w:sz w:val="20"/>
          <w:szCs w:val="20"/>
          <w:lang w:val="es-ES"/>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A250AB" w:rsidRPr="00A250AB" w:rsidRDefault="00A250AB" w:rsidP="00A250AB">
      <w:pPr>
        <w:pStyle w:val="western"/>
        <w:ind w:left="1474"/>
        <w:jc w:val="both"/>
        <w:rPr>
          <w:rFonts w:ascii="Arial" w:hAnsi="Arial" w:cs="Arial"/>
          <w:sz w:val="20"/>
          <w:szCs w:val="20"/>
          <w:lang w:val="es-ES"/>
        </w:rPr>
      </w:pP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3. Programa de Seguridad e Higiene aprobado por ART con aviso de Inicio de Obra, debe incluir procedimiento de trabajo seguro para trabajos con tensión.</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4. Constancia de entrega de elementos de protección personal.</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5. Constancia de capacitación.</w:t>
      </w:r>
    </w:p>
    <w:p w:rsidR="00A250AB" w:rsidRPr="00A250AB" w:rsidRDefault="00A250AB" w:rsidP="00A250AB">
      <w:pPr>
        <w:pStyle w:val="western"/>
        <w:jc w:val="both"/>
        <w:rPr>
          <w:rFonts w:ascii="Arial" w:hAnsi="Arial" w:cs="Arial"/>
          <w:sz w:val="20"/>
          <w:szCs w:val="20"/>
          <w:lang w:val="es-ES"/>
        </w:rPr>
      </w:pPr>
      <w:r w:rsidRPr="00A250AB">
        <w:rPr>
          <w:rFonts w:ascii="Arial" w:hAnsi="Arial" w:cs="Arial"/>
          <w:color w:val="00000A"/>
          <w:sz w:val="20"/>
          <w:szCs w:val="20"/>
          <w:lang w:val="es-ES"/>
        </w:rPr>
        <w:t xml:space="preserve">7. Fotocopia de </w:t>
      </w:r>
      <w:proofErr w:type="spellStart"/>
      <w:r w:rsidRPr="00A250AB">
        <w:rPr>
          <w:rFonts w:ascii="Arial" w:hAnsi="Arial" w:cs="Arial"/>
          <w:color w:val="00000A"/>
          <w:sz w:val="20"/>
          <w:szCs w:val="20"/>
          <w:lang w:val="es-ES"/>
        </w:rPr>
        <w:t>matricula</w:t>
      </w:r>
      <w:proofErr w:type="spellEnd"/>
      <w:r w:rsidRPr="00A250AB">
        <w:rPr>
          <w:rFonts w:ascii="Arial" w:hAnsi="Arial" w:cs="Arial"/>
          <w:color w:val="00000A"/>
          <w:sz w:val="20"/>
          <w:szCs w:val="20"/>
          <w:lang w:val="es-ES"/>
        </w:rPr>
        <w:t xml:space="preserve"> habilitante de los profesionales intervinientes.</w:t>
      </w:r>
    </w:p>
    <w:p w:rsidR="00A250AB" w:rsidRPr="00A250AB" w:rsidRDefault="00A250AB" w:rsidP="00DE4C19">
      <w:pPr>
        <w:pStyle w:val="western"/>
        <w:jc w:val="both"/>
        <w:rPr>
          <w:rFonts w:ascii="Arial" w:hAnsi="Arial" w:cs="Arial"/>
          <w:sz w:val="20"/>
          <w:szCs w:val="20"/>
          <w:lang w:val="es-ES"/>
        </w:rPr>
      </w:pPr>
      <w:r w:rsidRPr="00A250AB">
        <w:rPr>
          <w:rFonts w:ascii="Arial" w:hAnsi="Arial" w:cs="Arial"/>
          <w:color w:val="00000A"/>
          <w:sz w:val="20"/>
          <w:szCs w:val="20"/>
          <w:lang w:val="es-ES"/>
        </w:rPr>
        <w:t xml:space="preserve">8. Constancia de asistencia del personal prestataria del servicio de la empresa contratada a charla de capacitación en la inducción de los riesgos generales y específicos, procedimientos de trabajo seguro y medidas preventivas, ofrecida por el </w:t>
      </w:r>
      <w:r w:rsidRPr="00A250AB">
        <w:rPr>
          <w:rFonts w:ascii="Arial" w:hAnsi="Arial" w:cs="Arial"/>
          <w:i/>
          <w:iCs/>
          <w:color w:val="00000A"/>
          <w:sz w:val="20"/>
          <w:szCs w:val="20"/>
          <w:lang w:val="es-ES"/>
        </w:rPr>
        <w:t>Departamento de Seguridad e Higiene de la Biblioteca Nacional.</w:t>
      </w:r>
      <w:r w:rsidRPr="00A250AB">
        <w:rPr>
          <w:rFonts w:ascii="Arial" w:hAnsi="Arial" w:cs="Arial"/>
          <w:color w:val="00000A"/>
          <w:sz w:val="20"/>
          <w:szCs w:val="20"/>
          <w:lang w:val="es-ES"/>
        </w:rPr>
        <w:t xml:space="preserve"> (</w:t>
      </w:r>
      <w:proofErr w:type="gramStart"/>
      <w:r w:rsidRPr="00A250AB">
        <w:rPr>
          <w:rFonts w:ascii="Arial" w:hAnsi="Arial" w:cs="Arial"/>
          <w:color w:val="00000A"/>
          <w:sz w:val="20"/>
          <w:szCs w:val="20"/>
          <w:lang w:val="es-ES"/>
        </w:rPr>
        <w:t>se</w:t>
      </w:r>
      <w:proofErr w:type="gramEnd"/>
      <w:r w:rsidRPr="00A250AB">
        <w:rPr>
          <w:rFonts w:ascii="Arial" w:hAnsi="Arial" w:cs="Arial"/>
          <w:color w:val="00000A"/>
          <w:sz w:val="20"/>
          <w:szCs w:val="20"/>
          <w:lang w:val="es-ES"/>
        </w:rPr>
        <w:t xml:space="preserve"> debe coordinar la charla 24hs. antes del inicio de actividades con el departamento, duración de 30min.,).</w:t>
      </w:r>
    </w:p>
    <w:p w:rsidR="00A250AB" w:rsidRPr="00A250AB" w:rsidRDefault="00A250AB" w:rsidP="00A250AB">
      <w:pPr>
        <w:pStyle w:val="western"/>
        <w:jc w:val="both"/>
        <w:rPr>
          <w:rFonts w:ascii="Arial" w:hAnsi="Arial" w:cs="Arial"/>
          <w:sz w:val="20"/>
          <w:szCs w:val="20"/>
          <w:lang w:val="es-ES"/>
        </w:rPr>
      </w:pPr>
    </w:p>
    <w:p w:rsidR="00A250AB" w:rsidRPr="00A250AB" w:rsidRDefault="00A250AB" w:rsidP="00A250AB">
      <w:pPr>
        <w:pStyle w:val="NormalWeb"/>
        <w:jc w:val="both"/>
        <w:rPr>
          <w:rFonts w:ascii="Arial" w:hAnsi="Arial" w:cs="Arial"/>
          <w:sz w:val="20"/>
          <w:szCs w:val="20"/>
        </w:rPr>
      </w:pPr>
      <w:r w:rsidRPr="00A250AB">
        <w:rPr>
          <w:rFonts w:ascii="Arial" w:hAnsi="Arial" w:cs="Arial"/>
          <w:b/>
          <w:bCs/>
          <w:color w:val="00000A"/>
          <w:sz w:val="20"/>
          <w:szCs w:val="20"/>
        </w:rPr>
        <w:t>DETALLES E INFORMES:</w:t>
      </w:r>
    </w:p>
    <w:p w:rsidR="00A250AB" w:rsidRPr="00A250AB" w:rsidRDefault="00A250AB" w:rsidP="00A250AB">
      <w:pPr>
        <w:pStyle w:val="NormalWeb"/>
        <w:jc w:val="both"/>
        <w:rPr>
          <w:rFonts w:ascii="Arial" w:hAnsi="Arial" w:cs="Arial"/>
          <w:sz w:val="20"/>
          <w:szCs w:val="20"/>
        </w:rPr>
      </w:pPr>
      <w:r w:rsidRPr="00A250AB">
        <w:rPr>
          <w:rFonts w:ascii="Arial" w:hAnsi="Arial" w:cs="Arial"/>
          <w:color w:val="00000A"/>
          <w:sz w:val="20"/>
          <w:szCs w:val="20"/>
        </w:rPr>
        <w:t xml:space="preserve">Para más detalles e informes, dirigirse de Lunes a Viernes en el horario de 09:00 a 13:00 Hs., a la Departamento de Seguridad, Higiene y Medio Ambiente Laboral de la Biblioteca Nacional, cito en: Calle: Agüero 2502 - Piso 2. </w:t>
      </w:r>
      <w:proofErr w:type="spellStart"/>
      <w:r w:rsidRPr="00A250AB">
        <w:rPr>
          <w:rFonts w:ascii="Arial" w:hAnsi="Arial" w:cs="Arial"/>
          <w:color w:val="00000A"/>
          <w:sz w:val="20"/>
          <w:szCs w:val="20"/>
        </w:rPr>
        <w:t>Int</w:t>
      </w:r>
      <w:proofErr w:type="spellEnd"/>
      <w:r w:rsidRPr="00A250AB">
        <w:rPr>
          <w:rFonts w:ascii="Arial" w:hAnsi="Arial" w:cs="Arial"/>
          <w:color w:val="00000A"/>
          <w:sz w:val="20"/>
          <w:szCs w:val="20"/>
        </w:rPr>
        <w:t xml:space="preserve">.: 1265 - Correo electrónico: </w:t>
      </w:r>
      <w:hyperlink r:id="rId8" w:history="1">
        <w:r w:rsidRPr="00A250AB">
          <w:rPr>
            <w:rStyle w:val="Hipervnculo"/>
            <w:rFonts w:ascii="Arial" w:hAnsi="Arial" w:cs="Arial"/>
            <w:color w:val="00000A"/>
            <w:sz w:val="20"/>
            <w:szCs w:val="20"/>
          </w:rPr>
          <w:t>ushbibnal@gmail.com</w:t>
        </w:r>
      </w:hyperlink>
    </w:p>
    <w:p w:rsidR="002B172F" w:rsidRPr="00A250AB" w:rsidRDefault="002B172F" w:rsidP="00A250AB">
      <w:pPr>
        <w:pStyle w:val="Encabezamiento"/>
        <w:ind w:left="283" w:hanging="283"/>
        <w:jc w:val="both"/>
        <w:rPr>
          <w:rFonts w:ascii="Arial" w:hAnsi="Arial" w:cs="Arial"/>
          <w:lang w:eastAsia="es-AR"/>
        </w:rPr>
      </w:pPr>
    </w:p>
    <w:p w:rsidR="00E121EC" w:rsidRPr="00E10DB0" w:rsidRDefault="00E121EC" w:rsidP="00F77381">
      <w:pPr>
        <w:suppressAutoHyphens w:val="0"/>
        <w:ind w:left="425" w:hanging="142"/>
        <w:jc w:val="both"/>
        <w:outlineLvl w:val="1"/>
        <w:rPr>
          <w:rFonts w:ascii="Arial" w:hAnsi="Arial" w:cs="Arial"/>
          <w:b/>
          <w:bCs/>
          <w:lang w:eastAsia="es-AR"/>
        </w:rPr>
      </w:pPr>
    </w:p>
    <w:p w:rsidR="002B172F" w:rsidRPr="00E10DB0" w:rsidRDefault="002B172F" w:rsidP="00F77381">
      <w:pPr>
        <w:suppressAutoHyphens w:val="0"/>
        <w:ind w:left="142" w:hanging="142"/>
        <w:jc w:val="both"/>
        <w:outlineLvl w:val="1"/>
        <w:rPr>
          <w:rFonts w:ascii="Arial" w:hAnsi="Arial" w:cs="Arial"/>
          <w:b/>
          <w:bCs/>
          <w:u w:val="single"/>
          <w:lang w:eastAsia="es-AR"/>
        </w:rPr>
      </w:pPr>
      <w:r w:rsidRPr="002B172F">
        <w:rPr>
          <w:rFonts w:ascii="Arial" w:hAnsi="Arial" w:cs="Arial"/>
          <w:b/>
          <w:bCs/>
          <w:lang w:eastAsia="es-AR"/>
        </w:rPr>
        <w:t xml:space="preserve">C. </w:t>
      </w:r>
      <w:r w:rsidRPr="002B172F">
        <w:rPr>
          <w:rFonts w:ascii="Arial" w:hAnsi="Arial" w:cs="Arial"/>
          <w:b/>
          <w:bCs/>
          <w:u w:val="single"/>
          <w:lang w:eastAsia="es-AR"/>
        </w:rPr>
        <w:t>ESPECIFICACIONES TÉCNICAS.</w:t>
      </w:r>
    </w:p>
    <w:p w:rsidR="00A072DF" w:rsidRPr="002B172F" w:rsidRDefault="00A072DF" w:rsidP="00F77381">
      <w:pPr>
        <w:suppressAutoHyphens w:val="0"/>
        <w:ind w:left="142" w:hanging="142"/>
        <w:jc w:val="both"/>
        <w:outlineLvl w:val="1"/>
        <w:rPr>
          <w:rFonts w:ascii="Bookman Old Style" w:hAnsi="Bookman Old Style"/>
          <w:b/>
          <w:bCs/>
          <w:lang w:eastAsia="es-AR"/>
        </w:rPr>
      </w:pPr>
    </w:p>
    <w:p w:rsidR="002B172F" w:rsidRPr="002B172F" w:rsidRDefault="002B172F" w:rsidP="00A072DF">
      <w:pPr>
        <w:suppressAutoHyphens w:val="0"/>
        <w:spacing w:before="100" w:beforeAutospacing="1"/>
        <w:ind w:firstLine="142"/>
        <w:contextualSpacing/>
        <w:jc w:val="both"/>
        <w:rPr>
          <w:lang w:eastAsia="es-AR"/>
        </w:rPr>
      </w:pPr>
      <w:r w:rsidRPr="002B172F">
        <w:rPr>
          <w:rFonts w:ascii="Arial" w:hAnsi="Arial" w:cs="Arial"/>
          <w:b/>
          <w:bCs/>
          <w:lang w:eastAsia="es-AR"/>
        </w:rPr>
        <w:t xml:space="preserve">1. </w:t>
      </w:r>
      <w:r w:rsidRPr="002B172F">
        <w:rPr>
          <w:rFonts w:ascii="Arial" w:hAnsi="Arial" w:cs="Arial"/>
          <w:b/>
          <w:bCs/>
          <w:u w:val="single"/>
          <w:lang w:eastAsia="es-AR"/>
        </w:rPr>
        <w:t>ALCANCE DE LOS TRABAJOS.</w:t>
      </w:r>
    </w:p>
    <w:p w:rsidR="00F77381"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 xml:space="preserve">Los trabajos a efectuarse bajo estas especificaciones técnicas incluyen la mano de obra, materiales y dirección técnica para la realización de la totalidad de las tareas </w:t>
      </w:r>
      <w:proofErr w:type="gramStart"/>
      <w:r w:rsidRPr="002B172F">
        <w:rPr>
          <w:rFonts w:ascii="Arial" w:hAnsi="Arial" w:cs="Arial"/>
          <w:lang w:eastAsia="es-AR"/>
        </w:rPr>
        <w:t>descriptas</w:t>
      </w:r>
      <w:proofErr w:type="gramEnd"/>
      <w:r w:rsidRPr="002B172F">
        <w:rPr>
          <w:rFonts w:ascii="Arial" w:hAnsi="Arial" w:cs="Arial"/>
          <w:lang w:eastAsia="es-AR"/>
        </w:rPr>
        <w:t xml:space="preserve"> en el presente Pliego o esquemas o planos adjuntos, conforme a las especificaciones que correspondan.</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 xml:space="preserve">Deberán considerarse incluidos todos los elementos y trabajos necesarios para el correcto funcionamiento, </w:t>
      </w:r>
      <w:proofErr w:type="spellStart"/>
      <w:r w:rsidRPr="002B172F">
        <w:rPr>
          <w:rFonts w:ascii="Arial" w:hAnsi="Arial" w:cs="Arial"/>
          <w:lang w:eastAsia="es-AR"/>
        </w:rPr>
        <w:t>aún</w:t>
      </w:r>
      <w:proofErr w:type="spellEnd"/>
      <w:r w:rsidRPr="002B172F">
        <w:rPr>
          <w:rFonts w:ascii="Arial" w:hAnsi="Arial" w:cs="Arial"/>
          <w:lang w:eastAsia="es-AR"/>
        </w:rPr>
        <w:t xml:space="preserve"> cuando no se mencionen específicamente en el Pliego y planos adjuntos.</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Estas especificaciones técnicas y los planos que acompañan son complementarios y lo especificado en uno de ellos debe ser exigido en ambos. En caso de contradicción, el orden se debe requerir en el Departamento de Infraestructura y Servicios o a la Oficina Técnica de Arquitectura sitos en Agüero 2502 –Nivel H- cualquier día laborable en el horario de 09:00 a 15:00 o comunicarse al 4808-6009 o 4808-6017.</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Todas las medidas y disposiciones serán verificadas en obra, por lo que se exige una visita a la misma.</w:t>
      </w:r>
    </w:p>
    <w:p w:rsidR="002B172F"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El Contratista entregará los trabajos en perfecto estado de terminación, lo que incluye limpieza final de obra.</w:t>
      </w:r>
    </w:p>
    <w:p w:rsidR="00A072DF" w:rsidRPr="002B172F" w:rsidRDefault="00A072DF" w:rsidP="00A072DF">
      <w:pPr>
        <w:suppressAutoHyphens w:val="0"/>
        <w:spacing w:before="100" w:beforeAutospacing="1"/>
        <w:ind w:left="142"/>
        <w:contextualSpacing/>
        <w:jc w:val="both"/>
        <w:rPr>
          <w:lang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t xml:space="preserve">2. </w:t>
      </w:r>
      <w:r w:rsidRPr="002B172F">
        <w:rPr>
          <w:rFonts w:ascii="Arial" w:hAnsi="Arial" w:cs="Arial"/>
          <w:b/>
          <w:bCs/>
          <w:u w:val="single"/>
          <w:lang w:eastAsia="es-AR"/>
        </w:rPr>
        <w:t>FABRICANTE-EXPERIENCIA.</w:t>
      </w:r>
    </w:p>
    <w:p w:rsidR="002B172F"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El Oferente deberá acreditar debidamente, junto con la presentación de la oferta, su experiencia en la ejecución de trabajos similares a lo cotizado (no menos de dos certificaciones de trabajos realizados).</w:t>
      </w:r>
    </w:p>
    <w:p w:rsidR="00A072DF" w:rsidRPr="002B172F" w:rsidRDefault="00A072DF" w:rsidP="00A072DF">
      <w:pPr>
        <w:suppressAutoHyphens w:val="0"/>
        <w:spacing w:before="100" w:beforeAutospacing="1"/>
        <w:ind w:left="142"/>
        <w:contextualSpacing/>
        <w:jc w:val="both"/>
        <w:rPr>
          <w:lang w:eastAsia="es-AR"/>
        </w:rPr>
      </w:pPr>
    </w:p>
    <w:p w:rsidR="002B172F" w:rsidRPr="002B172F" w:rsidRDefault="002B172F" w:rsidP="00A072DF">
      <w:pPr>
        <w:suppressAutoHyphens w:val="0"/>
        <w:spacing w:before="100" w:beforeAutospacing="1"/>
        <w:ind w:left="142"/>
        <w:contextualSpacing/>
        <w:jc w:val="both"/>
        <w:rPr>
          <w:lang w:val="es-AR" w:eastAsia="es-AR"/>
        </w:rPr>
      </w:pPr>
      <w:r w:rsidRPr="002B172F">
        <w:rPr>
          <w:rFonts w:ascii="Arial" w:hAnsi="Arial" w:cs="Arial"/>
          <w:b/>
          <w:bCs/>
          <w:lang w:val="es-AR" w:eastAsia="es-AR"/>
        </w:rPr>
        <w:t xml:space="preserve">3. </w:t>
      </w:r>
      <w:r w:rsidRPr="002B172F">
        <w:rPr>
          <w:rFonts w:ascii="Arial" w:hAnsi="Arial" w:cs="Arial"/>
          <w:b/>
          <w:bCs/>
          <w:u w:val="single"/>
          <w:lang w:val="es-AR" w:eastAsia="es-AR"/>
        </w:rPr>
        <w:t>CERTIFICADO DE VISITA.</w:t>
      </w:r>
    </w:p>
    <w:p w:rsidR="002B172F"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Todos los Oferentes deberán realizar una visita al edificio de la Biblioteca Nacional en horario y días especificados al pie del Certificado de visita. Dicho Certificado (extendido por la Jefatura del Departamento de Infraestructura y Servicios) deberá incluirse junto a la propuesta económica.</w:t>
      </w:r>
    </w:p>
    <w:p w:rsidR="00A072DF" w:rsidRPr="002B172F" w:rsidRDefault="00A072DF" w:rsidP="00A072DF">
      <w:pPr>
        <w:suppressAutoHyphens w:val="0"/>
        <w:spacing w:before="100" w:beforeAutospacing="1"/>
        <w:ind w:left="142"/>
        <w:contextualSpacing/>
        <w:jc w:val="both"/>
        <w:rPr>
          <w:lang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t xml:space="preserve">4. </w:t>
      </w:r>
      <w:r w:rsidRPr="002B172F">
        <w:rPr>
          <w:rFonts w:ascii="Arial" w:hAnsi="Arial" w:cs="Arial"/>
          <w:b/>
          <w:bCs/>
          <w:u w:val="single"/>
          <w:lang w:eastAsia="es-AR"/>
        </w:rPr>
        <w:t>PLAZO DE EJECUCIÓN.</w:t>
      </w:r>
    </w:p>
    <w:p w:rsidR="002B172F" w:rsidRPr="00E10DB0" w:rsidRDefault="002B172F" w:rsidP="00A072DF">
      <w:pPr>
        <w:suppressAutoHyphens w:val="0"/>
        <w:spacing w:before="100" w:beforeAutospacing="1"/>
        <w:ind w:left="142"/>
        <w:contextualSpacing/>
        <w:jc w:val="both"/>
        <w:rPr>
          <w:rFonts w:ascii="Arial" w:hAnsi="Arial" w:cs="Arial"/>
          <w:lang w:val="es-AR" w:eastAsia="es-AR"/>
        </w:rPr>
      </w:pPr>
      <w:r w:rsidRPr="002B172F">
        <w:rPr>
          <w:rFonts w:ascii="Arial" w:hAnsi="Arial" w:cs="Arial"/>
          <w:lang w:val="es-AR" w:eastAsia="es-AR"/>
        </w:rPr>
        <w:t xml:space="preserve">A partir de la fecha de notificación de la Orden de Compra se establecerá un plazo de obra para la ejecución, provisión y pruebas de los trabajos del presente, hasta el completo funcionamiento y entrega final de los mismos, de </w:t>
      </w:r>
      <w:r w:rsidR="00472C4E">
        <w:rPr>
          <w:rFonts w:ascii="Arial" w:hAnsi="Arial" w:cs="Arial"/>
          <w:lang w:val="es-AR" w:eastAsia="es-AR"/>
        </w:rPr>
        <w:t xml:space="preserve">20 </w:t>
      </w:r>
      <w:r w:rsidRPr="002B172F">
        <w:rPr>
          <w:rFonts w:ascii="Arial" w:hAnsi="Arial" w:cs="Arial"/>
          <w:lang w:val="es-AR" w:eastAsia="es-AR"/>
        </w:rPr>
        <w:t>(</w:t>
      </w:r>
      <w:r w:rsidR="00472C4E">
        <w:rPr>
          <w:rFonts w:ascii="Arial" w:hAnsi="Arial" w:cs="Arial"/>
          <w:lang w:val="es-AR" w:eastAsia="es-AR"/>
        </w:rPr>
        <w:t>veinte</w:t>
      </w:r>
      <w:r w:rsidRPr="002B172F">
        <w:rPr>
          <w:rFonts w:ascii="Arial" w:hAnsi="Arial" w:cs="Arial"/>
          <w:lang w:val="es-AR" w:eastAsia="es-AR"/>
        </w:rPr>
        <w:t>) días corridos.</w:t>
      </w:r>
    </w:p>
    <w:p w:rsidR="00A072DF" w:rsidRPr="002B172F" w:rsidRDefault="00A072DF" w:rsidP="00A072DF">
      <w:pPr>
        <w:suppressAutoHyphens w:val="0"/>
        <w:spacing w:before="100" w:beforeAutospacing="1"/>
        <w:ind w:left="142"/>
        <w:contextualSpacing/>
        <w:jc w:val="both"/>
        <w:rPr>
          <w:lang w:val="es-AR"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t xml:space="preserve">5. </w:t>
      </w:r>
      <w:r w:rsidRPr="002B172F">
        <w:rPr>
          <w:rFonts w:ascii="Arial" w:hAnsi="Arial" w:cs="Arial"/>
          <w:b/>
          <w:bCs/>
          <w:u w:val="single"/>
          <w:lang w:eastAsia="es-AR"/>
        </w:rPr>
        <w:t>GARANTÍA.</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Si en el momento de la ejecución de las obras, éstas no cumplieran fehacientemente con los requisitos indicados en las Especificaciones y/o planos, y/o ante cualquier cambio no previamente consultado y aprobado sobre el proyecto original con la Oficina Técnica de Arquitectura de la Biblioteca Nacional, dicha Oficina se reserva el derecho solicitar los ajustes necesarios según los criterios constructivos establecidos.</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El contratista entregará los trabajos en perfecto estado de terminación y responderá sin cargo por todo trabajo que presente defectos por el término de un 1(un) año a partir de la firma del Acta de recepción definitiva.</w:t>
      </w:r>
    </w:p>
    <w:p w:rsidR="002B172F"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Sin perjuicio de lo establecido precedentemente, la Biblioteca Nacional se reserva el derecho de aplicar una multa al Contratista por incumplimiento de los términos del presente, correspondiente al 10% del valor presupuestado.</w:t>
      </w:r>
    </w:p>
    <w:p w:rsidR="00A072DF" w:rsidRPr="002B172F" w:rsidRDefault="00A072DF" w:rsidP="00A072DF">
      <w:pPr>
        <w:suppressAutoHyphens w:val="0"/>
        <w:spacing w:before="100" w:beforeAutospacing="1"/>
        <w:ind w:left="142"/>
        <w:contextualSpacing/>
        <w:jc w:val="both"/>
        <w:rPr>
          <w:lang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t xml:space="preserve">6. </w:t>
      </w:r>
      <w:r w:rsidRPr="002B172F">
        <w:rPr>
          <w:rFonts w:ascii="Arial" w:hAnsi="Arial" w:cs="Arial"/>
          <w:b/>
          <w:bCs/>
          <w:u w:val="single"/>
          <w:lang w:eastAsia="es-AR"/>
        </w:rPr>
        <w:t xml:space="preserve">MUESTRAS: </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 xml:space="preserve">El Oferente deberá presentar muestras de todos los elementos </w:t>
      </w:r>
      <w:proofErr w:type="spellStart"/>
      <w:r w:rsidRPr="002B172F">
        <w:rPr>
          <w:rFonts w:ascii="Arial" w:hAnsi="Arial" w:cs="Arial"/>
          <w:lang w:eastAsia="es-AR"/>
        </w:rPr>
        <w:t>ítemizado</w:t>
      </w:r>
      <w:proofErr w:type="spellEnd"/>
      <w:r w:rsidRPr="002B172F">
        <w:rPr>
          <w:rFonts w:ascii="Arial" w:hAnsi="Arial" w:cs="Arial"/>
          <w:lang w:eastAsia="es-AR"/>
        </w:rPr>
        <w:t xml:space="preserve"> que a continuación se detallan. De no realizar presentación de las muestras se producirá la desestimación de la oferta correspondiente al renglón.</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 xml:space="preserve">Las muestras deberán presentarse con remito del Oferente y debidamente identificadas y embaladas (con los datos del oferente y del proceso) ante el Departamento de Infraestructura y Servicios (4808-6009 </w:t>
      </w:r>
      <w:proofErr w:type="spellStart"/>
      <w:r w:rsidRPr="002B172F">
        <w:rPr>
          <w:rFonts w:ascii="Arial" w:hAnsi="Arial" w:cs="Arial"/>
          <w:lang w:eastAsia="es-AR"/>
        </w:rPr>
        <w:t>ó</w:t>
      </w:r>
      <w:proofErr w:type="spellEnd"/>
      <w:r w:rsidRPr="002B172F">
        <w:rPr>
          <w:rFonts w:ascii="Arial" w:hAnsi="Arial" w:cs="Arial"/>
          <w:lang w:eastAsia="es-AR"/>
        </w:rPr>
        <w:t xml:space="preserve"> 4808-6017) ubicado en Agüero 2502 –Nivel H- Capital Federal, en el horario de 9 a 15hs. El remito recibido por dicha dependencia deberá adjuntarse a la propuesta económica. Asimismo se solicita, a fin de evitar inconvenientes, que los oferentes presenten las muestras con debida antelación al día de la apertura, </w:t>
      </w:r>
      <w:r w:rsidRPr="002B172F">
        <w:rPr>
          <w:rFonts w:ascii="Arial" w:hAnsi="Arial" w:cs="Arial"/>
          <w:b/>
          <w:bCs/>
          <w:u w:val="single"/>
          <w:lang w:eastAsia="es-AR"/>
        </w:rPr>
        <w:t xml:space="preserve">fijándose como fecha límite para la recepción de las muestras requeridas </w:t>
      </w:r>
      <w:r w:rsidR="00385271">
        <w:rPr>
          <w:rFonts w:ascii="Arial" w:hAnsi="Arial" w:cs="Arial"/>
          <w:b/>
          <w:bCs/>
          <w:u w:val="single"/>
          <w:lang w:eastAsia="es-AR"/>
        </w:rPr>
        <w:t>el 26/1/2017</w:t>
      </w:r>
      <w:r w:rsidRPr="002B172F">
        <w:rPr>
          <w:rFonts w:ascii="Arial" w:hAnsi="Arial" w:cs="Arial"/>
          <w:b/>
          <w:bCs/>
          <w:u w:val="single"/>
          <w:lang w:eastAsia="es-AR"/>
        </w:rPr>
        <w:t>, hasta las 12hs.</w:t>
      </w: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lang w:eastAsia="es-AR"/>
        </w:rPr>
        <w:t>Una vez adjudicada la licitación el Oferente que no resultara ganador, y el ganador una vez conformada la entrega, cuentan con 60(sesenta) días corridos para retirar las muestras presentadas. Vencido dicho plazo, la BIBLIOTECA NACIONAL dispondrá de los materiales a mejor conveniencia del Organismo.</w:t>
      </w:r>
    </w:p>
    <w:p w:rsidR="00472C4E" w:rsidRDefault="00472C4E" w:rsidP="00472C4E">
      <w:pPr>
        <w:pStyle w:val="Prrafodelista"/>
        <w:numPr>
          <w:ilvl w:val="0"/>
          <w:numId w:val="20"/>
        </w:numPr>
        <w:suppressAutoHyphens w:val="0"/>
        <w:spacing w:before="100" w:beforeAutospacing="1"/>
        <w:jc w:val="both"/>
        <w:rPr>
          <w:rFonts w:ascii="Arial" w:hAnsi="Arial" w:cs="Arial"/>
          <w:b/>
          <w:bCs/>
          <w:lang w:eastAsia="es-AR"/>
        </w:rPr>
      </w:pPr>
      <w:r>
        <w:rPr>
          <w:rFonts w:ascii="Arial" w:hAnsi="Arial" w:cs="Arial"/>
          <w:b/>
          <w:bCs/>
          <w:lang w:eastAsia="es-AR"/>
        </w:rPr>
        <w:t xml:space="preserve">1 </w:t>
      </w:r>
      <w:proofErr w:type="spellStart"/>
      <w:r>
        <w:rPr>
          <w:rFonts w:ascii="Arial" w:hAnsi="Arial" w:cs="Arial"/>
          <w:b/>
          <w:bCs/>
          <w:lang w:eastAsia="es-AR"/>
        </w:rPr>
        <w:t>antióxido</w:t>
      </w:r>
      <w:proofErr w:type="spellEnd"/>
      <w:r>
        <w:rPr>
          <w:rFonts w:ascii="Arial" w:hAnsi="Arial" w:cs="Arial"/>
          <w:b/>
          <w:bCs/>
          <w:lang w:eastAsia="es-AR"/>
        </w:rPr>
        <w:t xml:space="preserve"> </w:t>
      </w:r>
      <w:r w:rsidR="005012FE">
        <w:rPr>
          <w:rFonts w:ascii="Arial" w:hAnsi="Arial" w:cs="Arial"/>
          <w:b/>
          <w:bCs/>
          <w:lang w:eastAsia="es-AR"/>
        </w:rPr>
        <w:t>marca “</w:t>
      </w:r>
      <w:proofErr w:type="spellStart"/>
      <w:r w:rsidR="005012FE">
        <w:rPr>
          <w:rFonts w:ascii="Arial" w:hAnsi="Arial" w:cs="Arial"/>
          <w:b/>
          <w:bCs/>
          <w:lang w:eastAsia="es-AR"/>
        </w:rPr>
        <w:t>Sherwin</w:t>
      </w:r>
      <w:proofErr w:type="spellEnd"/>
      <w:r w:rsidR="005012FE">
        <w:rPr>
          <w:rFonts w:ascii="Arial" w:hAnsi="Arial" w:cs="Arial"/>
          <w:b/>
          <w:bCs/>
          <w:lang w:eastAsia="es-AR"/>
        </w:rPr>
        <w:t xml:space="preserve"> Williams” o equivalente</w:t>
      </w:r>
    </w:p>
    <w:p w:rsidR="005012FE" w:rsidRDefault="005012FE" w:rsidP="00472C4E">
      <w:pPr>
        <w:pStyle w:val="Prrafodelista"/>
        <w:numPr>
          <w:ilvl w:val="0"/>
          <w:numId w:val="20"/>
        </w:numPr>
        <w:suppressAutoHyphens w:val="0"/>
        <w:spacing w:before="100" w:beforeAutospacing="1"/>
        <w:jc w:val="both"/>
        <w:rPr>
          <w:rFonts w:ascii="Arial" w:hAnsi="Arial" w:cs="Arial"/>
          <w:b/>
          <w:bCs/>
          <w:lang w:eastAsia="es-AR"/>
        </w:rPr>
      </w:pPr>
      <w:r>
        <w:rPr>
          <w:rFonts w:ascii="Arial" w:hAnsi="Arial" w:cs="Arial"/>
          <w:b/>
          <w:bCs/>
          <w:lang w:eastAsia="es-AR"/>
        </w:rPr>
        <w:t>1 “</w:t>
      </w:r>
      <w:proofErr w:type="spellStart"/>
      <w:r>
        <w:rPr>
          <w:rFonts w:ascii="Arial" w:hAnsi="Arial" w:cs="Arial"/>
          <w:b/>
          <w:bCs/>
          <w:lang w:eastAsia="es-AR"/>
        </w:rPr>
        <w:t>Sika</w:t>
      </w:r>
      <w:proofErr w:type="spellEnd"/>
      <w:r>
        <w:rPr>
          <w:rFonts w:ascii="Arial" w:hAnsi="Arial" w:cs="Arial"/>
          <w:b/>
          <w:bCs/>
          <w:lang w:eastAsia="es-AR"/>
        </w:rPr>
        <w:t xml:space="preserve"> </w:t>
      </w:r>
      <w:proofErr w:type="spellStart"/>
      <w:r>
        <w:rPr>
          <w:rFonts w:ascii="Arial" w:hAnsi="Arial" w:cs="Arial"/>
          <w:b/>
          <w:bCs/>
          <w:lang w:eastAsia="es-AR"/>
        </w:rPr>
        <w:t>Fill</w:t>
      </w:r>
      <w:proofErr w:type="spellEnd"/>
      <w:r>
        <w:rPr>
          <w:rFonts w:ascii="Arial" w:hAnsi="Arial" w:cs="Arial"/>
          <w:b/>
          <w:bCs/>
          <w:lang w:eastAsia="es-AR"/>
        </w:rPr>
        <w:t xml:space="preserve"> techos” con venda de fibra sintética</w:t>
      </w:r>
    </w:p>
    <w:p w:rsidR="005012FE" w:rsidRPr="00472C4E" w:rsidRDefault="005012FE" w:rsidP="00472C4E">
      <w:pPr>
        <w:pStyle w:val="Prrafodelista"/>
        <w:numPr>
          <w:ilvl w:val="0"/>
          <w:numId w:val="20"/>
        </w:numPr>
        <w:suppressAutoHyphens w:val="0"/>
        <w:spacing w:before="100" w:beforeAutospacing="1"/>
        <w:jc w:val="both"/>
        <w:rPr>
          <w:rFonts w:ascii="Arial" w:hAnsi="Arial" w:cs="Arial"/>
          <w:b/>
          <w:bCs/>
          <w:lang w:eastAsia="es-AR"/>
        </w:rPr>
      </w:pPr>
      <w:r>
        <w:rPr>
          <w:rFonts w:ascii="Arial" w:hAnsi="Arial" w:cs="Arial"/>
          <w:b/>
          <w:bCs/>
          <w:lang w:eastAsia="es-AR"/>
        </w:rPr>
        <w:t xml:space="preserve">1 sellador para metales </w:t>
      </w:r>
      <w:proofErr w:type="spellStart"/>
      <w:r>
        <w:rPr>
          <w:rFonts w:ascii="Arial" w:hAnsi="Arial" w:cs="Arial"/>
          <w:b/>
          <w:bCs/>
          <w:lang w:eastAsia="es-AR"/>
        </w:rPr>
        <w:t>arpobadas</w:t>
      </w:r>
      <w:proofErr w:type="spellEnd"/>
      <w:r>
        <w:rPr>
          <w:rFonts w:ascii="Arial" w:hAnsi="Arial" w:cs="Arial"/>
          <w:b/>
          <w:bCs/>
          <w:lang w:eastAsia="es-AR"/>
        </w:rPr>
        <w:t xml:space="preserve"> por dicho departamento.</w:t>
      </w:r>
    </w:p>
    <w:p w:rsidR="002B172F" w:rsidRPr="00E10DB0" w:rsidRDefault="002B172F" w:rsidP="00A072DF">
      <w:pPr>
        <w:suppressAutoHyphens w:val="0"/>
        <w:spacing w:before="100" w:beforeAutospacing="1"/>
        <w:ind w:left="142"/>
        <w:contextualSpacing/>
        <w:jc w:val="both"/>
        <w:rPr>
          <w:rFonts w:ascii="Arial" w:hAnsi="Arial" w:cs="Arial"/>
          <w:b/>
          <w:bCs/>
          <w:lang w:eastAsia="es-AR"/>
        </w:rPr>
      </w:pPr>
      <w:r w:rsidRPr="002B172F">
        <w:rPr>
          <w:rFonts w:ascii="Arial" w:hAnsi="Arial" w:cs="Arial"/>
          <w:b/>
          <w:bCs/>
          <w:lang w:eastAsia="es-AR"/>
        </w:rPr>
        <w:t>Estas muestras serán analizadas por el Departamento de Infraestructura y Servicios y sólo podrán ser adjudicados los trabajos a aquellos Oferentes cuyas muestras de elementos para su realización sean aprobadas por dicho Departamento.</w:t>
      </w:r>
    </w:p>
    <w:p w:rsidR="00A072DF" w:rsidRPr="002B172F" w:rsidRDefault="00A072DF" w:rsidP="00A072DF">
      <w:pPr>
        <w:suppressAutoHyphens w:val="0"/>
        <w:spacing w:before="100" w:beforeAutospacing="1"/>
        <w:ind w:left="142"/>
        <w:contextualSpacing/>
        <w:jc w:val="both"/>
        <w:rPr>
          <w:lang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lastRenderedPageBreak/>
        <w:t xml:space="preserve">7. </w:t>
      </w:r>
      <w:r w:rsidRPr="002B172F">
        <w:rPr>
          <w:rFonts w:ascii="Arial" w:hAnsi="Arial" w:cs="Arial"/>
          <w:b/>
          <w:bCs/>
          <w:u w:val="single"/>
          <w:lang w:eastAsia="es-AR"/>
        </w:rPr>
        <w:t>AYUDA DE GREMIOS</w:t>
      </w:r>
    </w:p>
    <w:p w:rsidR="002B172F" w:rsidRPr="00E10DB0" w:rsidRDefault="002B172F" w:rsidP="00A072DF">
      <w:pPr>
        <w:suppressAutoHyphens w:val="0"/>
        <w:spacing w:before="100" w:beforeAutospacing="1"/>
        <w:ind w:left="142"/>
        <w:contextualSpacing/>
        <w:jc w:val="both"/>
        <w:rPr>
          <w:rFonts w:ascii="Arial" w:hAnsi="Arial" w:cs="Arial"/>
          <w:lang w:eastAsia="es-AR"/>
        </w:rPr>
      </w:pPr>
      <w:r w:rsidRPr="002B172F">
        <w:rPr>
          <w:rFonts w:ascii="Arial" w:hAnsi="Arial" w:cs="Arial"/>
          <w:lang w:eastAsia="es-AR"/>
        </w:rPr>
        <w:t>Los trabajos complementarios a los descriptos que impliquen la participación de otros gremios, se ejecutarán por cuenta y cargo del Contratista adjudicatario, siendo éste el único responsable por la seguridad en la realización de los trabajos y la correcta ejecución de los mismos.</w:t>
      </w:r>
    </w:p>
    <w:p w:rsidR="00A072DF" w:rsidRPr="002B172F" w:rsidRDefault="00A072DF" w:rsidP="00A072DF">
      <w:pPr>
        <w:suppressAutoHyphens w:val="0"/>
        <w:spacing w:before="100" w:beforeAutospacing="1"/>
        <w:ind w:left="142"/>
        <w:contextualSpacing/>
        <w:jc w:val="both"/>
        <w:rPr>
          <w:lang w:eastAsia="es-AR"/>
        </w:rPr>
      </w:pPr>
    </w:p>
    <w:p w:rsidR="002B172F" w:rsidRPr="005012FE" w:rsidRDefault="002B172F" w:rsidP="005012FE">
      <w:pPr>
        <w:pStyle w:val="Prrafodelista"/>
        <w:numPr>
          <w:ilvl w:val="0"/>
          <w:numId w:val="14"/>
        </w:numPr>
        <w:suppressAutoHyphens w:val="0"/>
        <w:spacing w:before="100" w:beforeAutospacing="1"/>
        <w:jc w:val="both"/>
        <w:rPr>
          <w:rFonts w:ascii="Arial" w:hAnsi="Arial" w:cs="Arial"/>
          <w:b/>
          <w:bCs/>
          <w:u w:val="single"/>
          <w:lang w:eastAsia="es-AR"/>
        </w:rPr>
      </w:pPr>
      <w:r w:rsidRPr="005012FE">
        <w:rPr>
          <w:rFonts w:ascii="Arial" w:hAnsi="Arial" w:cs="Arial"/>
          <w:b/>
          <w:bCs/>
          <w:u w:val="single"/>
          <w:lang w:eastAsia="es-AR"/>
        </w:rPr>
        <w:t>DESCRIPCIÓN DE LOS TRABAJOS Y ESPECIFICACIONES SOBRE MATERIALES Y REQUISITOS CONSTRUCTIVOS</w:t>
      </w:r>
    </w:p>
    <w:p w:rsidR="005012FE" w:rsidRDefault="005012FE" w:rsidP="005012FE">
      <w:pPr>
        <w:suppressAutoHyphens w:val="0"/>
        <w:spacing w:before="100" w:beforeAutospacing="1"/>
        <w:ind w:left="360"/>
        <w:jc w:val="both"/>
        <w:rPr>
          <w:rFonts w:ascii="Arial" w:hAnsi="Arial" w:cs="Arial"/>
          <w:bCs/>
          <w:lang w:eastAsia="es-AR"/>
        </w:rPr>
      </w:pPr>
      <w:r>
        <w:rPr>
          <w:rFonts w:ascii="Arial" w:hAnsi="Arial" w:cs="Arial"/>
          <w:bCs/>
          <w:lang w:eastAsia="es-AR"/>
        </w:rPr>
        <w:t xml:space="preserve">Los </w:t>
      </w:r>
      <w:proofErr w:type="gramStart"/>
      <w:r>
        <w:rPr>
          <w:rFonts w:ascii="Arial" w:hAnsi="Arial" w:cs="Arial"/>
          <w:bCs/>
          <w:lang w:eastAsia="es-AR"/>
        </w:rPr>
        <w:t>trabajo</w:t>
      </w:r>
      <w:proofErr w:type="gramEnd"/>
      <w:r>
        <w:rPr>
          <w:rFonts w:ascii="Arial" w:hAnsi="Arial" w:cs="Arial"/>
          <w:bCs/>
          <w:lang w:eastAsia="es-AR"/>
        </w:rPr>
        <w:t xml:space="preserve"> se realizarán de modo de obtener obras prolijas, eficientes y correctamente ejecutadas tanto en el conjunto como en el detalle, de acuerdo a las más estrictas reglas del arte, para lo cual el Contratista adoptará las medidas, procedimientos y/o disposiciones apropiadas para esa finalidad.</w:t>
      </w:r>
    </w:p>
    <w:p w:rsidR="005012FE" w:rsidRDefault="005012FE" w:rsidP="005012FE">
      <w:pPr>
        <w:suppressAutoHyphens w:val="0"/>
        <w:ind w:left="360"/>
        <w:jc w:val="both"/>
        <w:rPr>
          <w:rFonts w:ascii="Arial" w:hAnsi="Arial" w:cs="Arial"/>
          <w:bCs/>
          <w:lang w:eastAsia="es-AR"/>
        </w:rPr>
      </w:pPr>
      <w:r>
        <w:rPr>
          <w:rFonts w:ascii="Arial" w:hAnsi="Arial" w:cs="Arial"/>
          <w:bCs/>
          <w:lang w:eastAsia="es-AR"/>
        </w:rPr>
        <w:t>Antes del inicio de los trabajos se coordinarán con el Departamento de Infraestructura y Servicios  los días y horarios a fin de no perturbar el correcto funcionamiento de la Biblioteca Nacional.</w:t>
      </w:r>
    </w:p>
    <w:p w:rsidR="005012FE" w:rsidRDefault="005012FE" w:rsidP="005012FE">
      <w:pPr>
        <w:suppressAutoHyphens w:val="0"/>
        <w:ind w:left="360"/>
        <w:jc w:val="both"/>
        <w:rPr>
          <w:rFonts w:ascii="Arial" w:hAnsi="Arial" w:cs="Arial"/>
          <w:bCs/>
          <w:lang w:eastAsia="es-AR"/>
        </w:rPr>
      </w:pPr>
    </w:p>
    <w:p w:rsidR="005012FE" w:rsidRDefault="005012FE" w:rsidP="005012FE">
      <w:pPr>
        <w:suppressAutoHyphens w:val="0"/>
        <w:ind w:left="360"/>
        <w:jc w:val="both"/>
        <w:rPr>
          <w:rFonts w:ascii="Arial" w:hAnsi="Arial" w:cs="Arial"/>
          <w:bCs/>
          <w:lang w:eastAsia="es-AR"/>
        </w:rPr>
      </w:pPr>
      <w:r>
        <w:rPr>
          <w:rFonts w:ascii="Arial" w:hAnsi="Arial" w:cs="Arial"/>
          <w:bCs/>
          <w:lang w:eastAsia="es-AR"/>
        </w:rPr>
        <w:t>RENGLON Nº1: REPARACION DE CENEFA Y ESTRUCTURA METALICA DEL MIRADOR:</w:t>
      </w:r>
    </w:p>
    <w:p w:rsidR="005012FE" w:rsidRDefault="005012FE" w:rsidP="005012FE">
      <w:pPr>
        <w:suppressAutoHyphens w:val="0"/>
        <w:ind w:left="360"/>
        <w:jc w:val="both"/>
        <w:rPr>
          <w:rFonts w:ascii="Arial" w:hAnsi="Arial" w:cs="Arial"/>
          <w:bCs/>
          <w:lang w:eastAsia="es-AR"/>
        </w:rPr>
      </w:pPr>
    </w:p>
    <w:p w:rsidR="005012FE" w:rsidRPr="005012FE" w:rsidRDefault="005012FE" w:rsidP="005012FE">
      <w:pPr>
        <w:pStyle w:val="Prrafodelista"/>
        <w:numPr>
          <w:ilvl w:val="1"/>
          <w:numId w:val="21"/>
        </w:numPr>
        <w:suppressAutoHyphens w:val="0"/>
        <w:jc w:val="both"/>
        <w:rPr>
          <w:rFonts w:ascii="Arial" w:hAnsi="Arial" w:cs="Arial"/>
          <w:bCs/>
          <w:lang w:eastAsia="es-AR"/>
        </w:rPr>
      </w:pPr>
      <w:r w:rsidRPr="005012FE">
        <w:rPr>
          <w:rFonts w:ascii="Arial" w:hAnsi="Arial" w:cs="Arial"/>
          <w:bCs/>
          <w:lang w:eastAsia="es-AR"/>
        </w:rPr>
        <w:t>APLICACIÓN DE PINTURA DE LA ESTRUCTURA METALICA:</w:t>
      </w:r>
    </w:p>
    <w:p w:rsidR="005012FE" w:rsidRDefault="005012FE" w:rsidP="005012FE">
      <w:pPr>
        <w:pStyle w:val="Prrafodelista"/>
        <w:suppressAutoHyphens w:val="0"/>
        <w:ind w:left="1425"/>
        <w:jc w:val="both"/>
        <w:rPr>
          <w:rFonts w:ascii="Arial" w:hAnsi="Arial" w:cs="Arial"/>
          <w:bCs/>
          <w:lang w:eastAsia="es-AR"/>
        </w:rPr>
      </w:pPr>
      <w:r>
        <w:rPr>
          <w:rFonts w:ascii="Arial" w:hAnsi="Arial" w:cs="Arial"/>
          <w:bCs/>
          <w:lang w:eastAsia="es-AR"/>
        </w:rPr>
        <w:t>Al comenzar los trabajos se deberá colocar 1 (un) tablón o fenólico para que los operarios no afecten la cubierta de chapa existente.</w:t>
      </w:r>
    </w:p>
    <w:p w:rsidR="005012FE" w:rsidRDefault="005012FE" w:rsidP="005012FE">
      <w:pPr>
        <w:pStyle w:val="Prrafodelista"/>
        <w:suppressAutoHyphens w:val="0"/>
        <w:ind w:left="1425"/>
        <w:jc w:val="both"/>
        <w:rPr>
          <w:rFonts w:ascii="Arial" w:hAnsi="Arial" w:cs="Arial"/>
          <w:bCs/>
          <w:lang w:eastAsia="es-AR"/>
        </w:rPr>
      </w:pPr>
      <w:r>
        <w:rPr>
          <w:rFonts w:ascii="Arial" w:hAnsi="Arial" w:cs="Arial"/>
          <w:bCs/>
          <w:lang w:eastAsia="es-AR"/>
        </w:rPr>
        <w:t xml:space="preserve">El Contratista deberá cepillar perfectamente las superficies de la estructura metálica de soporte de cenefa del Mirador de la Memoria ubicado en la Plaza Rayuela, mediante cepillo metálico y lijado. Se deberá aplicar 2 (dos) manos de </w:t>
      </w:r>
      <w:proofErr w:type="spellStart"/>
      <w:r>
        <w:rPr>
          <w:rFonts w:ascii="Arial" w:hAnsi="Arial" w:cs="Arial"/>
          <w:bCs/>
          <w:lang w:eastAsia="es-AR"/>
        </w:rPr>
        <w:t>antióxido</w:t>
      </w:r>
      <w:proofErr w:type="spellEnd"/>
      <w:r>
        <w:rPr>
          <w:rFonts w:ascii="Arial" w:hAnsi="Arial" w:cs="Arial"/>
          <w:bCs/>
          <w:lang w:eastAsia="es-AR"/>
        </w:rPr>
        <w:t xml:space="preserve"> marca “SHERWIN WILLIAMS” o equivalente. </w:t>
      </w:r>
    </w:p>
    <w:p w:rsidR="00F3672D" w:rsidRDefault="00F3672D" w:rsidP="00F3672D">
      <w:pPr>
        <w:pStyle w:val="Prrafodelista"/>
        <w:suppressAutoHyphens w:val="0"/>
        <w:ind w:left="1425"/>
        <w:jc w:val="both"/>
        <w:rPr>
          <w:rFonts w:ascii="Arial" w:hAnsi="Arial" w:cs="Arial"/>
          <w:bCs/>
          <w:lang w:eastAsia="es-AR"/>
        </w:rPr>
      </w:pPr>
      <w:r>
        <w:rPr>
          <w:rFonts w:ascii="Arial" w:hAnsi="Arial" w:cs="Arial"/>
          <w:bCs/>
          <w:lang w:eastAsia="es-AR"/>
        </w:rPr>
        <w:t>Para la terminación se aplicarán 2 (dos) manos de esmalte sintético color a definir marca “SHERWIN WILLIAMS” o equivalente.</w:t>
      </w:r>
    </w:p>
    <w:p w:rsidR="00F3672D" w:rsidRDefault="00F3672D" w:rsidP="00F3672D">
      <w:pPr>
        <w:pStyle w:val="Prrafodelista"/>
        <w:suppressAutoHyphens w:val="0"/>
        <w:ind w:left="1425"/>
        <w:jc w:val="both"/>
        <w:rPr>
          <w:rFonts w:ascii="Arial" w:hAnsi="Arial" w:cs="Arial"/>
          <w:bCs/>
          <w:lang w:eastAsia="es-AR"/>
        </w:rPr>
      </w:pPr>
    </w:p>
    <w:p w:rsidR="00F3672D" w:rsidRPr="00F3672D" w:rsidRDefault="00F3672D" w:rsidP="00F3672D">
      <w:pPr>
        <w:pStyle w:val="Prrafodelista"/>
        <w:numPr>
          <w:ilvl w:val="1"/>
          <w:numId w:val="21"/>
        </w:numPr>
        <w:suppressAutoHyphens w:val="0"/>
        <w:jc w:val="both"/>
        <w:rPr>
          <w:rFonts w:ascii="Arial" w:hAnsi="Arial" w:cs="Arial"/>
          <w:bCs/>
          <w:lang w:eastAsia="es-AR"/>
        </w:rPr>
      </w:pPr>
      <w:r w:rsidRPr="00F3672D">
        <w:rPr>
          <w:rFonts w:ascii="Arial" w:hAnsi="Arial" w:cs="Arial"/>
          <w:bCs/>
          <w:lang w:eastAsia="es-AR"/>
        </w:rPr>
        <w:t>RETIRO DE MEMBRANA EXISTENTE Y EJECUCION DE NUEVA MEMBRANA “IN-</w:t>
      </w:r>
      <w:proofErr w:type="spellStart"/>
      <w:r w:rsidRPr="00F3672D">
        <w:rPr>
          <w:rFonts w:ascii="Arial" w:hAnsi="Arial" w:cs="Arial"/>
          <w:bCs/>
          <w:lang w:eastAsia="es-AR"/>
        </w:rPr>
        <w:t>SITU”Se</w:t>
      </w:r>
      <w:proofErr w:type="spellEnd"/>
      <w:r w:rsidRPr="00F3672D">
        <w:rPr>
          <w:rFonts w:ascii="Arial" w:hAnsi="Arial" w:cs="Arial"/>
          <w:bCs/>
          <w:lang w:eastAsia="es-AR"/>
        </w:rPr>
        <w:t xml:space="preserve"> deberá retirar la membrana existente entre la estructura interna de la cenefa y la canaleta de zinc. Limpiará las superficies metálicas existentes y ejecutar la nueva membrana “in-situ” a base de caucho acrílico marca “SIKA FILL TECHOS” con venda de fibra sintética a fin de garantizar </w:t>
      </w:r>
      <w:proofErr w:type="gramStart"/>
      <w:r w:rsidRPr="00F3672D">
        <w:rPr>
          <w:rFonts w:ascii="Arial" w:hAnsi="Arial" w:cs="Arial"/>
          <w:bCs/>
          <w:lang w:eastAsia="es-AR"/>
        </w:rPr>
        <w:t>al</w:t>
      </w:r>
      <w:proofErr w:type="gramEnd"/>
      <w:r w:rsidRPr="00F3672D">
        <w:rPr>
          <w:rFonts w:ascii="Arial" w:hAnsi="Arial" w:cs="Arial"/>
          <w:bCs/>
          <w:lang w:eastAsia="es-AR"/>
        </w:rPr>
        <w:t xml:space="preserve"> impermeabilidad, elasticidad, adherencia y resistencia a los agentes climáticos.</w:t>
      </w:r>
    </w:p>
    <w:p w:rsidR="00F3672D" w:rsidRDefault="00F3672D" w:rsidP="00F3672D">
      <w:pPr>
        <w:pStyle w:val="Prrafodelista"/>
        <w:suppressAutoHyphens w:val="0"/>
        <w:ind w:left="1425"/>
        <w:jc w:val="both"/>
        <w:rPr>
          <w:rFonts w:ascii="Arial" w:hAnsi="Arial" w:cs="Arial"/>
          <w:bCs/>
          <w:lang w:eastAsia="es-AR"/>
        </w:rPr>
      </w:pPr>
      <w:r>
        <w:rPr>
          <w:rFonts w:ascii="Arial" w:hAnsi="Arial" w:cs="Arial"/>
          <w:bCs/>
          <w:lang w:eastAsia="es-AR"/>
        </w:rPr>
        <w:t xml:space="preserve">Se deberá </w:t>
      </w:r>
      <w:r w:rsidR="00B877B8">
        <w:rPr>
          <w:rFonts w:ascii="Arial" w:hAnsi="Arial" w:cs="Arial"/>
          <w:bCs/>
          <w:lang w:eastAsia="es-AR"/>
        </w:rPr>
        <w:t>preparar toda la superficie a pintar debiendo estar firme, seca, libre de polvo, grasas y pinturas envejecidas o descascaradas, se deberá quitar con espátula o cepillo de acero.</w:t>
      </w:r>
    </w:p>
    <w:p w:rsidR="00B877B8" w:rsidRDefault="00B877B8" w:rsidP="00F3672D">
      <w:pPr>
        <w:pStyle w:val="Prrafodelista"/>
        <w:suppressAutoHyphens w:val="0"/>
        <w:ind w:left="1425"/>
        <w:jc w:val="both"/>
        <w:rPr>
          <w:rFonts w:ascii="Arial" w:hAnsi="Arial" w:cs="Arial"/>
          <w:bCs/>
          <w:lang w:eastAsia="es-AR"/>
        </w:rPr>
      </w:pPr>
      <w:r>
        <w:rPr>
          <w:rFonts w:ascii="Arial" w:hAnsi="Arial" w:cs="Arial"/>
          <w:bCs/>
          <w:lang w:eastAsia="es-AR"/>
        </w:rPr>
        <w:t xml:space="preserve">Se3 deberá </w:t>
      </w:r>
      <w:proofErr w:type="spellStart"/>
      <w:r>
        <w:rPr>
          <w:rFonts w:ascii="Arial" w:hAnsi="Arial" w:cs="Arial"/>
          <w:bCs/>
          <w:lang w:eastAsia="es-AR"/>
        </w:rPr>
        <w:t>impimar</w:t>
      </w:r>
      <w:proofErr w:type="spellEnd"/>
      <w:r>
        <w:rPr>
          <w:rFonts w:ascii="Arial" w:hAnsi="Arial" w:cs="Arial"/>
          <w:bCs/>
          <w:lang w:eastAsia="es-AR"/>
        </w:rPr>
        <w:t xml:space="preserve"> aplicando primero una mano diluida hasta con 20% de agua a modo de imprimación y dejar secar entre 6 y 12 horas.</w:t>
      </w:r>
    </w:p>
    <w:p w:rsidR="00B877B8" w:rsidRDefault="00B877B8" w:rsidP="00F3672D">
      <w:pPr>
        <w:pStyle w:val="Prrafodelista"/>
        <w:suppressAutoHyphens w:val="0"/>
        <w:ind w:left="1425"/>
        <w:jc w:val="both"/>
        <w:rPr>
          <w:rFonts w:ascii="Arial" w:hAnsi="Arial" w:cs="Arial"/>
          <w:bCs/>
          <w:lang w:eastAsia="es-AR"/>
        </w:rPr>
      </w:pPr>
      <w:r>
        <w:rPr>
          <w:rFonts w:ascii="Arial" w:hAnsi="Arial" w:cs="Arial"/>
          <w:bCs/>
          <w:lang w:eastAsia="es-AR"/>
        </w:rPr>
        <w:t xml:space="preserve">Sobre la </w:t>
      </w:r>
      <w:proofErr w:type="spellStart"/>
      <w:r>
        <w:rPr>
          <w:rFonts w:ascii="Arial" w:hAnsi="Arial" w:cs="Arial"/>
          <w:bCs/>
          <w:lang w:eastAsia="es-AR"/>
        </w:rPr>
        <w:t>imprimaciónse</w:t>
      </w:r>
      <w:proofErr w:type="spellEnd"/>
      <w:r>
        <w:rPr>
          <w:rFonts w:ascii="Arial" w:hAnsi="Arial" w:cs="Arial"/>
          <w:bCs/>
          <w:lang w:eastAsia="es-AR"/>
        </w:rPr>
        <w:t xml:space="preserve"> aplicará un mínimo de 3 manos sin diluir, reforzarlas intercalando entre ellas una venda de fibra sintética, dejando secar entre mano y mano entre 6 y 12 horas antes de aplicar la siguiente. Tendrá especial cuidado en el sellado entre solapes y </w:t>
      </w:r>
      <w:proofErr w:type="spellStart"/>
      <w:r>
        <w:rPr>
          <w:rFonts w:ascii="Arial" w:hAnsi="Arial" w:cs="Arial"/>
          <w:bCs/>
          <w:lang w:eastAsia="es-AR"/>
        </w:rPr>
        <w:t>babetas</w:t>
      </w:r>
      <w:proofErr w:type="spellEnd"/>
      <w:r>
        <w:rPr>
          <w:rFonts w:ascii="Arial" w:hAnsi="Arial" w:cs="Arial"/>
          <w:bCs/>
          <w:lang w:eastAsia="es-AR"/>
        </w:rPr>
        <w:t>.</w:t>
      </w:r>
    </w:p>
    <w:p w:rsidR="00B877B8" w:rsidRDefault="00B877B8" w:rsidP="00F3672D">
      <w:pPr>
        <w:pStyle w:val="Prrafodelista"/>
        <w:suppressAutoHyphens w:val="0"/>
        <w:ind w:left="1425"/>
        <w:jc w:val="both"/>
        <w:rPr>
          <w:rFonts w:ascii="Arial" w:hAnsi="Arial" w:cs="Arial"/>
          <w:bCs/>
          <w:lang w:eastAsia="es-AR"/>
        </w:rPr>
      </w:pPr>
      <w:r>
        <w:rPr>
          <w:rFonts w:ascii="Arial" w:hAnsi="Arial" w:cs="Arial"/>
          <w:bCs/>
          <w:lang w:eastAsia="es-AR"/>
        </w:rPr>
        <w:t>Estará a cargo del Contratista la limpieza de la canaleta perimetral existente.</w:t>
      </w:r>
    </w:p>
    <w:p w:rsidR="00B877B8" w:rsidRDefault="00B877B8" w:rsidP="00F3672D">
      <w:pPr>
        <w:pStyle w:val="Prrafodelista"/>
        <w:suppressAutoHyphens w:val="0"/>
        <w:ind w:left="1425"/>
        <w:jc w:val="both"/>
        <w:rPr>
          <w:rFonts w:ascii="Arial" w:hAnsi="Arial" w:cs="Arial"/>
          <w:bCs/>
          <w:lang w:eastAsia="es-AR"/>
        </w:rPr>
      </w:pPr>
    </w:p>
    <w:p w:rsidR="00B877B8" w:rsidRDefault="00B877B8" w:rsidP="00F3672D">
      <w:pPr>
        <w:pStyle w:val="Prrafodelista"/>
        <w:suppressAutoHyphens w:val="0"/>
        <w:ind w:left="1425"/>
        <w:jc w:val="both"/>
        <w:rPr>
          <w:rFonts w:ascii="Arial" w:hAnsi="Arial" w:cs="Arial"/>
          <w:bCs/>
          <w:lang w:eastAsia="es-AR"/>
        </w:rPr>
      </w:pPr>
    </w:p>
    <w:p w:rsidR="00B877B8" w:rsidRPr="00B877B8" w:rsidRDefault="00B877B8" w:rsidP="00B877B8">
      <w:pPr>
        <w:pStyle w:val="Prrafodelista"/>
        <w:numPr>
          <w:ilvl w:val="1"/>
          <w:numId w:val="21"/>
        </w:numPr>
        <w:suppressAutoHyphens w:val="0"/>
        <w:jc w:val="both"/>
        <w:rPr>
          <w:rFonts w:ascii="Arial" w:hAnsi="Arial" w:cs="Arial"/>
          <w:bCs/>
          <w:lang w:eastAsia="es-AR"/>
        </w:rPr>
      </w:pPr>
      <w:r w:rsidRPr="00B877B8">
        <w:rPr>
          <w:rFonts w:ascii="Arial" w:hAnsi="Arial" w:cs="Arial"/>
          <w:bCs/>
          <w:lang w:eastAsia="es-AR"/>
        </w:rPr>
        <w:t>SELLADO DE JUNTAS DE CUBIERTA</w:t>
      </w:r>
    </w:p>
    <w:p w:rsidR="00B877B8" w:rsidRDefault="00B877B8" w:rsidP="00B877B8">
      <w:pPr>
        <w:suppressAutoHyphens w:val="0"/>
        <w:ind w:left="1418"/>
        <w:jc w:val="both"/>
        <w:rPr>
          <w:rFonts w:ascii="Arial" w:hAnsi="Arial" w:cs="Arial"/>
          <w:bCs/>
          <w:lang w:eastAsia="es-AR"/>
        </w:rPr>
      </w:pPr>
      <w:r>
        <w:rPr>
          <w:rFonts w:ascii="Arial" w:hAnsi="Arial" w:cs="Arial"/>
          <w:bCs/>
          <w:lang w:eastAsia="es-AR"/>
        </w:rPr>
        <w:t>El Contratista deberá sellar todas las juntas y encuentros de cada faldón de la cubierta con sellador para metales a base de caucho sintético marca “SUPRABOND” o equivalente.</w:t>
      </w:r>
    </w:p>
    <w:p w:rsidR="00B877B8" w:rsidRDefault="00B877B8" w:rsidP="00B877B8">
      <w:pPr>
        <w:suppressAutoHyphens w:val="0"/>
        <w:ind w:left="1418"/>
        <w:jc w:val="both"/>
        <w:rPr>
          <w:rFonts w:ascii="Arial" w:hAnsi="Arial" w:cs="Arial"/>
          <w:bCs/>
          <w:lang w:eastAsia="es-AR"/>
        </w:rPr>
      </w:pPr>
      <w:r>
        <w:rPr>
          <w:rFonts w:ascii="Arial" w:hAnsi="Arial" w:cs="Arial"/>
          <w:bCs/>
          <w:lang w:eastAsia="es-AR"/>
        </w:rPr>
        <w:t>Al finalizar los trabajos se deberá realizar la limpieza de todas las canaletas perimetrales.</w:t>
      </w:r>
    </w:p>
    <w:p w:rsidR="00B877B8" w:rsidRDefault="00B877B8" w:rsidP="00B877B8">
      <w:pPr>
        <w:suppressAutoHyphens w:val="0"/>
        <w:ind w:left="1418"/>
        <w:jc w:val="both"/>
        <w:rPr>
          <w:rFonts w:ascii="Arial" w:hAnsi="Arial" w:cs="Arial"/>
          <w:bCs/>
          <w:lang w:eastAsia="es-AR"/>
        </w:rPr>
      </w:pPr>
    </w:p>
    <w:p w:rsidR="00B877B8" w:rsidRDefault="00B877B8" w:rsidP="00B877B8">
      <w:pPr>
        <w:suppressAutoHyphens w:val="0"/>
        <w:ind w:left="1418"/>
        <w:jc w:val="both"/>
        <w:rPr>
          <w:rFonts w:ascii="Arial" w:hAnsi="Arial" w:cs="Arial"/>
          <w:bCs/>
          <w:lang w:eastAsia="es-AR"/>
        </w:rPr>
      </w:pPr>
    </w:p>
    <w:p w:rsidR="00B877B8" w:rsidRPr="00B877B8" w:rsidRDefault="00B877B8" w:rsidP="00B877B8">
      <w:pPr>
        <w:suppressAutoHyphens w:val="0"/>
        <w:ind w:left="1418"/>
        <w:jc w:val="both"/>
        <w:rPr>
          <w:rFonts w:ascii="Arial" w:hAnsi="Arial" w:cs="Arial"/>
          <w:bCs/>
          <w:lang w:eastAsia="es-AR"/>
        </w:rPr>
      </w:pPr>
      <w:r>
        <w:rPr>
          <w:rFonts w:ascii="Arial" w:hAnsi="Arial" w:cs="Arial"/>
          <w:bCs/>
          <w:lang w:eastAsia="es-AR"/>
        </w:rPr>
        <w:tab/>
      </w:r>
    </w:p>
    <w:p w:rsidR="00B877B8" w:rsidRPr="00B877B8" w:rsidRDefault="00B877B8" w:rsidP="00B877B8">
      <w:pPr>
        <w:pStyle w:val="Prrafodelista"/>
        <w:numPr>
          <w:ilvl w:val="1"/>
          <w:numId w:val="21"/>
        </w:numPr>
        <w:suppressAutoHyphens w:val="0"/>
        <w:jc w:val="both"/>
        <w:rPr>
          <w:rFonts w:ascii="Arial" w:hAnsi="Arial" w:cs="Arial"/>
          <w:bCs/>
          <w:lang w:eastAsia="es-AR"/>
        </w:rPr>
      </w:pPr>
      <w:r w:rsidRPr="00B877B8">
        <w:rPr>
          <w:rFonts w:ascii="Arial" w:hAnsi="Arial" w:cs="Arial"/>
          <w:bCs/>
          <w:lang w:eastAsia="es-AR"/>
        </w:rPr>
        <w:t>COLOCACION DE NUEVAS PUERTAS DE VIDRIO Y AJUSTE DE MANIJONES.</w:t>
      </w:r>
    </w:p>
    <w:p w:rsidR="00B877B8" w:rsidRDefault="00B877B8" w:rsidP="00B877B8">
      <w:pPr>
        <w:pStyle w:val="Prrafodelista"/>
        <w:suppressAutoHyphens w:val="0"/>
        <w:ind w:left="1418"/>
        <w:jc w:val="both"/>
        <w:rPr>
          <w:rFonts w:ascii="Arial" w:hAnsi="Arial" w:cs="Arial"/>
          <w:bCs/>
          <w:lang w:eastAsia="es-AR"/>
        </w:rPr>
      </w:pPr>
      <w:r>
        <w:rPr>
          <w:rFonts w:ascii="Arial" w:hAnsi="Arial" w:cs="Arial"/>
          <w:bCs/>
          <w:lang w:eastAsia="es-AR"/>
        </w:rPr>
        <w:t>El Contratista deberá colocar 1 (una) puerta en el Mirador de la Memoria, la misma será de vidrio templado de 10mm tipo “</w:t>
      </w:r>
      <w:proofErr w:type="spellStart"/>
      <w:r>
        <w:rPr>
          <w:rFonts w:ascii="Arial" w:hAnsi="Arial" w:cs="Arial"/>
          <w:bCs/>
          <w:lang w:eastAsia="es-AR"/>
        </w:rPr>
        <w:t>Blindex</w:t>
      </w:r>
      <w:proofErr w:type="spellEnd"/>
      <w:r>
        <w:rPr>
          <w:rFonts w:ascii="Arial" w:hAnsi="Arial" w:cs="Arial"/>
          <w:bCs/>
          <w:lang w:eastAsia="es-AR"/>
        </w:rPr>
        <w:t xml:space="preserve">” con 2 (dos) agujeros para inserción de </w:t>
      </w:r>
      <w:proofErr w:type="spellStart"/>
      <w:r>
        <w:rPr>
          <w:rFonts w:ascii="Arial" w:hAnsi="Arial" w:cs="Arial"/>
          <w:bCs/>
          <w:lang w:eastAsia="es-AR"/>
        </w:rPr>
        <w:t>manijón</w:t>
      </w:r>
      <w:proofErr w:type="spellEnd"/>
      <w:r>
        <w:rPr>
          <w:rFonts w:ascii="Arial" w:hAnsi="Arial" w:cs="Arial"/>
          <w:bCs/>
          <w:lang w:eastAsia="es-AR"/>
        </w:rPr>
        <w:t xml:space="preserve"> existente y cortes para herrajes correspondientes. Deberá además colocar film polarizado negro idéntico color al ya colocado en el lugar y sistema de cerradura </w:t>
      </w:r>
      <w:proofErr w:type="spellStart"/>
      <w:r>
        <w:rPr>
          <w:rFonts w:ascii="Arial" w:hAnsi="Arial" w:cs="Arial"/>
          <w:bCs/>
          <w:lang w:eastAsia="es-AR"/>
        </w:rPr>
        <w:t>simil</w:t>
      </w:r>
      <w:proofErr w:type="spellEnd"/>
      <w:r>
        <w:rPr>
          <w:rFonts w:ascii="Arial" w:hAnsi="Arial" w:cs="Arial"/>
          <w:bCs/>
          <w:lang w:eastAsia="es-AR"/>
        </w:rPr>
        <w:t xml:space="preserve"> existente en la puerta contigua con 3 (tres) juegos de llaves.</w:t>
      </w:r>
    </w:p>
    <w:p w:rsidR="00B877B8" w:rsidRDefault="00B877B8" w:rsidP="00B877B8">
      <w:pPr>
        <w:pStyle w:val="Prrafodelista"/>
        <w:suppressAutoHyphens w:val="0"/>
        <w:ind w:left="1418"/>
        <w:jc w:val="both"/>
        <w:rPr>
          <w:rFonts w:ascii="Arial" w:hAnsi="Arial" w:cs="Arial"/>
          <w:bCs/>
          <w:lang w:eastAsia="es-AR"/>
        </w:rPr>
      </w:pPr>
      <w:r>
        <w:rPr>
          <w:rFonts w:ascii="Arial" w:hAnsi="Arial" w:cs="Arial"/>
          <w:bCs/>
          <w:lang w:eastAsia="es-AR"/>
        </w:rPr>
        <w:t xml:space="preserve">El Contratista deberá colocar 1 (una) puerta de vidrio templado en la Oficina de Programa de Cooperación Cultural, el mismo deberá ser de vidrio </w:t>
      </w:r>
      <w:r w:rsidR="003275EE">
        <w:rPr>
          <w:rFonts w:ascii="Arial" w:hAnsi="Arial" w:cs="Arial"/>
          <w:bCs/>
          <w:lang w:eastAsia="es-AR"/>
        </w:rPr>
        <w:t>templado de 10mm tipo “</w:t>
      </w:r>
      <w:proofErr w:type="spellStart"/>
      <w:r w:rsidR="003275EE">
        <w:rPr>
          <w:rFonts w:ascii="Arial" w:hAnsi="Arial" w:cs="Arial"/>
          <w:bCs/>
          <w:lang w:eastAsia="es-AR"/>
        </w:rPr>
        <w:t>Blindex</w:t>
      </w:r>
      <w:proofErr w:type="spellEnd"/>
      <w:r w:rsidR="003275EE">
        <w:rPr>
          <w:rFonts w:ascii="Arial" w:hAnsi="Arial" w:cs="Arial"/>
          <w:bCs/>
          <w:lang w:eastAsia="es-AR"/>
        </w:rPr>
        <w:t xml:space="preserve">” con film esmerilado a bandas de 5 cm con 2( dos) agujeros para inserción de </w:t>
      </w:r>
      <w:proofErr w:type="spellStart"/>
      <w:r w:rsidR="003275EE">
        <w:rPr>
          <w:rFonts w:ascii="Arial" w:hAnsi="Arial" w:cs="Arial"/>
          <w:bCs/>
          <w:lang w:eastAsia="es-AR"/>
        </w:rPr>
        <w:t>manijón</w:t>
      </w:r>
      <w:proofErr w:type="spellEnd"/>
      <w:r w:rsidR="003275EE">
        <w:rPr>
          <w:rFonts w:ascii="Arial" w:hAnsi="Arial" w:cs="Arial"/>
          <w:bCs/>
          <w:lang w:eastAsia="es-AR"/>
        </w:rPr>
        <w:t xml:space="preserve"> existente y cortes para la colocación de herrajes.</w:t>
      </w:r>
    </w:p>
    <w:p w:rsidR="003275EE" w:rsidRPr="003275EE" w:rsidRDefault="003275EE" w:rsidP="00B877B8">
      <w:pPr>
        <w:pStyle w:val="Prrafodelista"/>
        <w:suppressAutoHyphens w:val="0"/>
        <w:ind w:left="1418"/>
        <w:jc w:val="both"/>
        <w:rPr>
          <w:rFonts w:ascii="Arial" w:hAnsi="Arial" w:cs="Arial"/>
          <w:b/>
          <w:bCs/>
          <w:lang w:eastAsia="es-AR"/>
        </w:rPr>
      </w:pPr>
      <w:r>
        <w:rPr>
          <w:rFonts w:ascii="Arial" w:hAnsi="Arial" w:cs="Arial"/>
          <w:bCs/>
          <w:lang w:eastAsia="es-AR"/>
        </w:rPr>
        <w:t xml:space="preserve">El Contratista deberá ajustar los </w:t>
      </w:r>
      <w:proofErr w:type="spellStart"/>
      <w:r>
        <w:rPr>
          <w:rFonts w:ascii="Arial" w:hAnsi="Arial" w:cs="Arial"/>
          <w:bCs/>
          <w:lang w:eastAsia="es-AR"/>
        </w:rPr>
        <w:t>manijones</w:t>
      </w:r>
      <w:proofErr w:type="spellEnd"/>
      <w:r>
        <w:rPr>
          <w:rFonts w:ascii="Arial" w:hAnsi="Arial" w:cs="Arial"/>
          <w:bCs/>
          <w:lang w:eastAsia="es-AR"/>
        </w:rPr>
        <w:t xml:space="preserve"> existentes en la sala de </w:t>
      </w:r>
      <w:r w:rsidRPr="003275EE">
        <w:rPr>
          <w:rFonts w:ascii="Arial" w:hAnsi="Arial" w:cs="Arial"/>
          <w:b/>
          <w:bCs/>
          <w:lang w:eastAsia="es-AR"/>
        </w:rPr>
        <w:t>No Videntes</w:t>
      </w:r>
      <w:r>
        <w:rPr>
          <w:rFonts w:ascii="Arial" w:hAnsi="Arial" w:cs="Arial"/>
          <w:bCs/>
          <w:lang w:eastAsia="es-AR"/>
        </w:rPr>
        <w:t xml:space="preserve"> y el </w:t>
      </w:r>
      <w:r w:rsidRPr="003275EE">
        <w:rPr>
          <w:rFonts w:ascii="Arial" w:hAnsi="Arial" w:cs="Arial"/>
          <w:b/>
          <w:bCs/>
          <w:lang w:eastAsia="es-AR"/>
        </w:rPr>
        <w:t>Archivo Patrimonio Histórico Constructivo.</w:t>
      </w:r>
    </w:p>
    <w:p w:rsidR="00B877B8" w:rsidRDefault="00B877B8" w:rsidP="00F3672D">
      <w:pPr>
        <w:pStyle w:val="Prrafodelista"/>
        <w:suppressAutoHyphens w:val="0"/>
        <w:ind w:left="1425"/>
        <w:jc w:val="both"/>
        <w:rPr>
          <w:rFonts w:ascii="Arial" w:hAnsi="Arial" w:cs="Arial"/>
          <w:bCs/>
          <w:lang w:eastAsia="es-AR"/>
        </w:rPr>
      </w:pPr>
    </w:p>
    <w:p w:rsidR="00C63E6C" w:rsidRDefault="00C63E6C" w:rsidP="00F3672D">
      <w:pPr>
        <w:pStyle w:val="Prrafodelista"/>
        <w:suppressAutoHyphens w:val="0"/>
        <w:ind w:left="1425"/>
        <w:jc w:val="both"/>
        <w:rPr>
          <w:rFonts w:ascii="Arial" w:hAnsi="Arial" w:cs="Arial"/>
          <w:bCs/>
          <w:lang w:eastAsia="es-AR"/>
        </w:rPr>
      </w:pPr>
    </w:p>
    <w:p w:rsidR="00C63E6C" w:rsidRPr="00F3672D" w:rsidRDefault="00C63E6C" w:rsidP="00F3672D">
      <w:pPr>
        <w:pStyle w:val="Prrafodelista"/>
        <w:suppressAutoHyphens w:val="0"/>
        <w:ind w:left="1425"/>
        <w:jc w:val="both"/>
        <w:rPr>
          <w:rFonts w:ascii="Arial" w:hAnsi="Arial" w:cs="Arial"/>
          <w:bCs/>
          <w:lang w:eastAsia="es-AR"/>
        </w:rPr>
      </w:pPr>
    </w:p>
    <w:p w:rsidR="002B172F" w:rsidRPr="002B172F" w:rsidRDefault="002B172F" w:rsidP="00A072DF">
      <w:pPr>
        <w:suppressAutoHyphens w:val="0"/>
        <w:spacing w:before="100" w:beforeAutospacing="1"/>
        <w:ind w:left="142"/>
        <w:contextualSpacing/>
        <w:jc w:val="both"/>
        <w:rPr>
          <w:lang w:eastAsia="es-AR"/>
        </w:rPr>
      </w:pPr>
      <w:r w:rsidRPr="002B172F">
        <w:rPr>
          <w:rFonts w:ascii="Arial" w:hAnsi="Arial" w:cs="Arial"/>
          <w:b/>
          <w:bCs/>
          <w:lang w:eastAsia="es-AR"/>
        </w:rPr>
        <w:lastRenderedPageBreak/>
        <w:t xml:space="preserve">9. </w:t>
      </w:r>
      <w:r w:rsidRPr="002B172F">
        <w:rPr>
          <w:rFonts w:ascii="Arial" w:hAnsi="Arial" w:cs="Arial"/>
          <w:b/>
          <w:bCs/>
          <w:u w:val="single"/>
          <w:lang w:eastAsia="es-AR"/>
        </w:rPr>
        <w:t>DOCUMENTACIÓN ADJUNTA</w:t>
      </w:r>
      <w:r w:rsidR="00C63E6C">
        <w:rPr>
          <w:rFonts w:ascii="Arial" w:hAnsi="Arial" w:cs="Arial"/>
          <w:b/>
          <w:bCs/>
          <w:u w:val="single"/>
          <w:lang w:eastAsia="es-AR"/>
        </w:rPr>
        <w:t>:</w:t>
      </w:r>
    </w:p>
    <w:p w:rsidR="002B172F" w:rsidRPr="002B172F" w:rsidRDefault="002B172F" w:rsidP="00C63E6C">
      <w:pPr>
        <w:suppressAutoHyphens w:val="0"/>
        <w:spacing w:before="100" w:beforeAutospacing="1"/>
        <w:contextualSpacing/>
        <w:jc w:val="both"/>
        <w:rPr>
          <w:lang w:eastAsia="es-AR"/>
        </w:rPr>
      </w:pPr>
    </w:p>
    <w:p w:rsidR="002B172F" w:rsidRPr="00C63E6C" w:rsidRDefault="003275EE" w:rsidP="00614D36">
      <w:pPr>
        <w:pStyle w:val="Prrafodelista"/>
        <w:numPr>
          <w:ilvl w:val="1"/>
          <w:numId w:val="16"/>
        </w:numPr>
        <w:suppressAutoHyphens w:val="0"/>
        <w:spacing w:before="100" w:beforeAutospacing="1"/>
        <w:ind w:left="1222"/>
        <w:jc w:val="both"/>
        <w:rPr>
          <w:lang w:eastAsia="es-AR"/>
        </w:rPr>
      </w:pPr>
      <w:r>
        <w:rPr>
          <w:rFonts w:ascii="Arial" w:hAnsi="Arial" w:cs="Arial"/>
          <w:lang w:eastAsia="es-AR"/>
        </w:rPr>
        <w:t>3 fotos del sector de la cenefa del Mirador de la Memoria.</w:t>
      </w:r>
    </w:p>
    <w:p w:rsidR="00C63E6C" w:rsidRPr="00E10DB0" w:rsidRDefault="00C63E6C" w:rsidP="00C63E6C">
      <w:pPr>
        <w:pStyle w:val="Prrafodelista"/>
        <w:suppressAutoHyphens w:val="0"/>
        <w:spacing w:before="100" w:beforeAutospacing="1"/>
        <w:ind w:left="1222"/>
        <w:jc w:val="both"/>
        <w:rPr>
          <w:lang w:eastAsia="es-AR"/>
        </w:rPr>
      </w:pPr>
    </w:p>
    <w:p w:rsidR="002B172F" w:rsidRPr="002B172F" w:rsidRDefault="002B172F" w:rsidP="002A4E26">
      <w:pPr>
        <w:suppressAutoHyphens w:val="0"/>
        <w:spacing w:before="100" w:beforeAutospacing="1"/>
        <w:ind w:left="142"/>
        <w:jc w:val="both"/>
        <w:rPr>
          <w:lang w:val="es-AR" w:eastAsia="es-AR"/>
        </w:rPr>
      </w:pPr>
      <w:r w:rsidRPr="002B172F">
        <w:rPr>
          <w:rFonts w:ascii="Arial" w:hAnsi="Arial" w:cs="Arial"/>
          <w:b/>
          <w:bCs/>
          <w:lang w:val="es-AR" w:eastAsia="es-AR"/>
        </w:rPr>
        <w:t>NOTA:</w:t>
      </w:r>
      <w:r w:rsidRPr="002B172F">
        <w:rPr>
          <w:rFonts w:ascii="Arial" w:hAnsi="Arial" w:cs="Arial"/>
          <w:lang w:val="es-AR" w:eastAsia="es-AR"/>
        </w:rPr>
        <w:t xml:space="preserve"> </w:t>
      </w:r>
      <w:r w:rsidR="003275EE">
        <w:rPr>
          <w:rFonts w:ascii="Arial" w:hAnsi="Arial" w:cs="Arial"/>
          <w:lang w:val="es-AR" w:eastAsia="es-AR"/>
        </w:rPr>
        <w:t>En cada renglón de la obra se estudiará los horarios de realización de los trabajos, los cuales serán designados por la Oficina Técnica de Arquitectura a fin de no perturbar el correcto funcionamiento de la Biblioteca Nacional.</w:t>
      </w:r>
    </w:p>
    <w:p w:rsidR="00902C9D" w:rsidRDefault="00902C9D" w:rsidP="002A4E26">
      <w:pPr>
        <w:pBdr>
          <w:bottom w:val="single" w:sz="12" w:space="1" w:color="000000"/>
        </w:pBdr>
        <w:tabs>
          <w:tab w:val="left" w:pos="567"/>
        </w:tabs>
        <w:ind w:left="142"/>
        <w:jc w:val="both"/>
        <w:rPr>
          <w:rFonts w:ascii="Arial" w:hAnsi="Arial" w:cs="Arial"/>
          <w:b/>
          <w:u w:val="single"/>
          <w:lang w:val="es-AR"/>
        </w:rPr>
      </w:pPr>
    </w:p>
    <w:p w:rsidR="00C63E6C" w:rsidRDefault="00C63E6C" w:rsidP="002A4E26">
      <w:pPr>
        <w:pBdr>
          <w:bottom w:val="single" w:sz="12" w:space="1" w:color="000000"/>
        </w:pBdr>
        <w:tabs>
          <w:tab w:val="left" w:pos="567"/>
        </w:tabs>
        <w:ind w:left="142"/>
        <w:jc w:val="both"/>
        <w:rPr>
          <w:rFonts w:ascii="Arial" w:hAnsi="Arial" w:cs="Arial"/>
          <w:b/>
          <w:u w:val="single"/>
          <w:lang w:val="es-AR"/>
        </w:rPr>
      </w:pPr>
    </w:p>
    <w:p w:rsidR="00C63E6C" w:rsidRDefault="00C63E6C" w:rsidP="002A4E26">
      <w:pPr>
        <w:pBdr>
          <w:bottom w:val="single" w:sz="12" w:space="1" w:color="000000"/>
        </w:pBdr>
        <w:tabs>
          <w:tab w:val="left" w:pos="567"/>
        </w:tabs>
        <w:ind w:left="142"/>
        <w:jc w:val="both"/>
        <w:rPr>
          <w:rFonts w:ascii="Arial" w:hAnsi="Arial" w:cs="Arial"/>
          <w:b/>
          <w:u w:val="single"/>
          <w:lang w:val="es-AR"/>
        </w:rPr>
      </w:pPr>
    </w:p>
    <w:p w:rsidR="00C63E6C" w:rsidRPr="00C63E6C" w:rsidRDefault="00C63E6C" w:rsidP="002A4E26">
      <w:pPr>
        <w:pBdr>
          <w:bottom w:val="single" w:sz="12" w:space="1" w:color="000000"/>
        </w:pBdr>
        <w:tabs>
          <w:tab w:val="left" w:pos="567"/>
        </w:tabs>
        <w:ind w:left="142"/>
        <w:jc w:val="both"/>
        <w:rPr>
          <w:rFonts w:ascii="Arial" w:hAnsi="Arial" w:cs="Arial"/>
          <w:b/>
          <w:u w:val="single"/>
          <w:lang w:val="es-AR"/>
        </w:rPr>
      </w:pPr>
    </w:p>
    <w:p w:rsidR="00902C9D" w:rsidRPr="00E10DB0" w:rsidRDefault="00902C9D">
      <w:pPr>
        <w:rPr>
          <w:rFonts w:ascii="Arial" w:hAnsi="Arial" w:cs="Arial"/>
          <w:b/>
          <w:u w:val="single"/>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C63E6C" w:rsidRDefault="00C63E6C">
      <w:pPr>
        <w:tabs>
          <w:tab w:val="left" w:pos="7350"/>
        </w:tabs>
        <w:rPr>
          <w:rFonts w:ascii="Arial" w:hAnsi="Arial" w:cs="Arial"/>
          <w:lang w:val="es-AR"/>
        </w:rPr>
      </w:pPr>
    </w:p>
    <w:p w:rsidR="00902C9D" w:rsidRPr="00E10DB0" w:rsidRDefault="002D2C76">
      <w:pPr>
        <w:tabs>
          <w:tab w:val="left" w:pos="7350"/>
        </w:tabs>
        <w:rPr>
          <w:rFonts w:ascii="Arial" w:hAnsi="Arial" w:cs="Arial"/>
          <w:b/>
          <w:u w:val="single"/>
        </w:rPr>
      </w:pPr>
      <w:r w:rsidRPr="00E10DB0">
        <w:rPr>
          <w:rFonts w:ascii="Arial" w:hAnsi="Arial" w:cs="Arial"/>
          <w:lang w:val="es-AR"/>
        </w:rPr>
        <w:tab/>
      </w: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lastRenderedPageBreak/>
        <w:t>CERTIFICADO DE VISITA</w:t>
      </w:r>
    </w:p>
    <w:p w:rsidR="00902C9D" w:rsidRDefault="00902C9D">
      <w:pPr>
        <w:pStyle w:val="Cuerpodetexto"/>
        <w:tabs>
          <w:tab w:val="left" w:pos="0"/>
        </w:tabs>
        <w:jc w:val="center"/>
        <w:rPr>
          <w:rFonts w:ascii="Arial" w:hAnsi="Arial" w:cs="Arial"/>
          <w:b/>
          <w:szCs w:val="22"/>
          <w:u w:val="single"/>
        </w:rPr>
      </w:pPr>
    </w:p>
    <w:p w:rsidR="00E9690C" w:rsidRPr="00E10DB0" w:rsidRDefault="00E9690C">
      <w:pPr>
        <w:pStyle w:val="Cuerpodetexto"/>
        <w:tabs>
          <w:tab w:val="left" w:pos="0"/>
        </w:tabs>
        <w:jc w:val="center"/>
        <w:rPr>
          <w:rFonts w:ascii="Arial" w:hAnsi="Arial" w:cs="Arial"/>
          <w:b/>
          <w:szCs w:val="22"/>
          <w:u w:val="single"/>
        </w:rPr>
      </w:pPr>
    </w:p>
    <w:p w:rsidR="00902C9D" w:rsidRPr="00E10DB0" w:rsidRDefault="002D2C76">
      <w:pPr>
        <w:spacing w:line="360" w:lineRule="auto"/>
        <w:jc w:val="right"/>
        <w:rPr>
          <w:rFonts w:ascii="Arial" w:hAnsi="Arial" w:cs="Arial"/>
          <w:sz w:val="22"/>
          <w:szCs w:val="22"/>
        </w:rPr>
      </w:pPr>
      <w:r w:rsidRPr="00E10DB0">
        <w:rPr>
          <w:rFonts w:ascii="Arial" w:hAnsi="Arial" w:cs="Arial"/>
          <w:sz w:val="22"/>
          <w:szCs w:val="22"/>
        </w:rPr>
        <w:t>Buenos Aires</w:t>
      </w:r>
      <w:proofErr w:type="gramStart"/>
      <w:r w:rsidRPr="00E10DB0">
        <w:rPr>
          <w:rFonts w:ascii="Arial" w:hAnsi="Arial" w:cs="Arial"/>
          <w:sz w:val="22"/>
          <w:szCs w:val="22"/>
        </w:rPr>
        <w:t>, …</w:t>
      </w:r>
      <w:proofErr w:type="gramEnd"/>
      <w:r w:rsidRPr="00E10DB0">
        <w:rPr>
          <w:rFonts w:ascii="Arial" w:hAnsi="Arial" w:cs="Arial"/>
          <w:sz w:val="22"/>
          <w:szCs w:val="22"/>
        </w:rPr>
        <w:t xml:space="preserve">... de …………….. </w:t>
      </w:r>
      <w:proofErr w:type="gramStart"/>
      <w:r w:rsidRPr="00E10DB0">
        <w:rPr>
          <w:rFonts w:ascii="Arial" w:hAnsi="Arial" w:cs="Arial"/>
          <w:sz w:val="22"/>
          <w:szCs w:val="22"/>
        </w:rPr>
        <w:t>de</w:t>
      </w:r>
      <w:proofErr w:type="gramEnd"/>
      <w:r w:rsidRPr="00E10DB0">
        <w:rPr>
          <w:rFonts w:ascii="Arial" w:hAnsi="Arial" w:cs="Arial"/>
          <w:sz w:val="22"/>
          <w:szCs w:val="22"/>
        </w:rPr>
        <w:t xml:space="preserve"> 201</w:t>
      </w:r>
      <w:r w:rsidR="00C63E6C">
        <w:rPr>
          <w:rFonts w:ascii="Arial" w:hAnsi="Arial" w:cs="Arial"/>
          <w:sz w:val="22"/>
          <w:szCs w:val="22"/>
        </w:rPr>
        <w:t>7</w:t>
      </w:r>
    </w:p>
    <w:p w:rsidR="00902C9D" w:rsidRPr="00E10DB0" w:rsidRDefault="00902C9D">
      <w:pPr>
        <w:spacing w:line="360" w:lineRule="auto"/>
        <w:jc w:val="both"/>
        <w:rPr>
          <w:rFonts w:ascii="Arial" w:hAnsi="Arial" w:cs="Arial"/>
          <w:sz w:val="22"/>
          <w:szCs w:val="22"/>
        </w:rPr>
      </w:pPr>
    </w:p>
    <w:p w:rsidR="00902C9D" w:rsidRPr="00E10DB0" w:rsidRDefault="002D2C76">
      <w:pPr>
        <w:spacing w:line="360" w:lineRule="auto"/>
        <w:jc w:val="both"/>
        <w:rPr>
          <w:rFonts w:ascii="Arial" w:hAnsi="Arial" w:cs="Arial"/>
          <w:sz w:val="22"/>
          <w:szCs w:val="22"/>
        </w:rPr>
      </w:pPr>
      <w:r w:rsidRPr="00E10DB0">
        <w:rPr>
          <w:rFonts w:ascii="Arial" w:hAnsi="Arial" w:cs="Arial"/>
          <w:sz w:val="22"/>
          <w:szCs w:val="22"/>
        </w:rPr>
        <w:t>Se deja constancia que en el día de la fecha, el Sr</w:t>
      </w:r>
      <w:proofErr w:type="gramStart"/>
      <w:r w:rsidRPr="00E10DB0">
        <w:rPr>
          <w:rFonts w:ascii="Arial" w:hAnsi="Arial" w:cs="Arial"/>
          <w:sz w:val="22"/>
          <w:szCs w:val="22"/>
        </w:rPr>
        <w:t>. ...........................................................................</w:t>
      </w:r>
      <w:proofErr w:type="gramEnd"/>
    </w:p>
    <w:p w:rsidR="00902C9D" w:rsidRPr="00E10DB0" w:rsidRDefault="002D2C76">
      <w:pPr>
        <w:pStyle w:val="Textoindependiente2"/>
        <w:spacing w:line="360" w:lineRule="auto"/>
        <w:rPr>
          <w:rFonts w:ascii="Arial" w:hAnsi="Arial" w:cs="Arial"/>
          <w:sz w:val="22"/>
          <w:szCs w:val="22"/>
          <w:lang w:val="es-ES"/>
        </w:rPr>
      </w:pPr>
      <w:r w:rsidRPr="00E10DB0">
        <w:rPr>
          <w:rFonts w:ascii="Arial" w:hAnsi="Arial" w:cs="Arial"/>
          <w:sz w:val="22"/>
          <w:szCs w:val="22"/>
          <w:lang w:val="es-ES"/>
        </w:rPr>
        <w:t xml:space="preserve">por la Empresa............................................................................C.U.I.T.N°…………......……......... </w:t>
      </w:r>
      <w:r w:rsidR="00A072DF" w:rsidRPr="00E10DB0">
        <w:rPr>
          <w:rFonts w:ascii="Arial" w:hAnsi="Arial" w:cs="Arial"/>
          <w:sz w:val="22"/>
          <w:szCs w:val="22"/>
          <w:lang w:val="es-ES"/>
        </w:rPr>
        <w:t xml:space="preserve">   </w:t>
      </w:r>
      <w:r w:rsidRPr="00E10DB0">
        <w:rPr>
          <w:rFonts w:ascii="Arial" w:hAnsi="Arial" w:cs="Arial"/>
          <w:sz w:val="22"/>
          <w:szCs w:val="22"/>
          <w:lang w:val="es-ES"/>
        </w:rPr>
        <w:t xml:space="preserve">ha realizado la visita de obra correspondiente a la CONTRATACION DIRECTA N.º </w:t>
      </w:r>
      <w:r w:rsidR="00C63E6C">
        <w:rPr>
          <w:rFonts w:ascii="Arial" w:hAnsi="Arial" w:cs="Arial"/>
          <w:sz w:val="22"/>
          <w:szCs w:val="22"/>
          <w:lang w:val="es-ES"/>
        </w:rPr>
        <w:t>52</w:t>
      </w:r>
      <w:r w:rsidRPr="00E10DB0">
        <w:rPr>
          <w:rFonts w:ascii="Arial" w:hAnsi="Arial" w:cs="Arial"/>
          <w:sz w:val="22"/>
          <w:szCs w:val="22"/>
          <w:lang w:val="es-ES"/>
        </w:rPr>
        <w:t>/16 de la Biblioteca Nacional.</w:t>
      </w:r>
    </w:p>
    <w:p w:rsidR="00902C9D" w:rsidRPr="00E10DB0" w:rsidRDefault="002D2C76">
      <w:pPr>
        <w:pStyle w:val="Cuerpodetexto"/>
        <w:spacing w:line="360" w:lineRule="auto"/>
        <w:rPr>
          <w:rFonts w:ascii="Arial" w:hAnsi="Arial" w:cs="Arial"/>
          <w:szCs w:val="22"/>
          <w:lang w:val="es-ES"/>
        </w:rPr>
      </w:pPr>
      <w:r w:rsidRPr="00E10DB0">
        <w:rPr>
          <w:rFonts w:ascii="Arial" w:hAnsi="Arial" w:cs="Arial"/>
          <w:szCs w:val="22"/>
          <w:lang w:val="es-ES"/>
        </w:rPr>
        <w:t>TE/FAX: .............................................. E-MAIL: ....................................................................</w:t>
      </w: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902C9D">
      <w:pPr>
        <w:pStyle w:val="Cuerpodetexto"/>
        <w:tabs>
          <w:tab w:val="left" w:pos="0"/>
        </w:tabs>
        <w:rPr>
          <w:rFonts w:ascii="Arial" w:hAnsi="Arial" w:cs="Arial"/>
          <w:szCs w:val="22"/>
          <w:lang w:val="es-ES"/>
        </w:rPr>
      </w:pPr>
    </w:p>
    <w:p w:rsidR="00902C9D" w:rsidRPr="00E10DB0" w:rsidRDefault="002D2C76">
      <w:pPr>
        <w:pStyle w:val="Cuerpodetexto"/>
        <w:tabs>
          <w:tab w:val="left" w:pos="0"/>
        </w:tabs>
        <w:jc w:val="center"/>
        <w:rPr>
          <w:rFonts w:ascii="Arial" w:hAnsi="Arial" w:cs="Arial"/>
          <w:szCs w:val="22"/>
        </w:rPr>
      </w:pPr>
      <w:r w:rsidRPr="00E10DB0">
        <w:rPr>
          <w:rFonts w:ascii="Arial" w:hAnsi="Arial" w:cs="Arial"/>
          <w:szCs w:val="22"/>
        </w:rPr>
        <w:t>.............................................................</w:t>
      </w:r>
    </w:p>
    <w:p w:rsidR="00902C9D" w:rsidRPr="00E10DB0" w:rsidRDefault="002D2C76">
      <w:pPr>
        <w:pStyle w:val="Cuerpodetexto"/>
        <w:tabs>
          <w:tab w:val="left" w:pos="0"/>
        </w:tabs>
        <w:jc w:val="center"/>
        <w:rPr>
          <w:rFonts w:ascii="Arial" w:hAnsi="Arial" w:cs="Arial"/>
          <w:szCs w:val="22"/>
        </w:rPr>
      </w:pPr>
      <w:r w:rsidRPr="00E10DB0">
        <w:rPr>
          <w:rFonts w:ascii="Arial" w:hAnsi="Arial" w:cs="Arial"/>
          <w:szCs w:val="22"/>
        </w:rPr>
        <w:t>Por el Departamento de Infraestructura y Servicios</w:t>
      </w:r>
    </w:p>
    <w:p w:rsidR="00902C9D" w:rsidRPr="00E10DB0" w:rsidRDefault="00902C9D">
      <w:pPr>
        <w:pStyle w:val="Cuerpodetexto"/>
        <w:tabs>
          <w:tab w:val="left" w:pos="0"/>
        </w:tabs>
        <w:jc w:val="center"/>
        <w:rPr>
          <w:rFonts w:ascii="Arial" w:hAnsi="Arial" w:cs="Arial"/>
          <w:szCs w:val="22"/>
        </w:rPr>
      </w:pPr>
    </w:p>
    <w:p w:rsidR="00902C9D" w:rsidRPr="00E10DB0" w:rsidRDefault="002D2C76">
      <w:pPr>
        <w:pStyle w:val="Cuerpodetexto"/>
        <w:tabs>
          <w:tab w:val="left" w:pos="0"/>
        </w:tabs>
        <w:jc w:val="both"/>
        <w:rPr>
          <w:rFonts w:ascii="Arial" w:hAnsi="Arial" w:cs="Arial"/>
          <w:b/>
          <w:szCs w:val="22"/>
        </w:rPr>
      </w:pPr>
      <w:r w:rsidRPr="00E10DB0">
        <w:rPr>
          <w:rFonts w:ascii="Arial" w:hAnsi="Arial" w:cs="Arial"/>
          <w:b/>
          <w:szCs w:val="22"/>
        </w:rPr>
        <w:t xml:space="preserve">VISITAS: La misma se realizará el día </w:t>
      </w:r>
      <w:r w:rsidR="00C63E6C">
        <w:rPr>
          <w:rFonts w:ascii="Arial" w:hAnsi="Arial" w:cs="Arial"/>
          <w:b/>
          <w:szCs w:val="22"/>
        </w:rPr>
        <w:t>19</w:t>
      </w:r>
      <w:r w:rsidRPr="00E10DB0">
        <w:rPr>
          <w:rFonts w:ascii="Arial" w:hAnsi="Arial" w:cs="Arial"/>
          <w:b/>
          <w:szCs w:val="22"/>
        </w:rPr>
        <w:t>/</w:t>
      </w:r>
      <w:r w:rsidR="00C63E6C">
        <w:rPr>
          <w:rFonts w:ascii="Arial" w:hAnsi="Arial" w:cs="Arial"/>
          <w:b/>
          <w:szCs w:val="22"/>
        </w:rPr>
        <w:t>1</w:t>
      </w:r>
      <w:r w:rsidRPr="00E10DB0">
        <w:rPr>
          <w:rFonts w:ascii="Arial" w:hAnsi="Arial" w:cs="Arial"/>
          <w:b/>
          <w:szCs w:val="22"/>
        </w:rPr>
        <w:t>/201</w:t>
      </w:r>
      <w:r w:rsidR="00C63E6C">
        <w:rPr>
          <w:rFonts w:ascii="Arial" w:hAnsi="Arial" w:cs="Arial"/>
          <w:b/>
          <w:szCs w:val="22"/>
        </w:rPr>
        <w:t>7</w:t>
      </w:r>
      <w:r w:rsidRPr="00E10DB0">
        <w:rPr>
          <w:rFonts w:ascii="Arial" w:hAnsi="Arial" w:cs="Arial"/>
          <w:b/>
          <w:szCs w:val="22"/>
        </w:rPr>
        <w:t xml:space="preserve"> a las 11 </w:t>
      </w:r>
      <w:proofErr w:type="spellStart"/>
      <w:r w:rsidRPr="00E10DB0">
        <w:rPr>
          <w:rFonts w:ascii="Arial" w:hAnsi="Arial" w:cs="Arial"/>
          <w:b/>
          <w:szCs w:val="22"/>
        </w:rPr>
        <w:t>hs</w:t>
      </w:r>
      <w:proofErr w:type="spellEnd"/>
      <w:r w:rsidRPr="00E10DB0">
        <w:rPr>
          <w:rFonts w:ascii="Arial" w:hAnsi="Arial" w:cs="Arial"/>
          <w:b/>
          <w:szCs w:val="22"/>
        </w:rPr>
        <w:t xml:space="preserve">. pudiendo concurrir el oferente o persona autorizada por éste. Lugar de encuentro: Agüero 2502 – Cap. Fed. – Nivel H Mostrador (Entrada proveedores). </w:t>
      </w:r>
    </w:p>
    <w:p w:rsidR="00902C9D" w:rsidRPr="00E10DB0" w:rsidRDefault="002D2C76">
      <w:pPr>
        <w:pStyle w:val="Cuerpodetexto"/>
        <w:tabs>
          <w:tab w:val="left" w:pos="0"/>
        </w:tabs>
        <w:rPr>
          <w:rFonts w:ascii="Arial" w:hAnsi="Arial" w:cs="Arial"/>
          <w:b/>
          <w:szCs w:val="22"/>
          <w:u w:val="single"/>
        </w:rPr>
      </w:pPr>
      <w:r w:rsidRPr="00E10DB0">
        <w:rPr>
          <w:rFonts w:ascii="Arial" w:hAnsi="Arial" w:cs="Arial"/>
          <w:b/>
          <w:szCs w:val="22"/>
        </w:rPr>
        <w:t>NOTA ACLARATORIA: Una vez realizada la visita de obra, no se entregarán más Pliegos de Bases y Condiciones Particulares.</w:t>
      </w:r>
    </w:p>
    <w:p w:rsidR="00902C9D" w:rsidRPr="00E10DB0" w:rsidRDefault="00902C9D">
      <w:pPr>
        <w:pStyle w:val="Cuerpodetexto"/>
        <w:tabs>
          <w:tab w:val="left" w:pos="0"/>
        </w:tabs>
        <w:rPr>
          <w:rFonts w:ascii="Arial" w:hAnsi="Arial" w:cs="Arial"/>
          <w:b/>
          <w:szCs w:val="22"/>
          <w:u w:val="single"/>
        </w:rPr>
      </w:pPr>
    </w:p>
    <w:p w:rsidR="00902C9D" w:rsidRPr="00E10DB0" w:rsidRDefault="002D2C76">
      <w:pPr>
        <w:pStyle w:val="Cuerpodetexto"/>
        <w:tabs>
          <w:tab w:val="left" w:pos="0"/>
        </w:tabs>
        <w:rPr>
          <w:rFonts w:ascii="Arial" w:hAnsi="Arial" w:cs="Arial"/>
          <w:b/>
          <w:szCs w:val="22"/>
          <w:u w:val="single"/>
        </w:rPr>
      </w:pPr>
      <w:r w:rsidRPr="00E10DB0">
        <w:rPr>
          <w:rFonts w:ascii="Arial" w:hAnsi="Arial" w:cs="Arial"/>
          <w:b/>
          <w:noProof/>
          <w:szCs w:val="22"/>
          <w:u w:val="single"/>
          <w:lang w:eastAsia="es-AR"/>
        </w:rPr>
        <mc:AlternateContent>
          <mc:Choice Requires="wps">
            <w:drawing>
              <wp:anchor distT="0" distB="0" distL="114935" distR="114935" simplePos="0" relativeHeight="251658752" behindDoc="0" locked="0" layoutInCell="1" allowOverlap="1" wp14:anchorId="77657D36" wp14:editId="0B817F8D">
                <wp:simplePos x="0" y="0"/>
                <wp:positionH relativeFrom="column">
                  <wp:posOffset>-68580</wp:posOffset>
                </wp:positionH>
                <wp:positionV relativeFrom="paragraph">
                  <wp:posOffset>59055</wp:posOffset>
                </wp:positionV>
                <wp:extent cx="5852795" cy="635"/>
                <wp:effectExtent l="0" t="0" r="0" b="0"/>
                <wp:wrapNone/>
                <wp:docPr id="1" name="Conector recto 1"/>
                <wp:cNvGraphicFramePr/>
                <a:graphic xmlns:a="http://schemas.openxmlformats.org/drawingml/2006/main">
                  <a:graphicData uri="http://schemas.microsoft.com/office/word/2010/wordprocessingShape">
                    <wps:wsp>
                      <wps:cNvCnPr/>
                      <wps:spPr>
                        <a:xfrm>
                          <a:off x="0" y="0"/>
                          <a:ext cx="5852160" cy="0"/>
                        </a:xfrm>
                        <a:prstGeom prst="line">
                          <a:avLst/>
                        </a:prstGeom>
                        <a:ln w="9360">
                          <a:solidFill>
                            <a:srgbClr val="000000"/>
                          </a:solidFill>
                          <a:miter/>
                        </a:ln>
                      </wps:spPr>
                      <wps:bodyPr/>
                    </wps:wsp>
                  </a:graphicData>
                </a:graphic>
              </wp:anchor>
            </w:drawing>
          </mc:Choice>
          <mc:Fallback>
            <w:pict>
              <v:line w14:anchorId="68F6C498" id="Conector recto 1" o:spid="_x0000_s1026" style="position:absolute;z-index:251658752;visibility:visible;mso-wrap-style:square;mso-wrap-distance-left:9.05pt;mso-wrap-distance-top:0;mso-wrap-distance-right:9.05pt;mso-wrap-distance-bottom:0;mso-position-horizontal:absolute;mso-position-horizontal-relative:text;mso-position-vertical:absolute;mso-position-vertical-relative:text" from="-5.4pt,4.65pt" to="455.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" strokeweight=".26mm">
                <v:stroke joinstyle="miter"/>
              </v:line>
            </w:pict>
          </mc:Fallback>
        </mc:AlternateContent>
      </w:r>
    </w:p>
    <w:p w:rsidR="00902C9D" w:rsidRDefault="00902C9D">
      <w:pPr>
        <w:pStyle w:val="Cuerpodetexto"/>
        <w:tabs>
          <w:tab w:val="left" w:pos="0"/>
        </w:tabs>
        <w:jc w:val="center"/>
        <w:rPr>
          <w:rFonts w:ascii="Arial" w:hAnsi="Arial" w:cs="Arial"/>
          <w:b/>
          <w:szCs w:val="22"/>
          <w:u w:val="single"/>
        </w:rPr>
      </w:pPr>
    </w:p>
    <w:p w:rsidR="00C63E6C" w:rsidRPr="00E10DB0" w:rsidRDefault="00C63E6C">
      <w:pPr>
        <w:pStyle w:val="Cuerpodetexto"/>
        <w:tabs>
          <w:tab w:val="left" w:pos="0"/>
        </w:tabs>
        <w:jc w:val="center"/>
        <w:rPr>
          <w:rFonts w:ascii="Arial" w:hAnsi="Arial" w:cs="Arial"/>
          <w:b/>
          <w:szCs w:val="22"/>
          <w:u w:val="single"/>
        </w:rPr>
      </w:pP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t>CONSTANCIA DE RETIRO DE PLIEGOS</w:t>
      </w:r>
    </w:p>
    <w:p w:rsidR="00902C9D" w:rsidRPr="00E10DB0" w:rsidRDefault="00902C9D">
      <w:pPr>
        <w:pStyle w:val="Cuerpodetexto"/>
        <w:tabs>
          <w:tab w:val="left" w:pos="0"/>
        </w:tabs>
        <w:jc w:val="center"/>
        <w:rPr>
          <w:rFonts w:ascii="Arial" w:hAnsi="Arial" w:cs="Arial"/>
          <w:b/>
          <w:szCs w:val="22"/>
          <w:u w:val="single"/>
        </w:rPr>
      </w:pPr>
    </w:p>
    <w:p w:rsidR="00902C9D" w:rsidRPr="00E10DB0" w:rsidRDefault="002D2C76">
      <w:pPr>
        <w:pStyle w:val="Encabezado5"/>
        <w:numPr>
          <w:ilvl w:val="0"/>
          <w:numId w:val="0"/>
        </w:numPr>
        <w:tabs>
          <w:tab w:val="left" w:pos="708"/>
        </w:tabs>
        <w:spacing w:line="360" w:lineRule="auto"/>
        <w:ind w:left="4254"/>
        <w:rPr>
          <w:rFonts w:ascii="Arial" w:hAnsi="Arial" w:cs="Arial"/>
          <w:sz w:val="22"/>
          <w:szCs w:val="22"/>
        </w:rPr>
      </w:pPr>
      <w:r w:rsidRPr="00E10DB0">
        <w:rPr>
          <w:rFonts w:ascii="Arial" w:hAnsi="Arial" w:cs="Arial"/>
          <w:sz w:val="22"/>
          <w:szCs w:val="22"/>
        </w:rPr>
        <w:t>Bue</w:t>
      </w:r>
      <w:r w:rsidR="00C63E6C">
        <w:rPr>
          <w:rFonts w:ascii="Arial" w:hAnsi="Arial" w:cs="Arial"/>
          <w:sz w:val="22"/>
          <w:szCs w:val="22"/>
        </w:rPr>
        <w:t>nos Aires</w:t>
      </w:r>
      <w:proofErr w:type="gramStart"/>
      <w:r w:rsidR="00C63E6C">
        <w:rPr>
          <w:rFonts w:ascii="Arial" w:hAnsi="Arial" w:cs="Arial"/>
          <w:sz w:val="22"/>
          <w:szCs w:val="22"/>
        </w:rPr>
        <w:t>, …</w:t>
      </w:r>
      <w:proofErr w:type="gramEnd"/>
      <w:r w:rsidR="00C63E6C">
        <w:rPr>
          <w:rFonts w:ascii="Arial" w:hAnsi="Arial" w:cs="Arial"/>
          <w:sz w:val="22"/>
          <w:szCs w:val="22"/>
        </w:rPr>
        <w:t>..….de……………. de 2017</w:t>
      </w:r>
      <w:r w:rsidRPr="00E10DB0">
        <w:rPr>
          <w:rFonts w:ascii="Arial" w:hAnsi="Arial" w:cs="Arial"/>
          <w:sz w:val="22"/>
          <w:szCs w:val="22"/>
        </w:rPr>
        <w:t>.</w:t>
      </w:r>
    </w:p>
    <w:p w:rsidR="00902C9D" w:rsidRPr="00E10DB0" w:rsidRDefault="00902C9D">
      <w:pPr>
        <w:pStyle w:val="Cuerpodetexto"/>
        <w:spacing w:line="360" w:lineRule="auto"/>
        <w:rPr>
          <w:rFonts w:ascii="Arial" w:hAnsi="Arial" w:cs="Arial"/>
          <w:szCs w:val="22"/>
        </w:rPr>
      </w:pPr>
    </w:p>
    <w:p w:rsidR="00902C9D" w:rsidRPr="00E10DB0" w:rsidRDefault="002D2C76">
      <w:pPr>
        <w:pStyle w:val="Cuerpodetexto"/>
        <w:spacing w:line="360" w:lineRule="auto"/>
        <w:rPr>
          <w:rFonts w:ascii="Arial" w:hAnsi="Arial" w:cs="Arial"/>
          <w:szCs w:val="22"/>
        </w:rPr>
      </w:pPr>
      <w:r w:rsidRPr="00E10DB0">
        <w:rPr>
          <w:rFonts w:ascii="Arial" w:hAnsi="Arial" w:cs="Arial"/>
          <w:szCs w:val="22"/>
        </w:rPr>
        <w:t>Se deja constancia que en el día de la fecha, el Sr</w:t>
      </w:r>
      <w:proofErr w:type="gramStart"/>
      <w:r w:rsidRPr="00E10DB0">
        <w:rPr>
          <w:rFonts w:ascii="Arial" w:hAnsi="Arial" w:cs="Arial"/>
          <w:szCs w:val="22"/>
        </w:rPr>
        <w:t>. ...........................................................................</w:t>
      </w:r>
      <w:proofErr w:type="gramEnd"/>
    </w:p>
    <w:p w:rsidR="00902C9D" w:rsidRPr="00E10DB0" w:rsidRDefault="002D2C76">
      <w:pPr>
        <w:pStyle w:val="Cuerpodetexto"/>
        <w:spacing w:line="360" w:lineRule="auto"/>
        <w:jc w:val="both"/>
        <w:rPr>
          <w:rFonts w:ascii="Arial" w:hAnsi="Arial" w:cs="Arial"/>
          <w:szCs w:val="22"/>
        </w:rPr>
      </w:pPr>
      <w:proofErr w:type="gramStart"/>
      <w:r w:rsidRPr="00E10DB0">
        <w:rPr>
          <w:rFonts w:ascii="Arial" w:hAnsi="Arial" w:cs="Arial"/>
          <w:szCs w:val="22"/>
        </w:rPr>
        <w:t>por</w:t>
      </w:r>
      <w:proofErr w:type="gramEnd"/>
      <w:r w:rsidRPr="00E10DB0">
        <w:rPr>
          <w:rFonts w:ascii="Arial" w:hAnsi="Arial" w:cs="Arial"/>
          <w:szCs w:val="22"/>
        </w:rPr>
        <w:t xml:space="preserve"> la Empresa...........……………………………………….......... </w:t>
      </w:r>
      <w:proofErr w:type="spellStart"/>
      <w:r w:rsidRPr="00E10DB0">
        <w:rPr>
          <w:rFonts w:ascii="Arial" w:hAnsi="Arial" w:cs="Arial"/>
          <w:szCs w:val="22"/>
        </w:rPr>
        <w:t>C.U.I.T.N°</w:t>
      </w:r>
      <w:proofErr w:type="spellEnd"/>
      <w:r w:rsidRPr="00E10DB0">
        <w:rPr>
          <w:rFonts w:ascii="Arial" w:hAnsi="Arial" w:cs="Arial"/>
          <w:szCs w:val="22"/>
        </w:rPr>
        <w:t xml:space="preserve">…………......……........... </w:t>
      </w:r>
      <w:r w:rsidR="00A072DF" w:rsidRPr="00E10DB0">
        <w:rPr>
          <w:rFonts w:ascii="Arial" w:hAnsi="Arial" w:cs="Arial"/>
          <w:szCs w:val="22"/>
        </w:rPr>
        <w:t xml:space="preserve"> </w:t>
      </w:r>
      <w:proofErr w:type="gramStart"/>
      <w:r w:rsidRPr="00E10DB0">
        <w:rPr>
          <w:rFonts w:ascii="Arial" w:hAnsi="Arial" w:cs="Arial"/>
          <w:szCs w:val="22"/>
        </w:rPr>
        <w:t>ha</w:t>
      </w:r>
      <w:proofErr w:type="gramEnd"/>
      <w:r w:rsidRPr="00E10DB0">
        <w:rPr>
          <w:rFonts w:ascii="Arial" w:hAnsi="Arial" w:cs="Arial"/>
          <w:szCs w:val="22"/>
        </w:rPr>
        <w:t xml:space="preserve"> retirado el Pliego de Bases y Condiciones Particulares correspondiente a la </w:t>
      </w:r>
      <w:r w:rsidRPr="00E10DB0">
        <w:rPr>
          <w:rFonts w:ascii="Arial" w:hAnsi="Arial" w:cs="Arial"/>
          <w:szCs w:val="22"/>
          <w:lang w:val="es-ES"/>
        </w:rPr>
        <w:t xml:space="preserve">CONTRATACION DIRECTA N.º </w:t>
      </w:r>
      <w:r w:rsidR="00C63E6C">
        <w:rPr>
          <w:rFonts w:ascii="Arial" w:hAnsi="Arial" w:cs="Arial"/>
          <w:szCs w:val="22"/>
          <w:lang w:val="es-ES"/>
        </w:rPr>
        <w:t>52</w:t>
      </w:r>
      <w:r w:rsidRPr="00E10DB0">
        <w:rPr>
          <w:rFonts w:ascii="Arial" w:hAnsi="Arial" w:cs="Arial"/>
          <w:szCs w:val="22"/>
          <w:lang w:val="es-ES"/>
        </w:rPr>
        <w:t xml:space="preserve">/16 </w:t>
      </w:r>
      <w:r w:rsidRPr="00E10DB0">
        <w:rPr>
          <w:rFonts w:ascii="Arial" w:hAnsi="Arial" w:cs="Arial"/>
          <w:szCs w:val="22"/>
        </w:rPr>
        <w:t>de la Biblioteca Nacional; y toma conocimiento del Pliego de Bases y Condiciones Generales .-</w:t>
      </w:r>
    </w:p>
    <w:p w:rsidR="00902C9D" w:rsidRPr="00E10DB0" w:rsidRDefault="00902C9D">
      <w:pPr>
        <w:pStyle w:val="Cuerpodetexto"/>
        <w:spacing w:line="360" w:lineRule="auto"/>
        <w:jc w:val="both"/>
        <w:rPr>
          <w:rFonts w:ascii="Arial" w:hAnsi="Arial" w:cs="Arial"/>
          <w:szCs w:val="22"/>
        </w:rPr>
      </w:pPr>
    </w:p>
    <w:p w:rsidR="00902C9D" w:rsidRPr="00E10DB0" w:rsidRDefault="002D2C76">
      <w:pPr>
        <w:pStyle w:val="Cuerpodetexto"/>
        <w:spacing w:line="360" w:lineRule="auto"/>
        <w:jc w:val="both"/>
        <w:rPr>
          <w:rFonts w:ascii="Arial" w:hAnsi="Arial" w:cs="Arial"/>
          <w:szCs w:val="22"/>
        </w:rPr>
      </w:pPr>
      <w:r w:rsidRPr="00E10DB0">
        <w:rPr>
          <w:rFonts w:ascii="Arial" w:hAnsi="Arial" w:cs="Arial"/>
          <w:szCs w:val="22"/>
        </w:rPr>
        <w:t>TE/FAX: ....................................... E-MAIL: ................................................................................</w:t>
      </w: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2D2C76">
      <w:pPr>
        <w:pStyle w:val="Cuerpodetexto"/>
        <w:tabs>
          <w:tab w:val="left" w:pos="1985"/>
        </w:tabs>
        <w:jc w:val="both"/>
        <w:rPr>
          <w:rFonts w:ascii="Arial" w:hAnsi="Arial" w:cs="Arial"/>
          <w:szCs w:val="22"/>
        </w:rPr>
      </w:pPr>
      <w:r w:rsidRPr="00E10DB0">
        <w:rPr>
          <w:rFonts w:ascii="Arial" w:hAnsi="Arial" w:cs="Arial"/>
          <w:szCs w:val="22"/>
        </w:rPr>
        <w:t>....................................................</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w:t>
      </w:r>
    </w:p>
    <w:p w:rsidR="00902C9D" w:rsidRDefault="002D2C76">
      <w:pPr>
        <w:pStyle w:val="Cuerpodetexto"/>
        <w:tabs>
          <w:tab w:val="left" w:pos="1985"/>
        </w:tabs>
        <w:ind w:left="708"/>
        <w:rPr>
          <w:rFonts w:ascii="Arial" w:hAnsi="Arial" w:cs="Arial"/>
          <w:szCs w:val="22"/>
        </w:rPr>
      </w:pPr>
      <w:r w:rsidRPr="00E10DB0">
        <w:rPr>
          <w:rFonts w:ascii="Arial" w:hAnsi="Arial" w:cs="Arial"/>
          <w:szCs w:val="22"/>
        </w:rPr>
        <w:t>Por el Oferente</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 xml:space="preserve">       Por la Oficina de Compras</w:t>
      </w:r>
    </w:p>
    <w:p w:rsidR="00C63E6C" w:rsidRDefault="00C63E6C">
      <w:pPr>
        <w:pStyle w:val="Cuerpodetexto"/>
        <w:tabs>
          <w:tab w:val="left" w:pos="1985"/>
        </w:tabs>
        <w:ind w:left="708"/>
        <w:rPr>
          <w:rFonts w:ascii="Arial" w:hAnsi="Arial" w:cs="Arial"/>
          <w:szCs w:val="22"/>
        </w:rPr>
      </w:pPr>
    </w:p>
    <w:p w:rsidR="00C63E6C" w:rsidRDefault="00C63E6C">
      <w:pPr>
        <w:pStyle w:val="Cuerpodetexto"/>
        <w:tabs>
          <w:tab w:val="left" w:pos="1985"/>
        </w:tabs>
        <w:ind w:left="708"/>
        <w:rPr>
          <w:rFonts w:ascii="Arial" w:hAnsi="Arial" w:cs="Arial"/>
          <w:szCs w:val="22"/>
        </w:rPr>
      </w:pPr>
    </w:p>
    <w:p w:rsidR="00C63E6C" w:rsidRDefault="00C63E6C">
      <w:pPr>
        <w:pStyle w:val="Cuerpodetexto"/>
        <w:tabs>
          <w:tab w:val="left" w:pos="1985"/>
        </w:tabs>
        <w:ind w:left="708"/>
        <w:rPr>
          <w:rFonts w:ascii="Arial" w:hAnsi="Arial" w:cs="Arial"/>
          <w:szCs w:val="22"/>
        </w:rPr>
      </w:pPr>
    </w:p>
    <w:p w:rsidR="00C63E6C" w:rsidRDefault="00C63E6C">
      <w:pPr>
        <w:pStyle w:val="Cuerpodetexto"/>
        <w:tabs>
          <w:tab w:val="left" w:pos="1985"/>
        </w:tabs>
        <w:ind w:left="708"/>
        <w:rPr>
          <w:rFonts w:ascii="Arial" w:hAnsi="Arial" w:cs="Arial"/>
          <w:szCs w:val="22"/>
        </w:rPr>
      </w:pPr>
    </w:p>
    <w:p w:rsidR="00C63E6C" w:rsidRDefault="00C63E6C">
      <w:pPr>
        <w:pStyle w:val="Cuerpodetexto"/>
        <w:tabs>
          <w:tab w:val="left" w:pos="1985"/>
        </w:tabs>
        <w:ind w:left="708"/>
        <w:rPr>
          <w:rFonts w:ascii="Arial" w:hAnsi="Arial" w:cs="Arial"/>
          <w:szCs w:val="22"/>
        </w:rPr>
      </w:pPr>
    </w:p>
    <w:p w:rsidR="00C63E6C" w:rsidRPr="00E10DB0" w:rsidRDefault="00C63E6C">
      <w:pPr>
        <w:pStyle w:val="Cuerpodetexto"/>
        <w:tabs>
          <w:tab w:val="left" w:pos="1985"/>
        </w:tabs>
        <w:ind w:left="708"/>
        <w:rPr>
          <w:rFonts w:ascii="Arial" w:hAnsi="Arial" w:cs="Arial"/>
          <w:szCs w:val="22"/>
        </w:rPr>
      </w:pPr>
    </w:p>
    <w:p w:rsidR="00902C9D" w:rsidRPr="00E10DB0" w:rsidRDefault="002D2C76">
      <w:pPr>
        <w:pStyle w:val="Cuerpodetexto"/>
        <w:tabs>
          <w:tab w:val="left" w:pos="0"/>
        </w:tabs>
        <w:jc w:val="center"/>
        <w:rPr>
          <w:rFonts w:ascii="Arial" w:hAnsi="Arial" w:cs="Arial"/>
          <w:b/>
          <w:szCs w:val="22"/>
          <w:u w:val="single"/>
        </w:rPr>
      </w:pPr>
      <w:r w:rsidRPr="00E10DB0">
        <w:rPr>
          <w:rFonts w:ascii="Arial" w:hAnsi="Arial" w:cs="Arial"/>
          <w:b/>
          <w:szCs w:val="22"/>
          <w:u w:val="single"/>
        </w:rPr>
        <w:t>CONSTANCIA DE RETIRO DE PLIEGOS</w:t>
      </w:r>
    </w:p>
    <w:p w:rsidR="00A072DF" w:rsidRPr="00E10DB0" w:rsidRDefault="00A072DF">
      <w:pPr>
        <w:pStyle w:val="Cuerpodetexto"/>
        <w:tabs>
          <w:tab w:val="left" w:pos="0"/>
        </w:tabs>
        <w:jc w:val="center"/>
        <w:rPr>
          <w:rFonts w:ascii="Arial" w:hAnsi="Arial" w:cs="Arial"/>
          <w:b/>
          <w:szCs w:val="22"/>
          <w:u w:val="single"/>
        </w:rPr>
      </w:pPr>
    </w:p>
    <w:p w:rsidR="00902C9D" w:rsidRPr="00E10DB0" w:rsidRDefault="00902C9D">
      <w:pPr>
        <w:pStyle w:val="Cuerpodetexto"/>
        <w:tabs>
          <w:tab w:val="left" w:pos="0"/>
        </w:tabs>
        <w:jc w:val="center"/>
        <w:rPr>
          <w:rFonts w:ascii="Arial" w:hAnsi="Arial" w:cs="Arial"/>
          <w:b/>
          <w:szCs w:val="22"/>
          <w:u w:val="single"/>
        </w:rPr>
      </w:pPr>
    </w:p>
    <w:p w:rsidR="00902C9D" w:rsidRPr="00E10DB0" w:rsidRDefault="002D2C76">
      <w:pPr>
        <w:pStyle w:val="Encabezado5"/>
        <w:numPr>
          <w:ilvl w:val="0"/>
          <w:numId w:val="0"/>
        </w:numPr>
        <w:tabs>
          <w:tab w:val="left" w:pos="708"/>
        </w:tabs>
        <w:spacing w:line="360" w:lineRule="auto"/>
        <w:ind w:left="4254"/>
        <w:rPr>
          <w:rFonts w:ascii="Arial" w:hAnsi="Arial" w:cs="Arial"/>
          <w:sz w:val="22"/>
          <w:szCs w:val="22"/>
        </w:rPr>
      </w:pPr>
      <w:r w:rsidRPr="00E10DB0">
        <w:rPr>
          <w:rFonts w:ascii="Arial" w:hAnsi="Arial" w:cs="Arial"/>
          <w:sz w:val="22"/>
          <w:szCs w:val="22"/>
        </w:rPr>
        <w:t>Buenos Aires</w:t>
      </w:r>
      <w:proofErr w:type="gramStart"/>
      <w:r w:rsidRPr="00E10DB0">
        <w:rPr>
          <w:rFonts w:ascii="Arial" w:hAnsi="Arial" w:cs="Arial"/>
          <w:sz w:val="22"/>
          <w:szCs w:val="22"/>
        </w:rPr>
        <w:t>, …</w:t>
      </w:r>
      <w:proofErr w:type="gramEnd"/>
      <w:r w:rsidRPr="00E10DB0">
        <w:rPr>
          <w:rFonts w:ascii="Arial" w:hAnsi="Arial" w:cs="Arial"/>
          <w:sz w:val="22"/>
          <w:szCs w:val="22"/>
        </w:rPr>
        <w:t>..….de…………. de 201</w:t>
      </w:r>
      <w:r w:rsidR="00C63E6C">
        <w:rPr>
          <w:rFonts w:ascii="Arial" w:hAnsi="Arial" w:cs="Arial"/>
          <w:sz w:val="22"/>
          <w:szCs w:val="22"/>
        </w:rPr>
        <w:t>7</w:t>
      </w:r>
      <w:r w:rsidRPr="00E10DB0">
        <w:rPr>
          <w:rFonts w:ascii="Arial" w:hAnsi="Arial" w:cs="Arial"/>
          <w:sz w:val="22"/>
          <w:szCs w:val="22"/>
        </w:rPr>
        <w:t>.</w:t>
      </w:r>
    </w:p>
    <w:p w:rsidR="00902C9D" w:rsidRPr="00E10DB0" w:rsidRDefault="00902C9D">
      <w:pPr>
        <w:pStyle w:val="Cuerpodetexto"/>
        <w:spacing w:line="360" w:lineRule="auto"/>
        <w:rPr>
          <w:rFonts w:ascii="Arial" w:hAnsi="Arial" w:cs="Arial"/>
          <w:szCs w:val="22"/>
        </w:rPr>
      </w:pPr>
    </w:p>
    <w:p w:rsidR="00902C9D" w:rsidRPr="00E10DB0" w:rsidRDefault="002D2C76">
      <w:pPr>
        <w:pStyle w:val="Cuerpodetexto"/>
        <w:spacing w:line="360" w:lineRule="auto"/>
        <w:rPr>
          <w:rFonts w:ascii="Arial" w:hAnsi="Arial" w:cs="Arial"/>
          <w:szCs w:val="22"/>
        </w:rPr>
      </w:pPr>
      <w:r w:rsidRPr="00E10DB0">
        <w:rPr>
          <w:rFonts w:ascii="Arial" w:hAnsi="Arial" w:cs="Arial"/>
          <w:szCs w:val="22"/>
        </w:rPr>
        <w:t>Se deja constancia que en el día de la fecha, el Sr</w:t>
      </w:r>
      <w:proofErr w:type="gramStart"/>
      <w:r w:rsidRPr="00E10DB0">
        <w:rPr>
          <w:rFonts w:ascii="Arial" w:hAnsi="Arial" w:cs="Arial"/>
          <w:szCs w:val="22"/>
        </w:rPr>
        <w:t>. ...........................................................................</w:t>
      </w:r>
      <w:proofErr w:type="gramEnd"/>
    </w:p>
    <w:p w:rsidR="00902C9D" w:rsidRPr="00E10DB0" w:rsidRDefault="002D2C76">
      <w:pPr>
        <w:pStyle w:val="Cuerpodetexto"/>
        <w:spacing w:line="360" w:lineRule="auto"/>
        <w:jc w:val="both"/>
        <w:rPr>
          <w:rFonts w:ascii="Arial" w:hAnsi="Arial" w:cs="Arial"/>
          <w:szCs w:val="22"/>
        </w:rPr>
      </w:pPr>
      <w:proofErr w:type="gramStart"/>
      <w:r w:rsidRPr="00E10DB0">
        <w:rPr>
          <w:rFonts w:ascii="Arial" w:hAnsi="Arial" w:cs="Arial"/>
          <w:szCs w:val="22"/>
        </w:rPr>
        <w:t>por</w:t>
      </w:r>
      <w:proofErr w:type="gramEnd"/>
      <w:r w:rsidRPr="00E10DB0">
        <w:rPr>
          <w:rFonts w:ascii="Arial" w:hAnsi="Arial" w:cs="Arial"/>
          <w:szCs w:val="22"/>
        </w:rPr>
        <w:t xml:space="preserve"> la Empresa...........……………………………………….......... </w:t>
      </w:r>
      <w:proofErr w:type="spellStart"/>
      <w:r w:rsidRPr="00E10DB0">
        <w:rPr>
          <w:rFonts w:ascii="Arial" w:hAnsi="Arial" w:cs="Arial"/>
          <w:szCs w:val="22"/>
        </w:rPr>
        <w:t>C.U.I.T.N°</w:t>
      </w:r>
      <w:proofErr w:type="spellEnd"/>
      <w:r w:rsidRPr="00E10DB0">
        <w:rPr>
          <w:rFonts w:ascii="Arial" w:hAnsi="Arial" w:cs="Arial"/>
          <w:szCs w:val="22"/>
        </w:rPr>
        <w:t xml:space="preserve">…………......……........... </w:t>
      </w:r>
      <w:r w:rsidR="00A072DF" w:rsidRPr="00E10DB0">
        <w:rPr>
          <w:rFonts w:ascii="Arial" w:hAnsi="Arial" w:cs="Arial"/>
          <w:szCs w:val="22"/>
        </w:rPr>
        <w:t xml:space="preserve"> </w:t>
      </w:r>
      <w:proofErr w:type="gramStart"/>
      <w:r w:rsidRPr="00E10DB0">
        <w:rPr>
          <w:rFonts w:ascii="Arial" w:hAnsi="Arial" w:cs="Arial"/>
          <w:szCs w:val="22"/>
        </w:rPr>
        <w:t>ha</w:t>
      </w:r>
      <w:proofErr w:type="gramEnd"/>
      <w:r w:rsidRPr="00E10DB0">
        <w:rPr>
          <w:rFonts w:ascii="Arial" w:hAnsi="Arial" w:cs="Arial"/>
          <w:szCs w:val="22"/>
        </w:rPr>
        <w:t xml:space="preserve"> retirado el Pliego de Bases y Condiciones Particulares correspondiente a la </w:t>
      </w:r>
      <w:r w:rsidRPr="00E10DB0">
        <w:rPr>
          <w:rFonts w:ascii="Arial" w:hAnsi="Arial" w:cs="Arial"/>
          <w:szCs w:val="22"/>
          <w:lang w:val="es-ES"/>
        </w:rPr>
        <w:t xml:space="preserve">CONTRATACION DIRECTA N.º </w:t>
      </w:r>
      <w:r w:rsidR="00C63E6C">
        <w:rPr>
          <w:rFonts w:ascii="Arial" w:hAnsi="Arial" w:cs="Arial"/>
          <w:szCs w:val="22"/>
          <w:lang w:val="es-ES"/>
        </w:rPr>
        <w:t>52</w:t>
      </w:r>
      <w:bookmarkStart w:id="1" w:name="_GoBack"/>
      <w:bookmarkEnd w:id="1"/>
      <w:r w:rsidRPr="00E10DB0">
        <w:rPr>
          <w:rFonts w:ascii="Arial" w:hAnsi="Arial" w:cs="Arial"/>
          <w:szCs w:val="22"/>
          <w:lang w:val="es-ES"/>
        </w:rPr>
        <w:t xml:space="preserve">/16 </w:t>
      </w:r>
      <w:r w:rsidRPr="00E10DB0">
        <w:rPr>
          <w:rFonts w:ascii="Arial" w:hAnsi="Arial" w:cs="Arial"/>
          <w:szCs w:val="22"/>
        </w:rPr>
        <w:t>de la Biblioteca Nacional; y toma conocimiento del Pliego de Bases y Condiciones Generales.-</w:t>
      </w:r>
    </w:p>
    <w:p w:rsidR="00902C9D" w:rsidRPr="00E10DB0" w:rsidRDefault="00902C9D">
      <w:pPr>
        <w:pStyle w:val="Cuerpodetexto"/>
        <w:spacing w:line="360" w:lineRule="auto"/>
        <w:jc w:val="both"/>
        <w:rPr>
          <w:rFonts w:ascii="Arial" w:hAnsi="Arial" w:cs="Arial"/>
          <w:szCs w:val="22"/>
        </w:rPr>
      </w:pPr>
    </w:p>
    <w:p w:rsidR="00902C9D" w:rsidRPr="00E10DB0" w:rsidRDefault="002D2C76">
      <w:pPr>
        <w:pStyle w:val="Cuerpodetexto"/>
        <w:spacing w:line="360" w:lineRule="auto"/>
        <w:jc w:val="both"/>
        <w:rPr>
          <w:rFonts w:ascii="Arial" w:hAnsi="Arial" w:cs="Arial"/>
          <w:szCs w:val="22"/>
        </w:rPr>
      </w:pPr>
      <w:r w:rsidRPr="00E10DB0">
        <w:rPr>
          <w:rFonts w:ascii="Arial" w:hAnsi="Arial" w:cs="Arial"/>
          <w:szCs w:val="22"/>
        </w:rPr>
        <w:t>TE/FAX: ....................................... E-MAIL: ................................................................................</w:t>
      </w: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902C9D">
      <w:pPr>
        <w:pStyle w:val="Cuerpodetexto"/>
        <w:tabs>
          <w:tab w:val="left" w:pos="1985"/>
        </w:tabs>
        <w:jc w:val="both"/>
        <w:rPr>
          <w:rFonts w:ascii="Arial" w:hAnsi="Arial" w:cs="Arial"/>
          <w:szCs w:val="22"/>
        </w:rPr>
      </w:pPr>
    </w:p>
    <w:p w:rsidR="00902C9D" w:rsidRPr="00E10DB0" w:rsidRDefault="002D2C76">
      <w:pPr>
        <w:pStyle w:val="Cuerpodetexto"/>
        <w:tabs>
          <w:tab w:val="left" w:pos="1985"/>
        </w:tabs>
        <w:jc w:val="both"/>
        <w:rPr>
          <w:rFonts w:ascii="Arial" w:hAnsi="Arial" w:cs="Arial"/>
          <w:szCs w:val="22"/>
        </w:rPr>
      </w:pPr>
      <w:r w:rsidRPr="00E10DB0">
        <w:rPr>
          <w:rFonts w:ascii="Arial" w:hAnsi="Arial" w:cs="Arial"/>
          <w:szCs w:val="22"/>
        </w:rPr>
        <w:t>....................................................</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w:t>
      </w:r>
    </w:p>
    <w:p w:rsidR="00902C9D" w:rsidRPr="00E10DB0" w:rsidRDefault="002D2C76">
      <w:pPr>
        <w:pStyle w:val="Cuerpodetexto"/>
        <w:tabs>
          <w:tab w:val="left" w:pos="1985"/>
        </w:tabs>
        <w:ind w:left="708"/>
        <w:rPr>
          <w:rFonts w:ascii="Arial" w:hAnsi="Arial" w:cs="Arial"/>
          <w:szCs w:val="22"/>
        </w:rPr>
      </w:pPr>
      <w:r w:rsidRPr="00E10DB0">
        <w:rPr>
          <w:rFonts w:ascii="Arial" w:hAnsi="Arial" w:cs="Arial"/>
          <w:szCs w:val="22"/>
        </w:rPr>
        <w:t>Por el Oferente</w:t>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r>
      <w:r w:rsidRPr="00E10DB0">
        <w:rPr>
          <w:rFonts w:ascii="Arial" w:hAnsi="Arial" w:cs="Arial"/>
          <w:szCs w:val="22"/>
        </w:rPr>
        <w:tab/>
        <w:t xml:space="preserve">       Por la Oficina de Compras</w:t>
      </w:r>
    </w:p>
    <w:p w:rsidR="00902C9D" w:rsidRPr="00E10DB0" w:rsidRDefault="00902C9D">
      <w:pPr>
        <w:pStyle w:val="Cuerpodetexto"/>
        <w:tabs>
          <w:tab w:val="left" w:pos="0"/>
        </w:tabs>
        <w:jc w:val="center"/>
        <w:rPr>
          <w:rFonts w:ascii="Arial" w:hAnsi="Arial" w:cs="Arial"/>
          <w:szCs w:val="22"/>
        </w:rPr>
      </w:pPr>
    </w:p>
    <w:sectPr w:rsidR="00902C9D" w:rsidRPr="00E10DB0">
      <w:headerReference w:type="default" r:id="rId9"/>
      <w:footerReference w:type="default" r:id="rId10"/>
      <w:pgSz w:w="12240" w:h="20160"/>
      <w:pgMar w:top="3402" w:right="794" w:bottom="1701" w:left="1701" w:header="0" w:footer="113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97E" w:rsidRDefault="00EB497E">
      <w:r>
        <w:separator/>
      </w:r>
    </w:p>
  </w:endnote>
  <w:endnote w:type="continuationSeparator" w:id="0">
    <w:p w:rsidR="00EB497E" w:rsidRDefault="00EB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OpenSymbol;Arial Unicode M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B6" w:rsidRDefault="00EF24B6">
    <w:pPr>
      <w:pStyle w:val="Piedepgina"/>
    </w:pPr>
    <w:r>
      <w:rPr>
        <w:rFonts w:ascii="Bookman Old Style" w:hAnsi="Bookman Old Style" w:cs="Bookman Old Style"/>
        <w:sz w:val="24"/>
      </w:rPr>
      <w:tab/>
      <w:t xml:space="preserve">- </w:t>
    </w:r>
    <w:r>
      <w:rPr>
        <w:rFonts w:cs="Bookman Old Style"/>
        <w:sz w:val="24"/>
      </w:rPr>
      <w:fldChar w:fldCharType="begin"/>
    </w:r>
    <w:r>
      <w:instrText>PAGE</w:instrText>
    </w:r>
    <w:r>
      <w:fldChar w:fldCharType="separate"/>
    </w:r>
    <w:r w:rsidR="00C63E6C">
      <w:rPr>
        <w:noProof/>
      </w:rPr>
      <w:t>15</w:t>
    </w:r>
    <w:r>
      <w:fldChar w:fldCharType="end"/>
    </w:r>
    <w:r>
      <w:rPr>
        <w:rFonts w:ascii="Bookman Old Style" w:hAnsi="Bookman Old Style" w:cs="Bookman Old Style"/>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97E" w:rsidRDefault="00EB497E">
      <w:r>
        <w:separator/>
      </w:r>
    </w:p>
  </w:footnote>
  <w:footnote w:type="continuationSeparator" w:id="0">
    <w:p w:rsidR="00EB497E" w:rsidRDefault="00EB4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B6" w:rsidRDefault="00EF24B6">
    <w:pPr>
      <w:pStyle w:val="Encabezamiento"/>
      <w:jc w:val="right"/>
    </w:pPr>
    <w:r>
      <w:rPr>
        <w:noProof/>
        <w:lang w:val="es-AR" w:eastAsia="es-AR"/>
      </w:rPr>
      <mc:AlternateContent>
        <mc:Choice Requires="wps">
          <w:drawing>
            <wp:anchor distT="0" distB="0" distL="89535" distR="89535" simplePos="0" relativeHeight="10" behindDoc="0" locked="0" layoutInCell="1" allowOverlap="1">
              <wp:simplePos x="0" y="0"/>
              <wp:positionH relativeFrom="page">
                <wp:posOffset>482600</wp:posOffset>
              </wp:positionH>
              <wp:positionV relativeFrom="paragraph">
                <wp:posOffset>328295</wp:posOffset>
              </wp:positionV>
              <wp:extent cx="2244090" cy="1706245"/>
              <wp:effectExtent l="0" t="0" r="0" b="0"/>
              <wp:wrapSquare wrapText="largest"/>
              <wp:docPr id="2" name="Marco1"/>
              <wp:cNvGraphicFramePr/>
              <a:graphic xmlns:a="http://schemas.openxmlformats.org/drawingml/2006/main">
                <a:graphicData uri="http://schemas.microsoft.com/office/word/2010/wordprocessingShape">
                  <wps:wsp>
                    <wps:cNvSpPr txBox="1"/>
                    <wps:spPr>
                      <a:xfrm>
                        <a:off x="0" y="0"/>
                        <a:ext cx="2244090" cy="1706245"/>
                      </a:xfrm>
                      <a:prstGeom prst="rect">
                        <a:avLst/>
                      </a:prstGeom>
                      <a:solidFill>
                        <a:srgbClr val="FFFFFF">
                          <a:alpha val="0"/>
                        </a:srgbClr>
                      </a:solidFill>
                    </wps:spPr>
                    <wps:txbx>
                      <w:txbxContent>
                        <w:bookmarkStart w:id="2" w:name="_1181548333"/>
                        <w:bookmarkStart w:id="3" w:name="_1371028729"/>
                        <w:bookmarkStart w:id="4" w:name="_1475393853"/>
                        <w:bookmarkEnd w:id="2"/>
                        <w:bookmarkEnd w:id="3"/>
                        <w:bookmarkEnd w:id="4"/>
                        <w:p w:rsidR="00EF24B6" w:rsidRDefault="00EF24B6">
                          <w:r>
                            <w:object w:dxaOrig="2160" w:dyaOrig="2265">
                              <v:shape id="ole_rId1" o:spid="_x0000_i1026" style="width:108pt;height:113.25pt" coordsize="" o:spt="100" adj="0,,0" path="" stroked="f">
                                <v:stroke joinstyle="miter"/>
                                <v:imagedata r:id="rId1" o:title=""/>
                                <v:formulas/>
                                <v:path o:connecttype="segments"/>
                              </v:shape>
                              <o:OLEObject Type="Embed" ProgID="Word.Picture.8" ShapeID="ole_rId1" DrawAspect="Content" ObjectID="_1545464953" r:id="rId2"/>
                            </w:object>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Marco1" o:spid="_x0000_s1026" type="#_x0000_t202" style="position:absolute;left:0;text-align:left;margin-left:38pt;margin-top:25.85pt;width:176.7pt;height:134.35pt;z-index:10;visibility:visible;mso-wrap-style:square;mso-wrap-distance-left:7.05pt;mso-wrap-distance-top:0;mso-wrap-distance-right:7.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" stroked="f">
              <v:fill opacity="0"/>
              <v:textbox inset=".05pt,.05pt,.05pt,.05pt">
                <w:txbxContent>
                  <w:bookmarkStart w:id="5" w:name="_1181548333"/>
                  <w:bookmarkStart w:id="6" w:name="_1371028729"/>
                  <w:bookmarkStart w:id="7" w:name="_1475393853"/>
                  <w:bookmarkEnd w:id="5"/>
                  <w:bookmarkEnd w:id="6"/>
                  <w:bookmarkEnd w:id="7"/>
                  <w:p w:rsidR="00EF24B6" w:rsidRDefault="00EF24B6">
                    <w:r>
                      <w:object w:dxaOrig="2160" w:dyaOrig="2265">
                        <v:shape id="ole_rId1" o:spid="_x0000_i1025" style="width:108pt;height:113.25pt" coordsize="" o:spt="100" adj="0,,0" path="" stroked="f">
                          <v:stroke joinstyle="miter"/>
                          <v:imagedata r:id="rId3" o:title=""/>
                          <v:formulas/>
                          <v:path o:connecttype="segments"/>
                        </v:shape>
                        <o:OLEObject Type="Embed" ProgID="Word.Picture.8" ShapeID="ole_rId1" DrawAspect="Content" ObjectID="_1538824235" r:id="rId4"/>
                      </w:object>
                    </w:r>
                  </w:p>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1950"/>
        </w:tabs>
        <w:ind w:left="1950" w:hanging="360"/>
      </w:pPr>
      <w:rPr>
        <w:rFonts w:ascii="Arial" w:hAnsi="Arial" w:cs="Arial"/>
        <w:b/>
        <w:bCs/>
        <w:sz w:val="22"/>
        <w:szCs w:val="22"/>
        <w:lang w:val="es-AR"/>
      </w:rPr>
    </w:lvl>
    <w:lvl w:ilvl="1">
      <w:start w:val="1"/>
      <w:numFmt w:val="decimal"/>
      <w:lvlText w:val="%2."/>
      <w:lvlJc w:val="left"/>
      <w:pPr>
        <w:tabs>
          <w:tab w:val="num" w:pos="2310"/>
        </w:tabs>
        <w:ind w:left="2310" w:hanging="360"/>
      </w:pPr>
    </w:lvl>
    <w:lvl w:ilvl="2">
      <w:start w:val="1"/>
      <w:numFmt w:val="decimal"/>
      <w:lvlText w:val="%3."/>
      <w:lvlJc w:val="left"/>
      <w:pPr>
        <w:tabs>
          <w:tab w:val="num" w:pos="2670"/>
        </w:tabs>
        <w:ind w:left="2670" w:hanging="360"/>
      </w:pPr>
    </w:lvl>
    <w:lvl w:ilvl="3">
      <w:start w:val="1"/>
      <w:numFmt w:val="decimal"/>
      <w:lvlText w:val="%4."/>
      <w:lvlJc w:val="left"/>
      <w:pPr>
        <w:tabs>
          <w:tab w:val="num" w:pos="3030"/>
        </w:tabs>
        <w:ind w:left="3030" w:hanging="360"/>
      </w:pPr>
    </w:lvl>
    <w:lvl w:ilvl="4">
      <w:start w:val="1"/>
      <w:numFmt w:val="decimal"/>
      <w:lvlText w:val="%5."/>
      <w:lvlJc w:val="left"/>
      <w:pPr>
        <w:tabs>
          <w:tab w:val="num" w:pos="3390"/>
        </w:tabs>
        <w:ind w:left="3390" w:hanging="360"/>
      </w:pPr>
    </w:lvl>
    <w:lvl w:ilvl="5">
      <w:start w:val="1"/>
      <w:numFmt w:val="decimal"/>
      <w:lvlText w:val="%6."/>
      <w:lvlJc w:val="left"/>
      <w:pPr>
        <w:tabs>
          <w:tab w:val="num" w:pos="3750"/>
        </w:tabs>
        <w:ind w:left="3750" w:hanging="360"/>
      </w:pPr>
    </w:lvl>
    <w:lvl w:ilvl="6">
      <w:start w:val="1"/>
      <w:numFmt w:val="decimal"/>
      <w:lvlText w:val="%7."/>
      <w:lvlJc w:val="left"/>
      <w:pPr>
        <w:tabs>
          <w:tab w:val="num" w:pos="4110"/>
        </w:tabs>
        <w:ind w:left="4110" w:hanging="360"/>
      </w:pPr>
    </w:lvl>
    <w:lvl w:ilvl="7">
      <w:start w:val="1"/>
      <w:numFmt w:val="decimal"/>
      <w:lvlText w:val="%8."/>
      <w:lvlJc w:val="left"/>
      <w:pPr>
        <w:tabs>
          <w:tab w:val="num" w:pos="4470"/>
        </w:tabs>
        <w:ind w:left="4470" w:hanging="360"/>
      </w:pPr>
    </w:lvl>
    <w:lvl w:ilvl="8">
      <w:start w:val="1"/>
      <w:numFmt w:val="decimal"/>
      <w:lvlText w:val="%9."/>
      <w:lvlJc w:val="left"/>
      <w:pPr>
        <w:tabs>
          <w:tab w:val="num" w:pos="4830"/>
        </w:tabs>
        <w:ind w:left="4830" w:hanging="360"/>
      </w:pPr>
    </w:lvl>
  </w:abstractNum>
  <w:abstractNum w:abstractNumId="1">
    <w:nsid w:val="00000003"/>
    <w:multiLevelType w:val="multilevel"/>
    <w:tmpl w:val="00000003"/>
    <w:name w:val="WW8Num3"/>
    <w:lvl w:ilvl="0">
      <w:start w:val="8"/>
      <w:numFmt w:val="decimal"/>
      <w:lvlText w:val="%1.4"/>
      <w:lvlJc w:val="left"/>
      <w:pPr>
        <w:tabs>
          <w:tab w:val="num" w:pos="473"/>
        </w:tabs>
        <w:ind w:left="473" w:hanging="360"/>
      </w:pPr>
      <w:rPr>
        <w:rFonts w:ascii="Arial" w:hAnsi="Arial" w:cs="Arial"/>
        <w:b/>
        <w:bCs/>
        <w:sz w:val="22"/>
        <w:szCs w:val="22"/>
      </w:rPr>
    </w:lvl>
    <w:lvl w:ilvl="1">
      <w:start w:val="1"/>
      <w:numFmt w:val="bullet"/>
      <w:lvlText w:val="◦"/>
      <w:lvlJc w:val="left"/>
      <w:pPr>
        <w:tabs>
          <w:tab w:val="num" w:pos="833"/>
        </w:tabs>
        <w:ind w:left="833" w:hanging="360"/>
      </w:pPr>
      <w:rPr>
        <w:rFonts w:ascii="OpenSymbol" w:hAnsi="OpenSymbol" w:cs="OpenSymbol"/>
        <w:b w:val="0"/>
        <w:bCs w:val="0"/>
      </w:rPr>
    </w:lvl>
    <w:lvl w:ilvl="2">
      <w:start w:val="1"/>
      <w:numFmt w:val="bullet"/>
      <w:lvlText w:val="▪"/>
      <w:lvlJc w:val="left"/>
      <w:pPr>
        <w:tabs>
          <w:tab w:val="num" w:pos="1193"/>
        </w:tabs>
        <w:ind w:left="1193" w:hanging="360"/>
      </w:pPr>
      <w:rPr>
        <w:rFonts w:ascii="OpenSymbol" w:hAnsi="OpenSymbol" w:cs="OpenSymbol"/>
        <w:b w:val="0"/>
        <w:bCs w:val="0"/>
      </w:rPr>
    </w:lvl>
    <w:lvl w:ilvl="3">
      <w:start w:val="1"/>
      <w:numFmt w:val="bullet"/>
      <w:lvlText w:val=""/>
      <w:lvlJc w:val="left"/>
      <w:pPr>
        <w:tabs>
          <w:tab w:val="num" w:pos="1553"/>
        </w:tabs>
        <w:ind w:left="1553" w:hanging="360"/>
      </w:pPr>
      <w:rPr>
        <w:rFonts w:ascii="Symbol" w:hAnsi="Symbol" w:cs="OpenSymbol"/>
        <w:b w:val="0"/>
        <w:bCs w:val="0"/>
      </w:rPr>
    </w:lvl>
    <w:lvl w:ilvl="4">
      <w:start w:val="1"/>
      <w:numFmt w:val="bullet"/>
      <w:lvlText w:val="◦"/>
      <w:lvlJc w:val="left"/>
      <w:pPr>
        <w:tabs>
          <w:tab w:val="num" w:pos="1913"/>
        </w:tabs>
        <w:ind w:left="1913" w:hanging="360"/>
      </w:pPr>
      <w:rPr>
        <w:rFonts w:ascii="OpenSymbol" w:hAnsi="OpenSymbol" w:cs="OpenSymbol"/>
        <w:b w:val="0"/>
        <w:bCs w:val="0"/>
      </w:rPr>
    </w:lvl>
    <w:lvl w:ilvl="5">
      <w:start w:val="1"/>
      <w:numFmt w:val="bullet"/>
      <w:lvlText w:val="▪"/>
      <w:lvlJc w:val="left"/>
      <w:pPr>
        <w:tabs>
          <w:tab w:val="num" w:pos="2273"/>
        </w:tabs>
        <w:ind w:left="2273" w:hanging="360"/>
      </w:pPr>
      <w:rPr>
        <w:rFonts w:ascii="OpenSymbol" w:hAnsi="OpenSymbol" w:cs="OpenSymbol"/>
        <w:b w:val="0"/>
        <w:bCs w:val="0"/>
      </w:rPr>
    </w:lvl>
    <w:lvl w:ilvl="6">
      <w:start w:val="1"/>
      <w:numFmt w:val="bullet"/>
      <w:lvlText w:val=""/>
      <w:lvlJc w:val="left"/>
      <w:pPr>
        <w:tabs>
          <w:tab w:val="num" w:pos="2633"/>
        </w:tabs>
        <w:ind w:left="2633" w:hanging="360"/>
      </w:pPr>
      <w:rPr>
        <w:rFonts w:ascii="Symbol" w:hAnsi="Symbol" w:cs="OpenSymbol"/>
        <w:b w:val="0"/>
        <w:bCs w:val="0"/>
      </w:rPr>
    </w:lvl>
    <w:lvl w:ilvl="7">
      <w:start w:val="1"/>
      <w:numFmt w:val="bullet"/>
      <w:lvlText w:val="◦"/>
      <w:lvlJc w:val="left"/>
      <w:pPr>
        <w:tabs>
          <w:tab w:val="num" w:pos="2993"/>
        </w:tabs>
        <w:ind w:left="2993" w:hanging="360"/>
      </w:pPr>
      <w:rPr>
        <w:rFonts w:ascii="OpenSymbol" w:hAnsi="OpenSymbol" w:cs="OpenSymbol"/>
        <w:b w:val="0"/>
        <w:bCs w:val="0"/>
      </w:rPr>
    </w:lvl>
    <w:lvl w:ilvl="8">
      <w:start w:val="1"/>
      <w:numFmt w:val="bullet"/>
      <w:lvlText w:val="▪"/>
      <w:lvlJc w:val="left"/>
      <w:pPr>
        <w:tabs>
          <w:tab w:val="num" w:pos="3353"/>
        </w:tabs>
        <w:ind w:left="3353" w:hanging="360"/>
      </w:pPr>
      <w:rPr>
        <w:rFonts w:ascii="OpenSymbol" w:hAnsi="OpenSymbol" w:cs="OpenSymbol"/>
        <w:b w:val="0"/>
        <w:bCs w:val="0"/>
      </w:rPr>
    </w:lvl>
  </w:abstractNum>
  <w:abstractNum w:abstractNumId="2">
    <w:nsid w:val="00000004"/>
    <w:multiLevelType w:val="multilevel"/>
    <w:tmpl w:val="00000004"/>
    <w:name w:val="WW8Num4"/>
    <w:lvl w:ilvl="0">
      <w:start w:val="8"/>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
    <w:nsid w:val="00000005"/>
    <w:multiLevelType w:val="multilevel"/>
    <w:tmpl w:val="00000005"/>
    <w:name w:val="WW8Num5"/>
    <w:lvl w:ilvl="0">
      <w:start w:val="3"/>
      <w:numFmt w:val="upperLetter"/>
      <w:lvlText w:val="%1."/>
      <w:lvlJc w:val="left"/>
      <w:pPr>
        <w:tabs>
          <w:tab w:val="num" w:pos="-888"/>
        </w:tabs>
        <w:ind w:left="-888" w:hanging="360"/>
      </w:pPr>
      <w:rPr>
        <w:rFonts w:ascii="Arial" w:hAnsi="Arial" w:cs="Arial"/>
        <w:b/>
        <w:bCs/>
        <w:sz w:val="22"/>
        <w:szCs w:val="22"/>
      </w:rPr>
    </w:lvl>
    <w:lvl w:ilvl="1">
      <w:start w:val="1"/>
      <w:numFmt w:val="bullet"/>
      <w:lvlText w:val="◦"/>
      <w:lvlJc w:val="left"/>
      <w:pPr>
        <w:tabs>
          <w:tab w:val="num" w:pos="-528"/>
        </w:tabs>
        <w:ind w:left="-528" w:hanging="360"/>
      </w:pPr>
      <w:rPr>
        <w:rFonts w:ascii="OpenSymbol" w:hAnsi="OpenSymbol" w:cs="OpenSymbol"/>
        <w:b w:val="0"/>
        <w:bCs w:val="0"/>
      </w:rPr>
    </w:lvl>
    <w:lvl w:ilvl="2">
      <w:start w:val="1"/>
      <w:numFmt w:val="bullet"/>
      <w:lvlText w:val="▪"/>
      <w:lvlJc w:val="left"/>
      <w:pPr>
        <w:tabs>
          <w:tab w:val="num" w:pos="-168"/>
        </w:tabs>
        <w:ind w:left="-168" w:hanging="360"/>
      </w:pPr>
      <w:rPr>
        <w:rFonts w:ascii="OpenSymbol" w:hAnsi="OpenSymbol" w:cs="OpenSymbol"/>
        <w:b w:val="0"/>
        <w:bCs w:val="0"/>
      </w:rPr>
    </w:lvl>
    <w:lvl w:ilvl="3">
      <w:start w:val="1"/>
      <w:numFmt w:val="bullet"/>
      <w:lvlText w:val=""/>
      <w:lvlJc w:val="left"/>
      <w:pPr>
        <w:tabs>
          <w:tab w:val="num" w:pos="192"/>
        </w:tabs>
        <w:ind w:left="192" w:hanging="360"/>
      </w:pPr>
      <w:rPr>
        <w:rFonts w:ascii="Symbol" w:hAnsi="Symbol" w:cs="OpenSymbol"/>
        <w:b w:val="0"/>
        <w:bCs w:val="0"/>
      </w:rPr>
    </w:lvl>
    <w:lvl w:ilvl="4">
      <w:start w:val="1"/>
      <w:numFmt w:val="bullet"/>
      <w:lvlText w:val="◦"/>
      <w:lvlJc w:val="left"/>
      <w:pPr>
        <w:tabs>
          <w:tab w:val="num" w:pos="552"/>
        </w:tabs>
        <w:ind w:left="552" w:hanging="360"/>
      </w:pPr>
      <w:rPr>
        <w:rFonts w:ascii="OpenSymbol" w:hAnsi="OpenSymbol" w:cs="OpenSymbol"/>
        <w:b w:val="0"/>
        <w:bCs w:val="0"/>
      </w:rPr>
    </w:lvl>
    <w:lvl w:ilvl="5">
      <w:start w:val="1"/>
      <w:numFmt w:val="bullet"/>
      <w:lvlText w:val="▪"/>
      <w:lvlJc w:val="left"/>
      <w:pPr>
        <w:tabs>
          <w:tab w:val="num" w:pos="912"/>
        </w:tabs>
        <w:ind w:left="912" w:hanging="360"/>
      </w:pPr>
      <w:rPr>
        <w:rFonts w:ascii="OpenSymbol" w:hAnsi="OpenSymbol" w:cs="OpenSymbol"/>
        <w:b w:val="0"/>
        <w:bCs w:val="0"/>
      </w:rPr>
    </w:lvl>
    <w:lvl w:ilvl="6">
      <w:start w:val="1"/>
      <w:numFmt w:val="bullet"/>
      <w:lvlText w:val=""/>
      <w:lvlJc w:val="left"/>
      <w:pPr>
        <w:tabs>
          <w:tab w:val="num" w:pos="1272"/>
        </w:tabs>
        <w:ind w:left="1272" w:hanging="360"/>
      </w:pPr>
      <w:rPr>
        <w:rFonts w:ascii="Symbol" w:hAnsi="Symbol" w:cs="OpenSymbol"/>
        <w:b w:val="0"/>
        <w:bCs w:val="0"/>
      </w:rPr>
    </w:lvl>
    <w:lvl w:ilvl="7">
      <w:start w:val="1"/>
      <w:numFmt w:val="bullet"/>
      <w:lvlText w:val="◦"/>
      <w:lvlJc w:val="left"/>
      <w:pPr>
        <w:tabs>
          <w:tab w:val="num" w:pos="1632"/>
        </w:tabs>
        <w:ind w:left="1632" w:hanging="360"/>
      </w:pPr>
      <w:rPr>
        <w:rFonts w:ascii="OpenSymbol" w:hAnsi="OpenSymbol" w:cs="OpenSymbol"/>
        <w:b w:val="0"/>
        <w:bCs w:val="0"/>
      </w:rPr>
    </w:lvl>
    <w:lvl w:ilvl="8">
      <w:start w:val="1"/>
      <w:numFmt w:val="bullet"/>
      <w:lvlText w:val="▪"/>
      <w:lvlJc w:val="left"/>
      <w:pPr>
        <w:tabs>
          <w:tab w:val="num" w:pos="1992"/>
        </w:tabs>
        <w:ind w:left="1992" w:hanging="360"/>
      </w:pPr>
      <w:rPr>
        <w:rFonts w:ascii="OpenSymbol" w:hAnsi="OpenSymbol" w:cs="OpenSymbol"/>
        <w:b w:val="0"/>
        <w:bCs w:val="0"/>
      </w:rPr>
    </w:lvl>
  </w:abstractNum>
  <w:abstractNum w:abstractNumId="4">
    <w:nsid w:val="00000006"/>
    <w:multiLevelType w:val="multilevel"/>
    <w:tmpl w:val="00000006"/>
    <w:name w:val="WW8Num6"/>
    <w:lvl w:ilvl="0">
      <w:start w:val="8"/>
      <w:numFmt w:val="decimal"/>
      <w:lvlText w:val="%1.1"/>
      <w:lvlJc w:val="left"/>
      <w:pPr>
        <w:tabs>
          <w:tab w:val="num" w:pos="947"/>
        </w:tabs>
        <w:ind w:left="947" w:hanging="360"/>
      </w:pPr>
      <w:rPr>
        <w:rFonts w:ascii="Arial" w:hAnsi="Arial" w:cs="Arial"/>
        <w:b/>
        <w:bCs/>
        <w:sz w:val="22"/>
        <w:szCs w:val="22"/>
      </w:rPr>
    </w:lvl>
    <w:lvl w:ilvl="1">
      <w:start w:val="1"/>
      <w:numFmt w:val="bullet"/>
      <w:lvlText w:val="◦"/>
      <w:lvlJc w:val="left"/>
      <w:pPr>
        <w:tabs>
          <w:tab w:val="num" w:pos="1307"/>
        </w:tabs>
        <w:ind w:left="1307" w:hanging="360"/>
      </w:pPr>
      <w:rPr>
        <w:rFonts w:ascii="OpenSymbol" w:hAnsi="OpenSymbol" w:cs="OpenSymbol"/>
        <w:b w:val="0"/>
        <w:bCs w:val="0"/>
      </w:rPr>
    </w:lvl>
    <w:lvl w:ilvl="2">
      <w:start w:val="1"/>
      <w:numFmt w:val="bullet"/>
      <w:lvlText w:val="▪"/>
      <w:lvlJc w:val="left"/>
      <w:pPr>
        <w:tabs>
          <w:tab w:val="num" w:pos="1667"/>
        </w:tabs>
        <w:ind w:left="1667" w:hanging="360"/>
      </w:pPr>
      <w:rPr>
        <w:rFonts w:ascii="OpenSymbol" w:hAnsi="OpenSymbol" w:cs="OpenSymbol"/>
        <w:b w:val="0"/>
        <w:bCs w:val="0"/>
      </w:rPr>
    </w:lvl>
    <w:lvl w:ilvl="3">
      <w:start w:val="1"/>
      <w:numFmt w:val="bullet"/>
      <w:lvlText w:val=""/>
      <w:lvlJc w:val="left"/>
      <w:pPr>
        <w:tabs>
          <w:tab w:val="num" w:pos="2027"/>
        </w:tabs>
        <w:ind w:left="2027" w:hanging="360"/>
      </w:pPr>
      <w:rPr>
        <w:rFonts w:ascii="Symbol" w:hAnsi="Symbol" w:cs="OpenSymbol"/>
        <w:b w:val="0"/>
        <w:bCs w:val="0"/>
      </w:rPr>
    </w:lvl>
    <w:lvl w:ilvl="4">
      <w:start w:val="1"/>
      <w:numFmt w:val="bullet"/>
      <w:lvlText w:val="◦"/>
      <w:lvlJc w:val="left"/>
      <w:pPr>
        <w:tabs>
          <w:tab w:val="num" w:pos="2387"/>
        </w:tabs>
        <w:ind w:left="2387" w:hanging="360"/>
      </w:pPr>
      <w:rPr>
        <w:rFonts w:ascii="OpenSymbol" w:hAnsi="OpenSymbol" w:cs="OpenSymbol"/>
        <w:b w:val="0"/>
        <w:bCs w:val="0"/>
      </w:rPr>
    </w:lvl>
    <w:lvl w:ilvl="5">
      <w:start w:val="1"/>
      <w:numFmt w:val="bullet"/>
      <w:lvlText w:val="▪"/>
      <w:lvlJc w:val="left"/>
      <w:pPr>
        <w:tabs>
          <w:tab w:val="num" w:pos="2747"/>
        </w:tabs>
        <w:ind w:left="2747" w:hanging="360"/>
      </w:pPr>
      <w:rPr>
        <w:rFonts w:ascii="OpenSymbol" w:hAnsi="OpenSymbol" w:cs="OpenSymbol"/>
        <w:b w:val="0"/>
        <w:bCs w:val="0"/>
      </w:rPr>
    </w:lvl>
    <w:lvl w:ilvl="6">
      <w:start w:val="1"/>
      <w:numFmt w:val="bullet"/>
      <w:lvlText w:val=""/>
      <w:lvlJc w:val="left"/>
      <w:pPr>
        <w:tabs>
          <w:tab w:val="num" w:pos="3107"/>
        </w:tabs>
        <w:ind w:left="3107" w:hanging="360"/>
      </w:pPr>
      <w:rPr>
        <w:rFonts w:ascii="Symbol" w:hAnsi="Symbol" w:cs="OpenSymbol"/>
        <w:b w:val="0"/>
        <w:bCs w:val="0"/>
      </w:rPr>
    </w:lvl>
    <w:lvl w:ilvl="7">
      <w:start w:val="1"/>
      <w:numFmt w:val="bullet"/>
      <w:lvlText w:val="◦"/>
      <w:lvlJc w:val="left"/>
      <w:pPr>
        <w:tabs>
          <w:tab w:val="num" w:pos="3467"/>
        </w:tabs>
        <w:ind w:left="3467" w:hanging="360"/>
      </w:pPr>
      <w:rPr>
        <w:rFonts w:ascii="OpenSymbol" w:hAnsi="OpenSymbol" w:cs="OpenSymbol"/>
        <w:b w:val="0"/>
        <w:bCs w:val="0"/>
      </w:rPr>
    </w:lvl>
    <w:lvl w:ilvl="8">
      <w:start w:val="1"/>
      <w:numFmt w:val="bullet"/>
      <w:lvlText w:val="▪"/>
      <w:lvlJc w:val="left"/>
      <w:pPr>
        <w:tabs>
          <w:tab w:val="num" w:pos="3827"/>
        </w:tabs>
        <w:ind w:left="3827" w:hanging="360"/>
      </w:pPr>
      <w:rPr>
        <w:rFonts w:ascii="OpenSymbol" w:hAnsi="OpenSymbol" w:cs="OpenSymbol"/>
        <w:b w:val="0"/>
        <w:bCs w:val="0"/>
      </w:rPr>
    </w:lvl>
  </w:abstractNum>
  <w:abstractNum w:abstractNumId="5">
    <w:nsid w:val="00000007"/>
    <w:multiLevelType w:val="multilevel"/>
    <w:tmpl w:val="00000007"/>
    <w:name w:val="WW8Num7"/>
    <w:lvl w:ilvl="0">
      <w:start w:val="1"/>
      <w:numFmt w:val="bullet"/>
      <w:lvlText w:val=""/>
      <w:lvlJc w:val="left"/>
      <w:pPr>
        <w:tabs>
          <w:tab w:val="num" w:pos="1457"/>
        </w:tabs>
        <w:ind w:left="1457"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6">
    <w:nsid w:val="00000008"/>
    <w:multiLevelType w:val="multilevel"/>
    <w:tmpl w:val="00000008"/>
    <w:name w:val="WW8Num8"/>
    <w:lvl w:ilvl="0">
      <w:start w:val="1"/>
      <w:numFmt w:val="bullet"/>
      <w:lvlText w:val=""/>
      <w:lvlJc w:val="left"/>
      <w:pPr>
        <w:tabs>
          <w:tab w:val="num" w:pos="1528"/>
        </w:tabs>
        <w:ind w:left="1528" w:hanging="360"/>
      </w:pPr>
      <w:rPr>
        <w:rFonts w:ascii="Symbol" w:hAnsi="Symbol" w:cs="OpenSymbol"/>
        <w:b w:val="0"/>
        <w:bCs w:val="0"/>
        <w:sz w:val="22"/>
        <w:szCs w:val="22"/>
        <w:shd w:val="clear" w:color="auto" w:fill="auto"/>
      </w:rPr>
    </w:lvl>
    <w:lvl w:ilvl="1">
      <w:start w:val="1"/>
      <w:numFmt w:val="bullet"/>
      <w:lvlText w:val="◦"/>
      <w:lvlJc w:val="left"/>
      <w:pPr>
        <w:tabs>
          <w:tab w:val="num" w:pos="1888"/>
        </w:tabs>
        <w:ind w:left="1888" w:hanging="360"/>
      </w:pPr>
      <w:rPr>
        <w:rFonts w:ascii="OpenSymbol" w:hAnsi="OpenSymbol" w:cs="OpenSymbol"/>
        <w:b w:val="0"/>
        <w:bCs w:val="0"/>
      </w:rPr>
    </w:lvl>
    <w:lvl w:ilvl="2">
      <w:start w:val="1"/>
      <w:numFmt w:val="bullet"/>
      <w:lvlText w:val="▪"/>
      <w:lvlJc w:val="left"/>
      <w:pPr>
        <w:tabs>
          <w:tab w:val="num" w:pos="2248"/>
        </w:tabs>
        <w:ind w:left="2248" w:hanging="360"/>
      </w:pPr>
      <w:rPr>
        <w:rFonts w:ascii="OpenSymbol" w:hAnsi="OpenSymbol" w:cs="OpenSymbol"/>
        <w:b w:val="0"/>
        <w:bCs w:val="0"/>
      </w:rPr>
    </w:lvl>
    <w:lvl w:ilvl="3">
      <w:start w:val="1"/>
      <w:numFmt w:val="bullet"/>
      <w:lvlText w:val=""/>
      <w:lvlJc w:val="left"/>
      <w:pPr>
        <w:tabs>
          <w:tab w:val="num" w:pos="2608"/>
        </w:tabs>
        <w:ind w:left="2608" w:hanging="360"/>
      </w:pPr>
      <w:rPr>
        <w:rFonts w:ascii="Symbol" w:hAnsi="Symbol" w:cs="OpenSymbol"/>
        <w:b w:val="0"/>
        <w:bCs w:val="0"/>
        <w:sz w:val="22"/>
        <w:szCs w:val="22"/>
        <w:shd w:val="clear" w:color="auto" w:fill="auto"/>
      </w:rPr>
    </w:lvl>
    <w:lvl w:ilvl="4">
      <w:start w:val="1"/>
      <w:numFmt w:val="bullet"/>
      <w:lvlText w:val="◦"/>
      <w:lvlJc w:val="left"/>
      <w:pPr>
        <w:tabs>
          <w:tab w:val="num" w:pos="2968"/>
        </w:tabs>
        <w:ind w:left="2968" w:hanging="360"/>
      </w:pPr>
      <w:rPr>
        <w:rFonts w:ascii="OpenSymbol" w:hAnsi="OpenSymbol" w:cs="OpenSymbol"/>
        <w:b w:val="0"/>
        <w:bCs w:val="0"/>
      </w:rPr>
    </w:lvl>
    <w:lvl w:ilvl="5">
      <w:start w:val="1"/>
      <w:numFmt w:val="bullet"/>
      <w:lvlText w:val="▪"/>
      <w:lvlJc w:val="left"/>
      <w:pPr>
        <w:tabs>
          <w:tab w:val="num" w:pos="3328"/>
        </w:tabs>
        <w:ind w:left="3328" w:hanging="360"/>
      </w:pPr>
      <w:rPr>
        <w:rFonts w:ascii="OpenSymbol" w:hAnsi="OpenSymbol" w:cs="OpenSymbol"/>
        <w:b w:val="0"/>
        <w:bCs w:val="0"/>
      </w:rPr>
    </w:lvl>
    <w:lvl w:ilvl="6">
      <w:start w:val="1"/>
      <w:numFmt w:val="bullet"/>
      <w:lvlText w:val=""/>
      <w:lvlJc w:val="left"/>
      <w:pPr>
        <w:tabs>
          <w:tab w:val="num" w:pos="3688"/>
        </w:tabs>
        <w:ind w:left="3688" w:hanging="360"/>
      </w:pPr>
      <w:rPr>
        <w:rFonts w:ascii="Symbol" w:hAnsi="Symbol" w:cs="OpenSymbol"/>
        <w:b w:val="0"/>
        <w:bCs w:val="0"/>
        <w:sz w:val="22"/>
        <w:szCs w:val="22"/>
        <w:shd w:val="clear" w:color="auto" w:fill="auto"/>
      </w:rPr>
    </w:lvl>
    <w:lvl w:ilvl="7">
      <w:start w:val="1"/>
      <w:numFmt w:val="bullet"/>
      <w:lvlText w:val="◦"/>
      <w:lvlJc w:val="left"/>
      <w:pPr>
        <w:tabs>
          <w:tab w:val="num" w:pos="4048"/>
        </w:tabs>
        <w:ind w:left="4048" w:hanging="360"/>
      </w:pPr>
      <w:rPr>
        <w:rFonts w:ascii="OpenSymbol" w:hAnsi="OpenSymbol" w:cs="OpenSymbol"/>
        <w:b w:val="0"/>
        <w:bCs w:val="0"/>
      </w:rPr>
    </w:lvl>
    <w:lvl w:ilvl="8">
      <w:start w:val="1"/>
      <w:numFmt w:val="bullet"/>
      <w:lvlText w:val="▪"/>
      <w:lvlJc w:val="left"/>
      <w:pPr>
        <w:tabs>
          <w:tab w:val="num" w:pos="4408"/>
        </w:tabs>
        <w:ind w:left="4408" w:hanging="360"/>
      </w:pPr>
      <w:rPr>
        <w:rFonts w:ascii="OpenSymbol" w:hAnsi="OpenSymbol" w:cs="OpenSymbol"/>
        <w:b w:val="0"/>
        <w:bCs w:val="0"/>
      </w:rPr>
    </w:lvl>
  </w:abstractNum>
  <w:abstractNum w:abstractNumId="7">
    <w:nsid w:val="00000009"/>
    <w:multiLevelType w:val="multilevel"/>
    <w:tmpl w:val="00000009"/>
    <w:name w:val="WW8Num9"/>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8">
    <w:nsid w:val="0000000A"/>
    <w:multiLevelType w:val="multilevel"/>
    <w:tmpl w:val="0000000A"/>
    <w:name w:val="WW8Num10"/>
    <w:lvl w:ilvl="0">
      <w:start w:val="1"/>
      <w:numFmt w:val="bullet"/>
      <w:lvlText w:val=""/>
      <w:lvlJc w:val="left"/>
      <w:pPr>
        <w:tabs>
          <w:tab w:val="num" w:pos="1400"/>
        </w:tabs>
        <w:ind w:left="1400" w:hanging="360"/>
      </w:pPr>
      <w:rPr>
        <w:rFonts w:ascii="Symbol" w:hAnsi="Symbol" w:cs="OpenSymbol"/>
        <w:b w:val="0"/>
        <w:bCs w:val="0"/>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9">
    <w:nsid w:val="0000000B"/>
    <w:multiLevelType w:val="multilevel"/>
    <w:tmpl w:val="0000000B"/>
    <w:name w:val="WW8Num11"/>
    <w:lvl w:ilvl="0">
      <w:start w:val="1"/>
      <w:numFmt w:val="bullet"/>
      <w:lvlText w:val=""/>
      <w:lvlJc w:val="left"/>
      <w:pPr>
        <w:tabs>
          <w:tab w:val="num" w:pos="1400"/>
        </w:tabs>
        <w:ind w:left="1400" w:hanging="360"/>
      </w:pPr>
      <w:rPr>
        <w:rFonts w:ascii="Symbol" w:hAnsi="Symbol" w:cs="OpenSymbol"/>
        <w:b w:val="0"/>
        <w:bCs w:val="0"/>
        <w:sz w:val="22"/>
        <w:szCs w:val="22"/>
        <w:shd w:val="clear" w:color="auto" w:fill="auto"/>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sz w:val="22"/>
        <w:szCs w:val="22"/>
        <w:shd w:val="clear" w:color="auto" w:fill="auto"/>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sz w:val="22"/>
        <w:szCs w:val="22"/>
        <w:shd w:val="clear" w:color="auto" w:fill="auto"/>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2">
    <w:nsid w:val="0000000E"/>
    <w:multiLevelType w:val="multilevel"/>
    <w:tmpl w:val="0000000E"/>
    <w:name w:val="WW8Num14"/>
    <w:lvl w:ilvl="0">
      <w:start w:val="8"/>
      <w:numFmt w:val="decimal"/>
      <w:lvlText w:val="%1.7"/>
      <w:lvlJc w:val="left"/>
      <w:pPr>
        <w:tabs>
          <w:tab w:val="num" w:pos="1324"/>
        </w:tabs>
        <w:ind w:left="1324" w:hanging="360"/>
      </w:pPr>
      <w:rPr>
        <w:rFonts w:ascii="Arial" w:hAnsi="Arial" w:cs="Arial"/>
        <w:b/>
        <w:bCs/>
        <w:sz w:val="22"/>
        <w:szCs w:val="22"/>
      </w:rPr>
    </w:lvl>
    <w:lvl w:ilvl="1">
      <w:start w:val="1"/>
      <w:numFmt w:val="decimal"/>
      <w:lvlText w:val="%2."/>
      <w:lvlJc w:val="left"/>
      <w:pPr>
        <w:tabs>
          <w:tab w:val="num" w:pos="1684"/>
        </w:tabs>
        <w:ind w:left="1684" w:hanging="360"/>
      </w:pPr>
    </w:lvl>
    <w:lvl w:ilvl="2">
      <w:start w:val="1"/>
      <w:numFmt w:val="decimal"/>
      <w:lvlText w:val="%3."/>
      <w:lvlJc w:val="left"/>
      <w:pPr>
        <w:tabs>
          <w:tab w:val="num" w:pos="2044"/>
        </w:tabs>
        <w:ind w:left="2044" w:hanging="360"/>
      </w:pPr>
    </w:lvl>
    <w:lvl w:ilvl="3">
      <w:start w:val="1"/>
      <w:numFmt w:val="decimal"/>
      <w:lvlText w:val="%4."/>
      <w:lvlJc w:val="left"/>
      <w:pPr>
        <w:tabs>
          <w:tab w:val="num" w:pos="2404"/>
        </w:tabs>
        <w:ind w:left="2404" w:hanging="360"/>
      </w:pPr>
    </w:lvl>
    <w:lvl w:ilvl="4">
      <w:start w:val="1"/>
      <w:numFmt w:val="decimal"/>
      <w:lvlText w:val="%5."/>
      <w:lvlJc w:val="left"/>
      <w:pPr>
        <w:tabs>
          <w:tab w:val="num" w:pos="2764"/>
        </w:tabs>
        <w:ind w:left="2764" w:hanging="360"/>
      </w:pPr>
    </w:lvl>
    <w:lvl w:ilvl="5">
      <w:start w:val="1"/>
      <w:numFmt w:val="decimal"/>
      <w:lvlText w:val="%6."/>
      <w:lvlJc w:val="left"/>
      <w:pPr>
        <w:tabs>
          <w:tab w:val="num" w:pos="3124"/>
        </w:tabs>
        <w:ind w:left="3124" w:hanging="360"/>
      </w:pPr>
    </w:lvl>
    <w:lvl w:ilvl="6">
      <w:start w:val="1"/>
      <w:numFmt w:val="decimal"/>
      <w:lvlText w:val="%7."/>
      <w:lvlJc w:val="left"/>
      <w:pPr>
        <w:tabs>
          <w:tab w:val="num" w:pos="3484"/>
        </w:tabs>
        <w:ind w:left="3484" w:hanging="360"/>
      </w:pPr>
    </w:lvl>
    <w:lvl w:ilvl="7">
      <w:start w:val="1"/>
      <w:numFmt w:val="decimal"/>
      <w:lvlText w:val="%8."/>
      <w:lvlJc w:val="left"/>
      <w:pPr>
        <w:tabs>
          <w:tab w:val="num" w:pos="3844"/>
        </w:tabs>
        <w:ind w:left="3844" w:hanging="360"/>
      </w:pPr>
    </w:lvl>
    <w:lvl w:ilvl="8">
      <w:start w:val="1"/>
      <w:numFmt w:val="decimal"/>
      <w:lvlText w:val="%9."/>
      <w:lvlJc w:val="left"/>
      <w:pPr>
        <w:tabs>
          <w:tab w:val="num" w:pos="4204"/>
        </w:tabs>
        <w:ind w:left="4204" w:hanging="360"/>
      </w:pPr>
    </w:lvl>
  </w:abstractNum>
  <w:abstractNum w:abstractNumId="13">
    <w:nsid w:val="0000000F"/>
    <w:multiLevelType w:val="multilevel"/>
    <w:tmpl w:val="0000000F"/>
    <w:name w:val="WW8Num15"/>
    <w:lvl w:ilvl="0">
      <w:start w:val="8"/>
      <w:numFmt w:val="decimal"/>
      <w:lvlText w:val="%1.8"/>
      <w:lvlJc w:val="left"/>
      <w:pPr>
        <w:tabs>
          <w:tab w:val="num" w:pos="1400"/>
        </w:tabs>
        <w:ind w:left="1400" w:hanging="360"/>
      </w:pPr>
      <w:rPr>
        <w:rFonts w:ascii="Arial" w:eastAsia="Arial" w:hAnsi="Arial" w:cs="Arial"/>
        <w:b/>
        <w:bCs/>
        <w:sz w:val="22"/>
        <w:szCs w:val="22"/>
      </w:rPr>
    </w:lvl>
    <w:lvl w:ilvl="1">
      <w:start w:val="1"/>
      <w:numFmt w:val="bullet"/>
      <w:lvlText w:val="◦"/>
      <w:lvlJc w:val="left"/>
      <w:pPr>
        <w:tabs>
          <w:tab w:val="num" w:pos="1760"/>
        </w:tabs>
        <w:ind w:left="1760" w:hanging="360"/>
      </w:pPr>
      <w:rPr>
        <w:rFonts w:ascii="OpenSymbol" w:hAnsi="OpenSymbol" w:cs="OpenSymbol"/>
        <w:b w:val="0"/>
        <w:bCs w:val="0"/>
      </w:rPr>
    </w:lvl>
    <w:lvl w:ilvl="2">
      <w:start w:val="1"/>
      <w:numFmt w:val="bullet"/>
      <w:lvlText w:val="▪"/>
      <w:lvlJc w:val="left"/>
      <w:pPr>
        <w:tabs>
          <w:tab w:val="num" w:pos="2120"/>
        </w:tabs>
        <w:ind w:left="2120" w:hanging="360"/>
      </w:pPr>
      <w:rPr>
        <w:rFonts w:ascii="OpenSymbol" w:hAnsi="OpenSymbol" w:cs="OpenSymbol"/>
        <w:b w:val="0"/>
        <w:bCs w:val="0"/>
      </w:rPr>
    </w:lvl>
    <w:lvl w:ilvl="3">
      <w:start w:val="1"/>
      <w:numFmt w:val="bullet"/>
      <w:lvlText w:val=""/>
      <w:lvlJc w:val="left"/>
      <w:pPr>
        <w:tabs>
          <w:tab w:val="num" w:pos="2480"/>
        </w:tabs>
        <w:ind w:left="2480" w:hanging="360"/>
      </w:pPr>
      <w:rPr>
        <w:rFonts w:ascii="Symbol" w:hAnsi="Symbol" w:cs="OpenSymbol"/>
        <w:b w:val="0"/>
        <w:bCs w:val="0"/>
      </w:rPr>
    </w:lvl>
    <w:lvl w:ilvl="4">
      <w:start w:val="1"/>
      <w:numFmt w:val="bullet"/>
      <w:lvlText w:val="◦"/>
      <w:lvlJc w:val="left"/>
      <w:pPr>
        <w:tabs>
          <w:tab w:val="num" w:pos="2840"/>
        </w:tabs>
        <w:ind w:left="2840" w:hanging="360"/>
      </w:pPr>
      <w:rPr>
        <w:rFonts w:ascii="OpenSymbol" w:hAnsi="OpenSymbol" w:cs="OpenSymbol"/>
        <w:b w:val="0"/>
        <w:bCs w:val="0"/>
      </w:rPr>
    </w:lvl>
    <w:lvl w:ilvl="5">
      <w:start w:val="1"/>
      <w:numFmt w:val="bullet"/>
      <w:lvlText w:val="▪"/>
      <w:lvlJc w:val="left"/>
      <w:pPr>
        <w:tabs>
          <w:tab w:val="num" w:pos="3200"/>
        </w:tabs>
        <w:ind w:left="3200" w:hanging="360"/>
      </w:pPr>
      <w:rPr>
        <w:rFonts w:ascii="OpenSymbol" w:hAnsi="OpenSymbol" w:cs="OpenSymbol"/>
        <w:b w:val="0"/>
        <w:bCs w:val="0"/>
      </w:rPr>
    </w:lvl>
    <w:lvl w:ilvl="6">
      <w:start w:val="1"/>
      <w:numFmt w:val="bullet"/>
      <w:lvlText w:val=""/>
      <w:lvlJc w:val="left"/>
      <w:pPr>
        <w:tabs>
          <w:tab w:val="num" w:pos="3560"/>
        </w:tabs>
        <w:ind w:left="3560" w:hanging="360"/>
      </w:pPr>
      <w:rPr>
        <w:rFonts w:ascii="Symbol" w:hAnsi="Symbol" w:cs="OpenSymbol"/>
        <w:b w:val="0"/>
        <w:bCs w:val="0"/>
      </w:rPr>
    </w:lvl>
    <w:lvl w:ilvl="7">
      <w:start w:val="1"/>
      <w:numFmt w:val="bullet"/>
      <w:lvlText w:val="◦"/>
      <w:lvlJc w:val="left"/>
      <w:pPr>
        <w:tabs>
          <w:tab w:val="num" w:pos="3920"/>
        </w:tabs>
        <w:ind w:left="3920" w:hanging="360"/>
      </w:pPr>
      <w:rPr>
        <w:rFonts w:ascii="OpenSymbol" w:hAnsi="OpenSymbol" w:cs="OpenSymbol"/>
        <w:b w:val="0"/>
        <w:bCs w:val="0"/>
      </w:rPr>
    </w:lvl>
    <w:lvl w:ilvl="8">
      <w:start w:val="1"/>
      <w:numFmt w:val="bullet"/>
      <w:lvlText w:val="▪"/>
      <w:lvlJc w:val="left"/>
      <w:pPr>
        <w:tabs>
          <w:tab w:val="num" w:pos="4280"/>
        </w:tabs>
        <w:ind w:left="4280" w:hanging="360"/>
      </w:pPr>
      <w:rPr>
        <w:rFonts w:ascii="OpenSymbol" w:hAnsi="OpenSymbol" w:cs="OpenSymbol"/>
        <w:b w:val="0"/>
        <w:bCs w:val="0"/>
      </w:rPr>
    </w:lvl>
  </w:abstractNum>
  <w:abstractNum w:abstractNumId="14">
    <w:nsid w:val="00000010"/>
    <w:multiLevelType w:val="multilevel"/>
    <w:tmpl w:val="00000010"/>
    <w:name w:val="WW8Num16"/>
    <w:lvl w:ilvl="0">
      <w:start w:val="8"/>
      <w:numFmt w:val="decimal"/>
      <w:lvlText w:val="%1.3"/>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8"/>
      <w:numFmt w:val="decimal"/>
      <w:lvlText w:val="%1.5"/>
      <w:lvlJc w:val="left"/>
      <w:pPr>
        <w:tabs>
          <w:tab w:val="num" w:pos="720"/>
        </w:tabs>
        <w:ind w:left="720" w:hanging="360"/>
      </w:pPr>
      <w:rPr>
        <w:rFonts w:ascii="Arial" w:hAnsi="Arial" w:cs="Arial"/>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b w:val="0"/>
        <w:bCs w:val="0"/>
        <w:color w:val="00000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color w:val="00000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color w:val="00000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7">
    <w:nsid w:val="00000013"/>
    <w:multiLevelType w:val="multilevel"/>
    <w:tmpl w:val="00000013"/>
    <w:name w:val="WW8Num19"/>
    <w:lvl w:ilvl="0">
      <w:start w:val="1"/>
      <w:numFmt w:val="bullet"/>
      <w:lvlText w:val=""/>
      <w:lvlJc w:val="left"/>
      <w:pPr>
        <w:tabs>
          <w:tab w:val="num" w:pos="1684"/>
        </w:tabs>
        <w:ind w:left="1684" w:hanging="360"/>
      </w:pPr>
      <w:rPr>
        <w:rFonts w:ascii="Symbol" w:hAnsi="Symbol" w:cs="OpenSymbol"/>
        <w:b w:val="0"/>
        <w:bCs w:val="0"/>
        <w:sz w:val="22"/>
        <w:szCs w:val="22"/>
        <w:shd w:val="clear" w:color="auto" w:fill="auto"/>
      </w:rPr>
    </w:lvl>
    <w:lvl w:ilvl="1">
      <w:start w:val="1"/>
      <w:numFmt w:val="bullet"/>
      <w:lvlText w:val="◦"/>
      <w:lvlJc w:val="left"/>
      <w:pPr>
        <w:tabs>
          <w:tab w:val="num" w:pos="2044"/>
        </w:tabs>
        <w:ind w:left="2044" w:hanging="360"/>
      </w:pPr>
      <w:rPr>
        <w:rFonts w:ascii="OpenSymbol" w:hAnsi="OpenSymbol" w:cs="OpenSymbol"/>
        <w:b w:val="0"/>
        <w:bCs w:val="0"/>
      </w:rPr>
    </w:lvl>
    <w:lvl w:ilvl="2">
      <w:start w:val="1"/>
      <w:numFmt w:val="bullet"/>
      <w:lvlText w:val="▪"/>
      <w:lvlJc w:val="left"/>
      <w:pPr>
        <w:tabs>
          <w:tab w:val="num" w:pos="2404"/>
        </w:tabs>
        <w:ind w:left="2404" w:hanging="360"/>
      </w:pPr>
      <w:rPr>
        <w:rFonts w:ascii="OpenSymbol" w:hAnsi="OpenSymbol" w:cs="OpenSymbol"/>
        <w:b w:val="0"/>
        <w:bCs w:val="0"/>
      </w:rPr>
    </w:lvl>
    <w:lvl w:ilvl="3">
      <w:start w:val="1"/>
      <w:numFmt w:val="bullet"/>
      <w:lvlText w:val=""/>
      <w:lvlJc w:val="left"/>
      <w:pPr>
        <w:tabs>
          <w:tab w:val="num" w:pos="2764"/>
        </w:tabs>
        <w:ind w:left="2764" w:hanging="360"/>
      </w:pPr>
      <w:rPr>
        <w:rFonts w:ascii="Symbol" w:hAnsi="Symbol" w:cs="OpenSymbol"/>
        <w:b w:val="0"/>
        <w:bCs w:val="0"/>
        <w:sz w:val="22"/>
        <w:szCs w:val="22"/>
        <w:shd w:val="clear" w:color="auto" w:fill="auto"/>
      </w:rPr>
    </w:lvl>
    <w:lvl w:ilvl="4">
      <w:start w:val="1"/>
      <w:numFmt w:val="bullet"/>
      <w:lvlText w:val="◦"/>
      <w:lvlJc w:val="left"/>
      <w:pPr>
        <w:tabs>
          <w:tab w:val="num" w:pos="3124"/>
        </w:tabs>
        <w:ind w:left="3124" w:hanging="360"/>
      </w:pPr>
      <w:rPr>
        <w:rFonts w:ascii="OpenSymbol" w:hAnsi="OpenSymbol" w:cs="OpenSymbol"/>
        <w:b w:val="0"/>
        <w:bCs w:val="0"/>
      </w:rPr>
    </w:lvl>
    <w:lvl w:ilvl="5">
      <w:start w:val="1"/>
      <w:numFmt w:val="bullet"/>
      <w:lvlText w:val="▪"/>
      <w:lvlJc w:val="left"/>
      <w:pPr>
        <w:tabs>
          <w:tab w:val="num" w:pos="3484"/>
        </w:tabs>
        <w:ind w:left="3484" w:hanging="360"/>
      </w:pPr>
      <w:rPr>
        <w:rFonts w:ascii="OpenSymbol" w:hAnsi="OpenSymbol" w:cs="OpenSymbol"/>
        <w:b w:val="0"/>
        <w:bCs w:val="0"/>
      </w:rPr>
    </w:lvl>
    <w:lvl w:ilvl="6">
      <w:start w:val="1"/>
      <w:numFmt w:val="bullet"/>
      <w:lvlText w:val=""/>
      <w:lvlJc w:val="left"/>
      <w:pPr>
        <w:tabs>
          <w:tab w:val="num" w:pos="3844"/>
        </w:tabs>
        <w:ind w:left="3844" w:hanging="360"/>
      </w:pPr>
      <w:rPr>
        <w:rFonts w:ascii="Symbol" w:hAnsi="Symbol" w:cs="OpenSymbol"/>
        <w:b w:val="0"/>
        <w:bCs w:val="0"/>
        <w:sz w:val="22"/>
        <w:szCs w:val="22"/>
        <w:shd w:val="clear" w:color="auto" w:fill="auto"/>
      </w:rPr>
    </w:lvl>
    <w:lvl w:ilvl="7">
      <w:start w:val="1"/>
      <w:numFmt w:val="bullet"/>
      <w:lvlText w:val="◦"/>
      <w:lvlJc w:val="left"/>
      <w:pPr>
        <w:tabs>
          <w:tab w:val="num" w:pos="4204"/>
        </w:tabs>
        <w:ind w:left="4204" w:hanging="360"/>
      </w:pPr>
      <w:rPr>
        <w:rFonts w:ascii="OpenSymbol" w:hAnsi="OpenSymbol" w:cs="OpenSymbol"/>
        <w:b w:val="0"/>
        <w:bCs w:val="0"/>
      </w:rPr>
    </w:lvl>
    <w:lvl w:ilvl="8">
      <w:start w:val="1"/>
      <w:numFmt w:val="bullet"/>
      <w:lvlText w:val="▪"/>
      <w:lvlJc w:val="left"/>
      <w:pPr>
        <w:tabs>
          <w:tab w:val="num" w:pos="4564"/>
        </w:tabs>
        <w:ind w:left="4564" w:hanging="360"/>
      </w:pPr>
      <w:rPr>
        <w:rFonts w:ascii="OpenSymbol" w:hAnsi="OpenSymbol" w:cs="OpenSymbol"/>
        <w:b w:val="0"/>
        <w:bCs w:val="0"/>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9">
    <w:nsid w:val="00000015"/>
    <w:multiLevelType w:val="multilevel"/>
    <w:tmpl w:val="00000015"/>
    <w:name w:val="WW8Num21"/>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0">
    <w:nsid w:val="00000016"/>
    <w:multiLevelType w:val="multilevel"/>
    <w:tmpl w:val="00000016"/>
    <w:name w:val="WW8Num22"/>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1">
    <w:nsid w:val="00000017"/>
    <w:multiLevelType w:val="multilevel"/>
    <w:tmpl w:val="00000017"/>
    <w:name w:val="WW8Num23"/>
    <w:lvl w:ilvl="0">
      <w:start w:val="1"/>
      <w:numFmt w:val="bullet"/>
      <w:lvlText w:val=""/>
      <w:lvlJc w:val="left"/>
      <w:pPr>
        <w:tabs>
          <w:tab w:val="num" w:pos="2421"/>
        </w:tabs>
        <w:ind w:left="2421" w:hanging="360"/>
      </w:pPr>
      <w:rPr>
        <w:rFonts w:ascii="Symbol" w:hAnsi="Symbol" w:cs="OpenSymbol"/>
        <w:b w:val="0"/>
        <w:bCs w:val="0"/>
      </w:rPr>
    </w:lvl>
    <w:lvl w:ilvl="1">
      <w:start w:val="1"/>
      <w:numFmt w:val="bullet"/>
      <w:lvlText w:val="◦"/>
      <w:lvlJc w:val="left"/>
      <w:pPr>
        <w:tabs>
          <w:tab w:val="num" w:pos="2781"/>
        </w:tabs>
        <w:ind w:left="2781" w:hanging="360"/>
      </w:pPr>
      <w:rPr>
        <w:rFonts w:ascii="OpenSymbol" w:hAnsi="OpenSymbol" w:cs="OpenSymbol"/>
        <w:b w:val="0"/>
        <w:bCs w:val="0"/>
      </w:rPr>
    </w:lvl>
    <w:lvl w:ilvl="2">
      <w:start w:val="1"/>
      <w:numFmt w:val="bullet"/>
      <w:lvlText w:val="▪"/>
      <w:lvlJc w:val="left"/>
      <w:pPr>
        <w:tabs>
          <w:tab w:val="num" w:pos="3141"/>
        </w:tabs>
        <w:ind w:left="3141" w:hanging="360"/>
      </w:pPr>
      <w:rPr>
        <w:rFonts w:ascii="OpenSymbol" w:hAnsi="OpenSymbol" w:cs="OpenSymbol"/>
        <w:b w:val="0"/>
        <w:bCs w:val="0"/>
      </w:rPr>
    </w:lvl>
    <w:lvl w:ilvl="3">
      <w:start w:val="1"/>
      <w:numFmt w:val="bullet"/>
      <w:lvlText w:val=""/>
      <w:lvlJc w:val="left"/>
      <w:pPr>
        <w:tabs>
          <w:tab w:val="num" w:pos="3501"/>
        </w:tabs>
        <w:ind w:left="3501" w:hanging="360"/>
      </w:pPr>
      <w:rPr>
        <w:rFonts w:ascii="Symbol" w:hAnsi="Symbol" w:cs="OpenSymbol"/>
        <w:b w:val="0"/>
        <w:bCs w:val="0"/>
      </w:rPr>
    </w:lvl>
    <w:lvl w:ilvl="4">
      <w:start w:val="1"/>
      <w:numFmt w:val="bullet"/>
      <w:lvlText w:val="◦"/>
      <w:lvlJc w:val="left"/>
      <w:pPr>
        <w:tabs>
          <w:tab w:val="num" w:pos="3861"/>
        </w:tabs>
        <w:ind w:left="3861" w:hanging="360"/>
      </w:pPr>
      <w:rPr>
        <w:rFonts w:ascii="OpenSymbol" w:hAnsi="OpenSymbol" w:cs="OpenSymbol"/>
        <w:b w:val="0"/>
        <w:bCs w:val="0"/>
      </w:rPr>
    </w:lvl>
    <w:lvl w:ilvl="5">
      <w:start w:val="1"/>
      <w:numFmt w:val="bullet"/>
      <w:lvlText w:val="▪"/>
      <w:lvlJc w:val="left"/>
      <w:pPr>
        <w:tabs>
          <w:tab w:val="num" w:pos="4221"/>
        </w:tabs>
        <w:ind w:left="4221" w:hanging="360"/>
      </w:pPr>
      <w:rPr>
        <w:rFonts w:ascii="OpenSymbol" w:hAnsi="OpenSymbol" w:cs="OpenSymbol"/>
        <w:b w:val="0"/>
        <w:bCs w:val="0"/>
      </w:rPr>
    </w:lvl>
    <w:lvl w:ilvl="6">
      <w:start w:val="1"/>
      <w:numFmt w:val="bullet"/>
      <w:lvlText w:val=""/>
      <w:lvlJc w:val="left"/>
      <w:pPr>
        <w:tabs>
          <w:tab w:val="num" w:pos="4581"/>
        </w:tabs>
        <w:ind w:left="4581" w:hanging="360"/>
      </w:pPr>
      <w:rPr>
        <w:rFonts w:ascii="Symbol" w:hAnsi="Symbol" w:cs="OpenSymbol"/>
        <w:b w:val="0"/>
        <w:bCs w:val="0"/>
      </w:rPr>
    </w:lvl>
    <w:lvl w:ilvl="7">
      <w:start w:val="1"/>
      <w:numFmt w:val="bullet"/>
      <w:lvlText w:val="◦"/>
      <w:lvlJc w:val="left"/>
      <w:pPr>
        <w:tabs>
          <w:tab w:val="num" w:pos="4941"/>
        </w:tabs>
        <w:ind w:left="4941" w:hanging="360"/>
      </w:pPr>
      <w:rPr>
        <w:rFonts w:ascii="OpenSymbol" w:hAnsi="OpenSymbol" w:cs="OpenSymbol"/>
        <w:b w:val="0"/>
        <w:bCs w:val="0"/>
      </w:rPr>
    </w:lvl>
    <w:lvl w:ilvl="8">
      <w:start w:val="1"/>
      <w:numFmt w:val="bullet"/>
      <w:lvlText w:val="▪"/>
      <w:lvlJc w:val="left"/>
      <w:pPr>
        <w:tabs>
          <w:tab w:val="num" w:pos="5301"/>
        </w:tabs>
        <w:ind w:left="5301" w:hanging="360"/>
      </w:pPr>
      <w:rPr>
        <w:rFonts w:ascii="OpenSymbol" w:hAnsi="OpenSymbol" w:cs="OpenSymbol"/>
        <w:b w:val="0"/>
        <w:bCs w:val="0"/>
      </w:rPr>
    </w:lvl>
  </w:abstractNum>
  <w:abstractNum w:abstractNumId="22">
    <w:nsid w:val="00000018"/>
    <w:multiLevelType w:val="multilevel"/>
    <w:tmpl w:val="00000018"/>
    <w:name w:val="WW8Num24"/>
    <w:lvl w:ilvl="0">
      <w:start w:val="8"/>
      <w:numFmt w:val="decimal"/>
      <w:lvlText w:val="%1.1"/>
      <w:lvlJc w:val="left"/>
      <w:pPr>
        <w:tabs>
          <w:tab w:val="num" w:pos="1287"/>
        </w:tabs>
        <w:ind w:left="1287" w:hanging="360"/>
      </w:pPr>
    </w:lvl>
    <w:lvl w:ilvl="1">
      <w:start w:val="8"/>
      <w:numFmt w:val="decimal"/>
      <w:lvlText w:val="%2.1.1.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2"/>
      <w:lvlJc w:val="left"/>
      <w:pPr>
        <w:tabs>
          <w:tab w:val="num" w:pos="2367"/>
        </w:tabs>
        <w:ind w:left="2367" w:hanging="360"/>
      </w:pPr>
      <w:rPr>
        <w:rFonts w:ascii="Arial" w:hAnsi="Arial" w:cs="Arial"/>
        <w:b/>
        <w:bCs/>
        <w:sz w:val="22"/>
        <w:szCs w:val="22"/>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b w:val="0"/>
        <w:bCs w:val="0"/>
        <w:sz w:val="22"/>
        <w:szCs w:val="22"/>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5">
    <w:nsid w:val="0000001B"/>
    <w:multiLevelType w:val="multilevel"/>
    <w:tmpl w:val="0000001B"/>
    <w:name w:val="WW8Num27"/>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6">
    <w:nsid w:val="0000001C"/>
    <w:multiLevelType w:val="multilevel"/>
    <w:tmpl w:val="0000001C"/>
    <w:name w:val="WW8Num28"/>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7">
    <w:nsid w:val="0000001D"/>
    <w:multiLevelType w:val="multilevel"/>
    <w:tmpl w:val="0000001D"/>
    <w:name w:val="WW8Num29"/>
    <w:lvl w:ilvl="0">
      <w:start w:val="1"/>
      <w:numFmt w:val="bullet"/>
      <w:lvlText w:val=""/>
      <w:lvlJc w:val="left"/>
      <w:pPr>
        <w:tabs>
          <w:tab w:val="num" w:pos="1457"/>
        </w:tabs>
        <w:ind w:left="1457" w:hanging="360"/>
      </w:pPr>
      <w:rPr>
        <w:rFonts w:ascii="Symbol" w:hAnsi="Symbol" w:cs="OpenSymbol"/>
        <w:b w:val="0"/>
        <w:bCs w:val="0"/>
      </w:rPr>
    </w:lvl>
    <w:lvl w:ilvl="1">
      <w:start w:val="1"/>
      <w:numFmt w:val="bullet"/>
      <w:lvlText w:val="◦"/>
      <w:lvlJc w:val="left"/>
      <w:pPr>
        <w:tabs>
          <w:tab w:val="num" w:pos="1817"/>
        </w:tabs>
        <w:ind w:left="1817" w:hanging="360"/>
      </w:pPr>
      <w:rPr>
        <w:rFonts w:ascii="OpenSymbol" w:hAnsi="OpenSymbol" w:cs="OpenSymbol"/>
        <w:b w:val="0"/>
        <w:bCs w:val="0"/>
      </w:rPr>
    </w:lvl>
    <w:lvl w:ilvl="2">
      <w:start w:val="1"/>
      <w:numFmt w:val="bullet"/>
      <w:lvlText w:val="▪"/>
      <w:lvlJc w:val="left"/>
      <w:pPr>
        <w:tabs>
          <w:tab w:val="num" w:pos="2177"/>
        </w:tabs>
        <w:ind w:left="2177" w:hanging="360"/>
      </w:pPr>
      <w:rPr>
        <w:rFonts w:ascii="OpenSymbol" w:hAnsi="OpenSymbol" w:cs="OpenSymbol"/>
        <w:b w:val="0"/>
        <w:bCs w:val="0"/>
      </w:rPr>
    </w:lvl>
    <w:lvl w:ilvl="3">
      <w:start w:val="1"/>
      <w:numFmt w:val="bullet"/>
      <w:lvlText w:val=""/>
      <w:lvlJc w:val="left"/>
      <w:pPr>
        <w:tabs>
          <w:tab w:val="num" w:pos="2537"/>
        </w:tabs>
        <w:ind w:left="2537" w:hanging="360"/>
      </w:pPr>
      <w:rPr>
        <w:rFonts w:ascii="Symbol" w:hAnsi="Symbol" w:cs="OpenSymbol"/>
        <w:b w:val="0"/>
        <w:bCs w:val="0"/>
      </w:rPr>
    </w:lvl>
    <w:lvl w:ilvl="4">
      <w:start w:val="1"/>
      <w:numFmt w:val="bullet"/>
      <w:lvlText w:val="◦"/>
      <w:lvlJc w:val="left"/>
      <w:pPr>
        <w:tabs>
          <w:tab w:val="num" w:pos="2897"/>
        </w:tabs>
        <w:ind w:left="2897" w:hanging="360"/>
      </w:pPr>
      <w:rPr>
        <w:rFonts w:ascii="OpenSymbol" w:hAnsi="OpenSymbol" w:cs="OpenSymbol"/>
        <w:b w:val="0"/>
        <w:bCs w:val="0"/>
      </w:rPr>
    </w:lvl>
    <w:lvl w:ilvl="5">
      <w:start w:val="1"/>
      <w:numFmt w:val="bullet"/>
      <w:lvlText w:val="▪"/>
      <w:lvlJc w:val="left"/>
      <w:pPr>
        <w:tabs>
          <w:tab w:val="num" w:pos="3257"/>
        </w:tabs>
        <w:ind w:left="3257" w:hanging="360"/>
      </w:pPr>
      <w:rPr>
        <w:rFonts w:ascii="OpenSymbol" w:hAnsi="OpenSymbol" w:cs="OpenSymbol"/>
        <w:b w:val="0"/>
        <w:bCs w:val="0"/>
      </w:rPr>
    </w:lvl>
    <w:lvl w:ilvl="6">
      <w:start w:val="1"/>
      <w:numFmt w:val="bullet"/>
      <w:lvlText w:val=""/>
      <w:lvlJc w:val="left"/>
      <w:pPr>
        <w:tabs>
          <w:tab w:val="num" w:pos="3617"/>
        </w:tabs>
        <w:ind w:left="3617" w:hanging="360"/>
      </w:pPr>
      <w:rPr>
        <w:rFonts w:ascii="Symbol" w:hAnsi="Symbol" w:cs="OpenSymbol"/>
        <w:b w:val="0"/>
        <w:bCs w:val="0"/>
      </w:rPr>
    </w:lvl>
    <w:lvl w:ilvl="7">
      <w:start w:val="1"/>
      <w:numFmt w:val="bullet"/>
      <w:lvlText w:val="◦"/>
      <w:lvlJc w:val="left"/>
      <w:pPr>
        <w:tabs>
          <w:tab w:val="num" w:pos="3977"/>
        </w:tabs>
        <w:ind w:left="3977" w:hanging="360"/>
      </w:pPr>
      <w:rPr>
        <w:rFonts w:ascii="OpenSymbol" w:hAnsi="OpenSymbol" w:cs="OpenSymbol"/>
        <w:b w:val="0"/>
        <w:bCs w:val="0"/>
      </w:rPr>
    </w:lvl>
    <w:lvl w:ilvl="8">
      <w:start w:val="1"/>
      <w:numFmt w:val="bullet"/>
      <w:lvlText w:val="▪"/>
      <w:lvlJc w:val="left"/>
      <w:pPr>
        <w:tabs>
          <w:tab w:val="num" w:pos="4337"/>
        </w:tabs>
        <w:ind w:left="4337" w:hanging="360"/>
      </w:pPr>
      <w:rPr>
        <w:rFonts w:ascii="OpenSymbol" w:hAnsi="OpenSymbol" w:cs="OpenSymbol"/>
        <w:b w:val="0"/>
        <w:bCs w:val="0"/>
      </w:rPr>
    </w:lvl>
  </w:abstractNum>
  <w:abstractNum w:abstractNumId="28">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b w:val="0"/>
        <w:bCs w:val="0"/>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29">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b w:val="0"/>
        <w:bCs w:val="0"/>
        <w:sz w:val="22"/>
        <w:szCs w:val="22"/>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1">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b w:val="0"/>
        <w:bCs w:val="0"/>
        <w:sz w:val="22"/>
        <w:szCs w:val="22"/>
        <w:shd w:val="clear" w:color="auto" w:fill="auto"/>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2">
    <w:nsid w:val="00000022"/>
    <w:multiLevelType w:val="multilevel"/>
    <w:tmpl w:val="00000022"/>
    <w:name w:val="WW8Num34"/>
    <w:lvl w:ilvl="0">
      <w:start w:val="1"/>
      <w:numFmt w:val="bullet"/>
      <w:lvlText w:val=""/>
      <w:lvlJc w:val="left"/>
      <w:pPr>
        <w:tabs>
          <w:tab w:val="num" w:pos="1060"/>
        </w:tabs>
        <w:ind w:left="1060" w:hanging="360"/>
      </w:pPr>
      <w:rPr>
        <w:rFonts w:ascii="Symbol" w:hAnsi="Symbol" w:cs="OpenSymbol"/>
        <w:b w:val="0"/>
        <w:bCs w:val="0"/>
        <w:sz w:val="22"/>
        <w:szCs w:val="22"/>
      </w:rPr>
    </w:lvl>
    <w:lvl w:ilvl="1">
      <w:start w:val="1"/>
      <w:numFmt w:val="bullet"/>
      <w:lvlText w:val="◦"/>
      <w:lvlJc w:val="left"/>
      <w:pPr>
        <w:tabs>
          <w:tab w:val="num" w:pos="1420"/>
        </w:tabs>
        <w:ind w:left="1420" w:hanging="360"/>
      </w:pPr>
      <w:rPr>
        <w:rFonts w:ascii="OpenSymbol" w:hAnsi="OpenSymbol" w:cs="OpenSymbol"/>
        <w:b w:val="0"/>
        <w:bCs w:val="0"/>
      </w:rPr>
    </w:lvl>
    <w:lvl w:ilvl="2">
      <w:start w:val="1"/>
      <w:numFmt w:val="bullet"/>
      <w:lvlText w:val="▪"/>
      <w:lvlJc w:val="left"/>
      <w:pPr>
        <w:tabs>
          <w:tab w:val="num" w:pos="1780"/>
        </w:tabs>
        <w:ind w:left="1780" w:hanging="360"/>
      </w:pPr>
      <w:rPr>
        <w:rFonts w:ascii="OpenSymbol" w:hAnsi="OpenSymbol" w:cs="OpenSymbol"/>
        <w:b w:val="0"/>
        <w:bCs w:val="0"/>
      </w:rPr>
    </w:lvl>
    <w:lvl w:ilvl="3">
      <w:start w:val="1"/>
      <w:numFmt w:val="bullet"/>
      <w:lvlText w:val=""/>
      <w:lvlJc w:val="left"/>
      <w:pPr>
        <w:tabs>
          <w:tab w:val="num" w:pos="2140"/>
        </w:tabs>
        <w:ind w:left="2140" w:hanging="360"/>
      </w:pPr>
      <w:rPr>
        <w:rFonts w:ascii="Symbol" w:hAnsi="Symbol" w:cs="OpenSymbol"/>
        <w:b w:val="0"/>
        <w:bCs w:val="0"/>
        <w:sz w:val="22"/>
        <w:szCs w:val="22"/>
      </w:rPr>
    </w:lvl>
    <w:lvl w:ilvl="4">
      <w:start w:val="1"/>
      <w:numFmt w:val="bullet"/>
      <w:lvlText w:val="◦"/>
      <w:lvlJc w:val="left"/>
      <w:pPr>
        <w:tabs>
          <w:tab w:val="num" w:pos="2500"/>
        </w:tabs>
        <w:ind w:left="2500" w:hanging="360"/>
      </w:pPr>
      <w:rPr>
        <w:rFonts w:ascii="OpenSymbol" w:hAnsi="OpenSymbol" w:cs="OpenSymbol"/>
        <w:b w:val="0"/>
        <w:bCs w:val="0"/>
      </w:rPr>
    </w:lvl>
    <w:lvl w:ilvl="5">
      <w:start w:val="1"/>
      <w:numFmt w:val="bullet"/>
      <w:lvlText w:val="▪"/>
      <w:lvlJc w:val="left"/>
      <w:pPr>
        <w:tabs>
          <w:tab w:val="num" w:pos="2860"/>
        </w:tabs>
        <w:ind w:left="2860" w:hanging="360"/>
      </w:pPr>
      <w:rPr>
        <w:rFonts w:ascii="OpenSymbol" w:hAnsi="OpenSymbol" w:cs="OpenSymbol"/>
        <w:b w:val="0"/>
        <w:bCs w:val="0"/>
      </w:rPr>
    </w:lvl>
    <w:lvl w:ilvl="6">
      <w:start w:val="1"/>
      <w:numFmt w:val="bullet"/>
      <w:lvlText w:val=""/>
      <w:lvlJc w:val="left"/>
      <w:pPr>
        <w:tabs>
          <w:tab w:val="num" w:pos="3220"/>
        </w:tabs>
        <w:ind w:left="3220" w:hanging="360"/>
      </w:pPr>
      <w:rPr>
        <w:rFonts w:ascii="Symbol" w:hAnsi="Symbol" w:cs="OpenSymbol"/>
        <w:b w:val="0"/>
        <w:bCs w:val="0"/>
        <w:sz w:val="22"/>
        <w:szCs w:val="22"/>
      </w:rPr>
    </w:lvl>
    <w:lvl w:ilvl="7">
      <w:start w:val="1"/>
      <w:numFmt w:val="bullet"/>
      <w:lvlText w:val="◦"/>
      <w:lvlJc w:val="left"/>
      <w:pPr>
        <w:tabs>
          <w:tab w:val="num" w:pos="3580"/>
        </w:tabs>
        <w:ind w:left="3580" w:hanging="360"/>
      </w:pPr>
      <w:rPr>
        <w:rFonts w:ascii="OpenSymbol" w:hAnsi="OpenSymbol" w:cs="OpenSymbol"/>
        <w:b w:val="0"/>
        <w:bCs w:val="0"/>
      </w:rPr>
    </w:lvl>
    <w:lvl w:ilvl="8">
      <w:start w:val="1"/>
      <w:numFmt w:val="bullet"/>
      <w:lvlText w:val="▪"/>
      <w:lvlJc w:val="left"/>
      <w:pPr>
        <w:tabs>
          <w:tab w:val="num" w:pos="3940"/>
        </w:tabs>
        <w:ind w:left="3940" w:hanging="360"/>
      </w:pPr>
      <w:rPr>
        <w:rFonts w:ascii="OpenSymbol" w:hAnsi="OpenSymbol" w:cs="OpenSymbol"/>
        <w:b w:val="0"/>
        <w:bCs w:val="0"/>
      </w:rPr>
    </w:lvl>
  </w:abstractNum>
  <w:abstractNum w:abstractNumId="33">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b w:val="0"/>
        <w:bCs w:val="0"/>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Symbol" w:hAnsi="Symbol" w:cs="OpenSymbol"/>
        <w:b w:val="0"/>
        <w:bCs w:val="0"/>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Symbol" w:hAnsi="Symbol" w:cs="OpenSymbol"/>
        <w:b w:val="0"/>
        <w:bCs w:val="0"/>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34">
    <w:nsid w:val="00000024"/>
    <w:multiLevelType w:val="multilevel"/>
    <w:tmpl w:val="00000024"/>
    <w:name w:val="WW8Num36"/>
    <w:lvl w:ilvl="0">
      <w:start w:val="8"/>
      <w:numFmt w:val="decimal"/>
      <w:lvlText w:val="%1.2.2"/>
      <w:lvlJc w:val="left"/>
      <w:pPr>
        <w:tabs>
          <w:tab w:val="num" w:pos="1797"/>
        </w:tabs>
        <w:ind w:left="1797" w:hanging="360"/>
      </w:pPr>
      <w:rPr>
        <w:rFonts w:ascii="Arial" w:hAnsi="Arial" w:cs="Arial"/>
        <w:b/>
        <w:bCs/>
        <w:sz w:val="22"/>
        <w:szCs w:val="22"/>
      </w:rPr>
    </w:lvl>
    <w:lvl w:ilvl="1">
      <w:start w:val="1"/>
      <w:numFmt w:val="decimal"/>
      <w:lvlText w:val="%2."/>
      <w:lvlJc w:val="left"/>
      <w:pPr>
        <w:tabs>
          <w:tab w:val="num" w:pos="2157"/>
        </w:tabs>
        <w:ind w:left="2157" w:hanging="360"/>
      </w:pPr>
      <w:rPr>
        <w:rFonts w:ascii="Arial" w:hAnsi="Arial" w:cs="Arial"/>
        <w:b/>
        <w:bCs/>
        <w:sz w:val="22"/>
        <w:szCs w:val="22"/>
      </w:rPr>
    </w:lvl>
    <w:lvl w:ilvl="2">
      <w:start w:val="1"/>
      <w:numFmt w:val="decimal"/>
      <w:lvlText w:val="%3."/>
      <w:lvlJc w:val="left"/>
      <w:pPr>
        <w:tabs>
          <w:tab w:val="num" w:pos="2517"/>
        </w:tabs>
        <w:ind w:left="2517" w:hanging="360"/>
      </w:pPr>
      <w:rPr>
        <w:rFonts w:ascii="Arial" w:hAnsi="Arial" w:cs="Arial"/>
        <w:b/>
        <w:bCs/>
        <w:sz w:val="22"/>
        <w:szCs w:val="22"/>
      </w:rPr>
    </w:lvl>
    <w:lvl w:ilvl="3">
      <w:start w:val="1"/>
      <w:numFmt w:val="decimal"/>
      <w:lvlText w:val="%4."/>
      <w:lvlJc w:val="left"/>
      <w:pPr>
        <w:tabs>
          <w:tab w:val="num" w:pos="2877"/>
        </w:tabs>
        <w:ind w:left="2877" w:hanging="360"/>
      </w:pPr>
      <w:rPr>
        <w:rFonts w:ascii="Arial" w:hAnsi="Arial" w:cs="Arial"/>
        <w:b/>
        <w:bCs/>
        <w:sz w:val="22"/>
        <w:szCs w:val="22"/>
      </w:rPr>
    </w:lvl>
    <w:lvl w:ilvl="4">
      <w:start w:val="1"/>
      <w:numFmt w:val="decimal"/>
      <w:lvlText w:val="%5."/>
      <w:lvlJc w:val="left"/>
      <w:pPr>
        <w:tabs>
          <w:tab w:val="num" w:pos="3237"/>
        </w:tabs>
        <w:ind w:left="3237" w:hanging="360"/>
      </w:pPr>
      <w:rPr>
        <w:rFonts w:ascii="Arial" w:hAnsi="Arial" w:cs="Arial"/>
        <w:b/>
        <w:bCs/>
        <w:sz w:val="22"/>
        <w:szCs w:val="22"/>
      </w:rPr>
    </w:lvl>
    <w:lvl w:ilvl="5">
      <w:start w:val="1"/>
      <w:numFmt w:val="decimal"/>
      <w:lvlText w:val="%6."/>
      <w:lvlJc w:val="left"/>
      <w:pPr>
        <w:tabs>
          <w:tab w:val="num" w:pos="3597"/>
        </w:tabs>
        <w:ind w:left="3597" w:hanging="360"/>
      </w:pPr>
      <w:rPr>
        <w:rFonts w:ascii="Arial" w:hAnsi="Arial" w:cs="Arial"/>
        <w:b/>
        <w:bCs/>
        <w:sz w:val="22"/>
        <w:szCs w:val="22"/>
      </w:rPr>
    </w:lvl>
    <w:lvl w:ilvl="6">
      <w:start w:val="1"/>
      <w:numFmt w:val="decimal"/>
      <w:lvlText w:val="%7."/>
      <w:lvlJc w:val="left"/>
      <w:pPr>
        <w:tabs>
          <w:tab w:val="num" w:pos="3957"/>
        </w:tabs>
        <w:ind w:left="3957" w:hanging="360"/>
      </w:pPr>
      <w:rPr>
        <w:rFonts w:ascii="Arial" w:hAnsi="Arial" w:cs="Arial"/>
        <w:b/>
        <w:bCs/>
        <w:sz w:val="22"/>
        <w:szCs w:val="22"/>
      </w:rPr>
    </w:lvl>
    <w:lvl w:ilvl="7">
      <w:start w:val="1"/>
      <w:numFmt w:val="decimal"/>
      <w:lvlText w:val="%8."/>
      <w:lvlJc w:val="left"/>
      <w:pPr>
        <w:tabs>
          <w:tab w:val="num" w:pos="4317"/>
        </w:tabs>
        <w:ind w:left="4317" w:hanging="360"/>
      </w:pPr>
      <w:rPr>
        <w:rFonts w:ascii="Arial" w:hAnsi="Arial" w:cs="Arial"/>
        <w:b/>
        <w:bCs/>
        <w:sz w:val="22"/>
        <w:szCs w:val="22"/>
      </w:rPr>
    </w:lvl>
    <w:lvl w:ilvl="8">
      <w:start w:val="1"/>
      <w:numFmt w:val="decimal"/>
      <w:lvlText w:val="%9."/>
      <w:lvlJc w:val="left"/>
      <w:pPr>
        <w:tabs>
          <w:tab w:val="num" w:pos="4677"/>
        </w:tabs>
        <w:ind w:left="4677" w:hanging="360"/>
      </w:pPr>
      <w:rPr>
        <w:rFonts w:ascii="Arial" w:hAnsi="Arial" w:cs="Arial"/>
        <w:b/>
        <w:bCs/>
        <w:sz w:val="22"/>
        <w:szCs w:val="22"/>
      </w:rPr>
    </w:lvl>
  </w:abstractNum>
  <w:abstractNum w:abstractNumId="35">
    <w:nsid w:val="00000025"/>
    <w:multiLevelType w:val="multilevel"/>
    <w:tmpl w:val="00000025"/>
    <w:name w:val="WW8Num37"/>
    <w:lvl w:ilvl="0">
      <w:start w:val="8"/>
      <w:numFmt w:val="decimal"/>
      <w:lvlText w:val="%1.1"/>
      <w:lvlJc w:val="left"/>
      <w:pPr>
        <w:tabs>
          <w:tab w:val="num" w:pos="1287"/>
        </w:tabs>
        <w:ind w:left="1287" w:hanging="360"/>
      </w:pPr>
    </w:lvl>
    <w:lvl w:ilvl="1">
      <w:start w:val="8"/>
      <w:numFmt w:val="decimal"/>
      <w:lvlText w:val="%2.2.1"/>
      <w:lvlJc w:val="left"/>
      <w:pPr>
        <w:tabs>
          <w:tab w:val="num" w:pos="1647"/>
        </w:tabs>
        <w:ind w:left="1647" w:hanging="360"/>
      </w:pPr>
      <w:rPr>
        <w:rFonts w:ascii="Arial" w:hAnsi="Arial" w:cs="Arial"/>
        <w:b/>
        <w:bCs/>
        <w:sz w:val="22"/>
        <w:szCs w:val="22"/>
      </w:rPr>
    </w:lvl>
    <w:lvl w:ilvl="2">
      <w:start w:val="1"/>
      <w:numFmt w:val="decimal"/>
      <w:lvlText w:val="%3."/>
      <w:lvlJc w:val="left"/>
      <w:pPr>
        <w:tabs>
          <w:tab w:val="num" w:pos="2007"/>
        </w:tabs>
        <w:ind w:left="2007" w:hanging="360"/>
      </w:pPr>
    </w:lvl>
    <w:lvl w:ilvl="3">
      <w:start w:val="8"/>
      <w:numFmt w:val="decimal"/>
      <w:lvlText w:val="%4.1.1"/>
      <w:lvlJc w:val="left"/>
      <w:pPr>
        <w:tabs>
          <w:tab w:val="num" w:pos="2367"/>
        </w:tabs>
        <w:ind w:left="2367" w:hanging="360"/>
      </w:pPr>
      <w:rPr>
        <w:rFonts w:ascii="Arial" w:hAnsi="Arial" w:cs="Arial"/>
        <w:b/>
        <w:bCs/>
      </w:r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36">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7"/>
    <w:multiLevelType w:val="multilevel"/>
    <w:tmpl w:val="00000027"/>
    <w:name w:val="WW8Num39"/>
    <w:lvl w:ilvl="0">
      <w:start w:val="1"/>
      <w:numFmt w:val="bullet"/>
      <w:lvlText w:val=""/>
      <w:lvlJc w:val="left"/>
      <w:pPr>
        <w:tabs>
          <w:tab w:val="num" w:pos="720"/>
        </w:tabs>
        <w:ind w:left="720" w:hanging="360"/>
      </w:pPr>
      <w:rPr>
        <w:rFonts w:ascii="Symbol" w:hAnsi="Symbol" w:cs="OpenSymbol"/>
        <w:sz w:val="22"/>
        <w:szCs w:val="22"/>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sz w:val="22"/>
        <w:szCs w:val="22"/>
        <w:shd w:val="clear" w:color="auto" w:fill="auto"/>
        <w:lang w:val="es-A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auto"/>
        <w:lang w:val="es-A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auto"/>
        <w:lang w:val="es-A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A"/>
    <w:multiLevelType w:val="multilevel"/>
    <w:tmpl w:val="0000002A"/>
    <w:name w:val="WW8Num42"/>
    <w:lvl w:ilvl="0">
      <w:start w:val="1"/>
      <w:numFmt w:val="bullet"/>
      <w:lvlText w:val=""/>
      <w:lvlJc w:val="left"/>
      <w:pPr>
        <w:tabs>
          <w:tab w:val="num" w:pos="1684"/>
        </w:tabs>
        <w:ind w:left="1684" w:hanging="360"/>
      </w:pPr>
      <w:rPr>
        <w:rFonts w:ascii="Symbol" w:hAnsi="Symbol" w:cs="OpenSymbol"/>
        <w:sz w:val="22"/>
        <w:szCs w:val="22"/>
        <w:shd w:val="clear" w:color="auto" w:fill="auto"/>
      </w:rPr>
    </w:lvl>
    <w:lvl w:ilvl="1">
      <w:start w:val="1"/>
      <w:numFmt w:val="bullet"/>
      <w:lvlText w:val="◦"/>
      <w:lvlJc w:val="left"/>
      <w:pPr>
        <w:tabs>
          <w:tab w:val="num" w:pos="2044"/>
        </w:tabs>
        <w:ind w:left="2044" w:hanging="360"/>
      </w:pPr>
      <w:rPr>
        <w:rFonts w:ascii="OpenSymbol" w:hAnsi="OpenSymbol" w:cs="OpenSymbol"/>
      </w:rPr>
    </w:lvl>
    <w:lvl w:ilvl="2">
      <w:start w:val="1"/>
      <w:numFmt w:val="bullet"/>
      <w:lvlText w:val="▪"/>
      <w:lvlJc w:val="left"/>
      <w:pPr>
        <w:tabs>
          <w:tab w:val="num" w:pos="2404"/>
        </w:tabs>
        <w:ind w:left="2404" w:hanging="360"/>
      </w:pPr>
      <w:rPr>
        <w:rFonts w:ascii="OpenSymbol" w:hAnsi="OpenSymbol" w:cs="OpenSymbol"/>
      </w:rPr>
    </w:lvl>
    <w:lvl w:ilvl="3">
      <w:start w:val="1"/>
      <w:numFmt w:val="bullet"/>
      <w:lvlText w:val=""/>
      <w:lvlJc w:val="left"/>
      <w:pPr>
        <w:tabs>
          <w:tab w:val="num" w:pos="2764"/>
        </w:tabs>
        <w:ind w:left="2764" w:hanging="360"/>
      </w:pPr>
      <w:rPr>
        <w:rFonts w:ascii="Symbol" w:hAnsi="Symbol" w:cs="OpenSymbol"/>
        <w:sz w:val="22"/>
        <w:szCs w:val="22"/>
        <w:shd w:val="clear" w:color="auto" w:fill="auto"/>
      </w:rPr>
    </w:lvl>
    <w:lvl w:ilvl="4">
      <w:start w:val="1"/>
      <w:numFmt w:val="bullet"/>
      <w:lvlText w:val="◦"/>
      <w:lvlJc w:val="left"/>
      <w:pPr>
        <w:tabs>
          <w:tab w:val="num" w:pos="3124"/>
        </w:tabs>
        <w:ind w:left="3124" w:hanging="360"/>
      </w:pPr>
      <w:rPr>
        <w:rFonts w:ascii="OpenSymbol" w:hAnsi="OpenSymbol" w:cs="OpenSymbol"/>
      </w:rPr>
    </w:lvl>
    <w:lvl w:ilvl="5">
      <w:start w:val="1"/>
      <w:numFmt w:val="bullet"/>
      <w:lvlText w:val="▪"/>
      <w:lvlJc w:val="left"/>
      <w:pPr>
        <w:tabs>
          <w:tab w:val="num" w:pos="3484"/>
        </w:tabs>
        <w:ind w:left="3484" w:hanging="360"/>
      </w:pPr>
      <w:rPr>
        <w:rFonts w:ascii="OpenSymbol" w:hAnsi="OpenSymbol" w:cs="OpenSymbol"/>
      </w:rPr>
    </w:lvl>
    <w:lvl w:ilvl="6">
      <w:start w:val="1"/>
      <w:numFmt w:val="bullet"/>
      <w:lvlText w:val=""/>
      <w:lvlJc w:val="left"/>
      <w:pPr>
        <w:tabs>
          <w:tab w:val="num" w:pos="3844"/>
        </w:tabs>
        <w:ind w:left="3844" w:hanging="360"/>
      </w:pPr>
      <w:rPr>
        <w:rFonts w:ascii="Symbol" w:hAnsi="Symbol" w:cs="OpenSymbol"/>
        <w:sz w:val="22"/>
        <w:szCs w:val="22"/>
        <w:shd w:val="clear" w:color="auto" w:fill="auto"/>
      </w:rPr>
    </w:lvl>
    <w:lvl w:ilvl="7">
      <w:start w:val="1"/>
      <w:numFmt w:val="bullet"/>
      <w:lvlText w:val="◦"/>
      <w:lvlJc w:val="left"/>
      <w:pPr>
        <w:tabs>
          <w:tab w:val="num" w:pos="4204"/>
        </w:tabs>
        <w:ind w:left="4204" w:hanging="360"/>
      </w:pPr>
      <w:rPr>
        <w:rFonts w:ascii="OpenSymbol" w:hAnsi="OpenSymbol" w:cs="OpenSymbol"/>
      </w:rPr>
    </w:lvl>
    <w:lvl w:ilvl="8">
      <w:start w:val="1"/>
      <w:numFmt w:val="bullet"/>
      <w:lvlText w:val="▪"/>
      <w:lvlJc w:val="left"/>
      <w:pPr>
        <w:tabs>
          <w:tab w:val="num" w:pos="4564"/>
        </w:tabs>
        <w:ind w:left="4564" w:hanging="360"/>
      </w:pPr>
      <w:rPr>
        <w:rFonts w:ascii="OpenSymbol" w:hAnsi="OpenSymbol" w:cs="OpenSymbol"/>
      </w:rPr>
    </w:lvl>
  </w:abstractNum>
  <w:abstractNum w:abstractNumId="41">
    <w:nsid w:val="0000002B"/>
    <w:multiLevelType w:val="multilevel"/>
    <w:tmpl w:val="0000002B"/>
    <w:name w:val="WW8Num43"/>
    <w:lvl w:ilvl="0">
      <w:start w:val="8"/>
      <w:numFmt w:val="decimal"/>
      <w:lvlText w:val="%1.2.3"/>
      <w:lvlJc w:val="left"/>
      <w:pPr>
        <w:tabs>
          <w:tab w:val="num" w:pos="1080"/>
        </w:tabs>
        <w:ind w:left="1080" w:hanging="360"/>
      </w:pPr>
      <w:rPr>
        <w:rFonts w:ascii="Arial" w:hAnsi="Arial" w:cs="Arial"/>
        <w:b/>
        <w:bCs/>
        <w:sz w:val="22"/>
        <w:szCs w:val="22"/>
      </w:rPr>
    </w:lvl>
    <w:lvl w:ilvl="1">
      <w:start w:val="1"/>
      <w:numFmt w:val="decimal"/>
      <w:lvlText w:val="%2."/>
      <w:lvlJc w:val="left"/>
      <w:pPr>
        <w:tabs>
          <w:tab w:val="num" w:pos="1440"/>
        </w:tabs>
        <w:ind w:left="1440" w:hanging="360"/>
      </w:pPr>
      <w:rPr>
        <w:rFonts w:ascii="Arial" w:hAnsi="Arial" w:cs="Arial"/>
        <w:b/>
        <w:bCs/>
        <w:sz w:val="22"/>
        <w:szCs w:val="22"/>
      </w:rPr>
    </w:lvl>
    <w:lvl w:ilvl="2">
      <w:start w:val="1"/>
      <w:numFmt w:val="decimal"/>
      <w:lvlText w:val="%3."/>
      <w:lvlJc w:val="left"/>
      <w:pPr>
        <w:tabs>
          <w:tab w:val="num" w:pos="1800"/>
        </w:tabs>
        <w:ind w:left="1800" w:hanging="360"/>
      </w:pPr>
      <w:rPr>
        <w:rFonts w:ascii="Arial" w:hAnsi="Arial" w:cs="Arial"/>
        <w:b/>
        <w:bCs/>
        <w:sz w:val="22"/>
        <w:szCs w:val="22"/>
      </w:rPr>
    </w:lvl>
    <w:lvl w:ilvl="3">
      <w:start w:val="1"/>
      <w:numFmt w:val="decimal"/>
      <w:lvlText w:val="%4."/>
      <w:lvlJc w:val="left"/>
      <w:pPr>
        <w:tabs>
          <w:tab w:val="num" w:pos="2160"/>
        </w:tabs>
        <w:ind w:left="2160" w:hanging="360"/>
      </w:pPr>
      <w:rPr>
        <w:rFonts w:ascii="Arial" w:hAnsi="Arial" w:cs="Arial"/>
        <w:b/>
        <w:bCs/>
        <w:sz w:val="22"/>
        <w:szCs w:val="22"/>
      </w:rPr>
    </w:lvl>
    <w:lvl w:ilvl="4">
      <w:start w:val="1"/>
      <w:numFmt w:val="decimal"/>
      <w:lvlText w:val="%5."/>
      <w:lvlJc w:val="left"/>
      <w:pPr>
        <w:tabs>
          <w:tab w:val="num" w:pos="2520"/>
        </w:tabs>
        <w:ind w:left="2520" w:hanging="360"/>
      </w:pPr>
      <w:rPr>
        <w:rFonts w:ascii="Arial" w:hAnsi="Arial" w:cs="Arial"/>
        <w:b/>
        <w:bCs/>
        <w:sz w:val="22"/>
        <w:szCs w:val="22"/>
      </w:rPr>
    </w:lvl>
    <w:lvl w:ilvl="5">
      <w:start w:val="1"/>
      <w:numFmt w:val="decimal"/>
      <w:lvlText w:val="%6."/>
      <w:lvlJc w:val="left"/>
      <w:pPr>
        <w:tabs>
          <w:tab w:val="num" w:pos="2880"/>
        </w:tabs>
        <w:ind w:left="2880" w:hanging="360"/>
      </w:pPr>
      <w:rPr>
        <w:rFonts w:ascii="Arial" w:hAnsi="Arial" w:cs="Arial"/>
        <w:b/>
        <w:bCs/>
        <w:sz w:val="22"/>
        <w:szCs w:val="22"/>
      </w:rPr>
    </w:lvl>
    <w:lvl w:ilvl="6">
      <w:start w:val="1"/>
      <w:numFmt w:val="decimal"/>
      <w:lvlText w:val="%7."/>
      <w:lvlJc w:val="left"/>
      <w:pPr>
        <w:tabs>
          <w:tab w:val="num" w:pos="3240"/>
        </w:tabs>
        <w:ind w:left="3240" w:hanging="360"/>
      </w:pPr>
      <w:rPr>
        <w:rFonts w:ascii="Arial" w:hAnsi="Arial" w:cs="Arial"/>
        <w:b/>
        <w:bCs/>
        <w:sz w:val="22"/>
        <w:szCs w:val="22"/>
      </w:rPr>
    </w:lvl>
    <w:lvl w:ilvl="7">
      <w:start w:val="1"/>
      <w:numFmt w:val="decimal"/>
      <w:lvlText w:val="%8."/>
      <w:lvlJc w:val="left"/>
      <w:pPr>
        <w:tabs>
          <w:tab w:val="num" w:pos="3600"/>
        </w:tabs>
        <w:ind w:left="3600" w:hanging="360"/>
      </w:pPr>
      <w:rPr>
        <w:rFonts w:ascii="Arial" w:hAnsi="Arial" w:cs="Arial"/>
        <w:b/>
        <w:bCs/>
        <w:sz w:val="22"/>
        <w:szCs w:val="22"/>
      </w:rPr>
    </w:lvl>
    <w:lvl w:ilvl="8">
      <w:start w:val="1"/>
      <w:numFmt w:val="decimal"/>
      <w:lvlText w:val="%9."/>
      <w:lvlJc w:val="left"/>
      <w:pPr>
        <w:tabs>
          <w:tab w:val="num" w:pos="3960"/>
        </w:tabs>
        <w:ind w:left="3960" w:hanging="360"/>
      </w:pPr>
      <w:rPr>
        <w:rFonts w:ascii="Arial" w:hAnsi="Arial" w:cs="Arial"/>
        <w:b/>
        <w:bCs/>
        <w:sz w:val="22"/>
        <w:szCs w:val="22"/>
      </w:rPr>
    </w:lvl>
  </w:abstractNum>
  <w:abstractNum w:abstractNumId="42">
    <w:nsid w:val="0000002C"/>
    <w:multiLevelType w:val="multilevel"/>
    <w:tmpl w:val="0000002C"/>
    <w:name w:val="WW8Num44"/>
    <w:lvl w:ilvl="0">
      <w:start w:val="8"/>
      <w:numFmt w:val="decimal"/>
      <w:lvlText w:val="%1.6"/>
      <w:lvlJc w:val="left"/>
      <w:pPr>
        <w:tabs>
          <w:tab w:val="num" w:pos="947"/>
        </w:tabs>
        <w:ind w:left="947" w:hanging="360"/>
      </w:pPr>
      <w:rPr>
        <w:rFonts w:ascii="Arial" w:hAnsi="Arial" w:cs="Arial"/>
        <w:b/>
        <w:bCs/>
        <w:sz w:val="22"/>
        <w:szCs w:val="22"/>
      </w:rPr>
    </w:lvl>
    <w:lvl w:ilvl="1">
      <w:start w:val="1"/>
      <w:numFmt w:val="decimal"/>
      <w:lvlText w:val="%2."/>
      <w:lvlJc w:val="left"/>
      <w:pPr>
        <w:tabs>
          <w:tab w:val="num" w:pos="1307"/>
        </w:tabs>
        <w:ind w:left="1307" w:hanging="360"/>
      </w:pPr>
      <w:rPr>
        <w:rFonts w:ascii="Arial" w:hAnsi="Arial" w:cs="Arial"/>
        <w:b/>
        <w:bCs/>
        <w:sz w:val="22"/>
        <w:szCs w:val="22"/>
      </w:rPr>
    </w:lvl>
    <w:lvl w:ilvl="2">
      <w:start w:val="1"/>
      <w:numFmt w:val="decimal"/>
      <w:lvlText w:val="%3."/>
      <w:lvlJc w:val="left"/>
      <w:pPr>
        <w:tabs>
          <w:tab w:val="num" w:pos="1667"/>
        </w:tabs>
        <w:ind w:left="1667" w:hanging="360"/>
      </w:pPr>
      <w:rPr>
        <w:rFonts w:ascii="Arial" w:hAnsi="Arial" w:cs="Arial"/>
        <w:b/>
        <w:bCs/>
        <w:sz w:val="22"/>
        <w:szCs w:val="22"/>
      </w:rPr>
    </w:lvl>
    <w:lvl w:ilvl="3">
      <w:start w:val="1"/>
      <w:numFmt w:val="decimal"/>
      <w:lvlText w:val="%4."/>
      <w:lvlJc w:val="left"/>
      <w:pPr>
        <w:tabs>
          <w:tab w:val="num" w:pos="2027"/>
        </w:tabs>
        <w:ind w:left="2027" w:hanging="360"/>
      </w:pPr>
      <w:rPr>
        <w:rFonts w:ascii="Arial" w:hAnsi="Arial" w:cs="Arial"/>
        <w:b/>
        <w:bCs/>
        <w:sz w:val="22"/>
        <w:szCs w:val="22"/>
      </w:rPr>
    </w:lvl>
    <w:lvl w:ilvl="4">
      <w:start w:val="1"/>
      <w:numFmt w:val="decimal"/>
      <w:lvlText w:val="%5."/>
      <w:lvlJc w:val="left"/>
      <w:pPr>
        <w:tabs>
          <w:tab w:val="num" w:pos="2387"/>
        </w:tabs>
        <w:ind w:left="2387" w:hanging="360"/>
      </w:pPr>
      <w:rPr>
        <w:rFonts w:ascii="Arial" w:hAnsi="Arial" w:cs="Arial"/>
        <w:b/>
        <w:bCs/>
        <w:sz w:val="22"/>
        <w:szCs w:val="22"/>
      </w:rPr>
    </w:lvl>
    <w:lvl w:ilvl="5">
      <w:start w:val="1"/>
      <w:numFmt w:val="decimal"/>
      <w:lvlText w:val="%6."/>
      <w:lvlJc w:val="left"/>
      <w:pPr>
        <w:tabs>
          <w:tab w:val="num" w:pos="2747"/>
        </w:tabs>
        <w:ind w:left="2747" w:hanging="360"/>
      </w:pPr>
      <w:rPr>
        <w:rFonts w:ascii="Arial" w:hAnsi="Arial" w:cs="Arial"/>
        <w:b/>
        <w:bCs/>
        <w:sz w:val="22"/>
        <w:szCs w:val="22"/>
      </w:rPr>
    </w:lvl>
    <w:lvl w:ilvl="6">
      <w:start w:val="1"/>
      <w:numFmt w:val="decimal"/>
      <w:lvlText w:val="%7."/>
      <w:lvlJc w:val="left"/>
      <w:pPr>
        <w:tabs>
          <w:tab w:val="num" w:pos="3107"/>
        </w:tabs>
        <w:ind w:left="3107" w:hanging="360"/>
      </w:pPr>
      <w:rPr>
        <w:rFonts w:ascii="Arial" w:hAnsi="Arial" w:cs="Arial"/>
        <w:b/>
        <w:bCs/>
        <w:sz w:val="22"/>
        <w:szCs w:val="22"/>
      </w:rPr>
    </w:lvl>
    <w:lvl w:ilvl="7">
      <w:start w:val="1"/>
      <w:numFmt w:val="decimal"/>
      <w:lvlText w:val="%8."/>
      <w:lvlJc w:val="left"/>
      <w:pPr>
        <w:tabs>
          <w:tab w:val="num" w:pos="3467"/>
        </w:tabs>
        <w:ind w:left="3467" w:hanging="360"/>
      </w:pPr>
      <w:rPr>
        <w:rFonts w:ascii="Arial" w:hAnsi="Arial" w:cs="Arial"/>
        <w:b/>
        <w:bCs/>
        <w:sz w:val="22"/>
        <w:szCs w:val="22"/>
      </w:rPr>
    </w:lvl>
    <w:lvl w:ilvl="8">
      <w:start w:val="1"/>
      <w:numFmt w:val="decimal"/>
      <w:lvlText w:val="%9."/>
      <w:lvlJc w:val="left"/>
      <w:pPr>
        <w:tabs>
          <w:tab w:val="num" w:pos="3827"/>
        </w:tabs>
        <w:ind w:left="3827" w:hanging="360"/>
      </w:pPr>
      <w:rPr>
        <w:rFonts w:ascii="Arial" w:hAnsi="Arial" w:cs="Arial"/>
        <w:b/>
        <w:bCs/>
        <w:sz w:val="22"/>
        <w:szCs w:val="22"/>
      </w:rPr>
    </w:lvl>
  </w:abstractNum>
  <w:abstractNum w:abstractNumId="43">
    <w:nsid w:val="0000002D"/>
    <w:multiLevelType w:val="multilevel"/>
    <w:tmpl w:val="0000002D"/>
    <w:name w:val="WW8Num45"/>
    <w:lvl w:ilvl="0">
      <w:start w:val="8"/>
      <w:numFmt w:val="decimal"/>
      <w:lvlText w:val="%1.9"/>
      <w:lvlJc w:val="left"/>
      <w:pPr>
        <w:tabs>
          <w:tab w:val="num" w:pos="2421"/>
        </w:tabs>
        <w:ind w:left="2421" w:hanging="360"/>
      </w:pPr>
      <w:rPr>
        <w:rFonts w:ascii="Arial" w:hAnsi="Arial" w:cs="Arial"/>
        <w:b/>
        <w:bCs/>
        <w:sz w:val="22"/>
        <w:szCs w:val="22"/>
      </w:rPr>
    </w:lvl>
    <w:lvl w:ilvl="1">
      <w:start w:val="1"/>
      <w:numFmt w:val="decimal"/>
      <w:lvlText w:val="%2."/>
      <w:lvlJc w:val="left"/>
      <w:pPr>
        <w:tabs>
          <w:tab w:val="num" w:pos="2781"/>
        </w:tabs>
        <w:ind w:left="2781" w:hanging="360"/>
      </w:pPr>
      <w:rPr>
        <w:rFonts w:ascii="Arial" w:hAnsi="Arial" w:cs="Arial"/>
        <w:b/>
        <w:bCs/>
        <w:sz w:val="22"/>
        <w:szCs w:val="22"/>
      </w:rPr>
    </w:lvl>
    <w:lvl w:ilvl="2">
      <w:start w:val="1"/>
      <w:numFmt w:val="decimal"/>
      <w:lvlText w:val="%3."/>
      <w:lvlJc w:val="left"/>
      <w:pPr>
        <w:tabs>
          <w:tab w:val="num" w:pos="3141"/>
        </w:tabs>
        <w:ind w:left="3141" w:hanging="360"/>
      </w:pPr>
      <w:rPr>
        <w:rFonts w:ascii="Arial" w:hAnsi="Arial" w:cs="Arial"/>
        <w:b/>
        <w:bCs/>
        <w:sz w:val="22"/>
        <w:szCs w:val="22"/>
      </w:rPr>
    </w:lvl>
    <w:lvl w:ilvl="3">
      <w:start w:val="1"/>
      <w:numFmt w:val="decimal"/>
      <w:lvlText w:val="%4."/>
      <w:lvlJc w:val="left"/>
      <w:pPr>
        <w:tabs>
          <w:tab w:val="num" w:pos="3501"/>
        </w:tabs>
        <w:ind w:left="3501" w:hanging="360"/>
      </w:pPr>
      <w:rPr>
        <w:rFonts w:ascii="Arial" w:hAnsi="Arial" w:cs="Arial"/>
        <w:b/>
        <w:bCs/>
        <w:sz w:val="22"/>
        <w:szCs w:val="22"/>
      </w:rPr>
    </w:lvl>
    <w:lvl w:ilvl="4">
      <w:start w:val="1"/>
      <w:numFmt w:val="decimal"/>
      <w:lvlText w:val="%5."/>
      <w:lvlJc w:val="left"/>
      <w:pPr>
        <w:tabs>
          <w:tab w:val="num" w:pos="3861"/>
        </w:tabs>
        <w:ind w:left="3861" w:hanging="360"/>
      </w:pPr>
      <w:rPr>
        <w:rFonts w:ascii="Arial" w:hAnsi="Arial" w:cs="Arial"/>
        <w:b/>
        <w:bCs/>
        <w:sz w:val="22"/>
        <w:szCs w:val="22"/>
      </w:rPr>
    </w:lvl>
    <w:lvl w:ilvl="5">
      <w:start w:val="1"/>
      <w:numFmt w:val="decimal"/>
      <w:lvlText w:val="%6."/>
      <w:lvlJc w:val="left"/>
      <w:pPr>
        <w:tabs>
          <w:tab w:val="num" w:pos="4221"/>
        </w:tabs>
        <w:ind w:left="4221" w:hanging="360"/>
      </w:pPr>
      <w:rPr>
        <w:rFonts w:ascii="Arial" w:hAnsi="Arial" w:cs="Arial"/>
        <w:b/>
        <w:bCs/>
        <w:sz w:val="22"/>
        <w:szCs w:val="22"/>
      </w:rPr>
    </w:lvl>
    <w:lvl w:ilvl="6">
      <w:start w:val="1"/>
      <w:numFmt w:val="decimal"/>
      <w:lvlText w:val="%7."/>
      <w:lvlJc w:val="left"/>
      <w:pPr>
        <w:tabs>
          <w:tab w:val="num" w:pos="4581"/>
        </w:tabs>
        <w:ind w:left="4581" w:hanging="360"/>
      </w:pPr>
      <w:rPr>
        <w:rFonts w:ascii="Arial" w:hAnsi="Arial" w:cs="Arial"/>
        <w:b/>
        <w:bCs/>
        <w:sz w:val="22"/>
        <w:szCs w:val="22"/>
      </w:rPr>
    </w:lvl>
    <w:lvl w:ilvl="7">
      <w:start w:val="1"/>
      <w:numFmt w:val="decimal"/>
      <w:lvlText w:val="%8."/>
      <w:lvlJc w:val="left"/>
      <w:pPr>
        <w:tabs>
          <w:tab w:val="num" w:pos="4941"/>
        </w:tabs>
        <w:ind w:left="4941" w:hanging="360"/>
      </w:pPr>
      <w:rPr>
        <w:rFonts w:ascii="Arial" w:hAnsi="Arial" w:cs="Arial"/>
        <w:b/>
        <w:bCs/>
        <w:sz w:val="22"/>
        <w:szCs w:val="22"/>
      </w:rPr>
    </w:lvl>
    <w:lvl w:ilvl="8">
      <w:start w:val="1"/>
      <w:numFmt w:val="decimal"/>
      <w:lvlText w:val="%9."/>
      <w:lvlJc w:val="left"/>
      <w:pPr>
        <w:tabs>
          <w:tab w:val="num" w:pos="5301"/>
        </w:tabs>
        <w:ind w:left="5301" w:hanging="360"/>
      </w:pPr>
      <w:rPr>
        <w:rFonts w:ascii="Arial" w:hAnsi="Arial" w:cs="Arial"/>
        <w:b/>
        <w:bCs/>
        <w:sz w:val="22"/>
        <w:szCs w:val="22"/>
      </w:rPr>
    </w:lvl>
  </w:abstractNum>
  <w:abstractNum w:abstractNumId="44">
    <w:nsid w:val="0000002E"/>
    <w:multiLevelType w:val="multilevel"/>
    <w:tmpl w:val="0000002E"/>
    <w:name w:val="WW8Num46"/>
    <w:lvl w:ilvl="0">
      <w:start w:val="1"/>
      <w:numFmt w:val="bullet"/>
      <w:lvlText w:val=""/>
      <w:lvlJc w:val="left"/>
      <w:pPr>
        <w:tabs>
          <w:tab w:val="num" w:pos="1514"/>
        </w:tabs>
        <w:ind w:left="1514" w:hanging="360"/>
      </w:pPr>
      <w:rPr>
        <w:rFonts w:ascii="Symbol" w:hAnsi="Symbol" w:cs="OpenSymbol"/>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5">
    <w:nsid w:val="0000002F"/>
    <w:multiLevelType w:val="multilevel"/>
    <w:tmpl w:val="0000002F"/>
    <w:name w:val="WW8Num47"/>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6">
    <w:nsid w:val="00000030"/>
    <w:multiLevelType w:val="multilevel"/>
    <w:tmpl w:val="00000030"/>
    <w:name w:val="WW8Num48"/>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7">
    <w:nsid w:val="00000031"/>
    <w:multiLevelType w:val="multilevel"/>
    <w:tmpl w:val="00000031"/>
    <w:name w:val="WW8Num49"/>
    <w:lvl w:ilvl="0">
      <w:start w:val="1"/>
      <w:numFmt w:val="bullet"/>
      <w:lvlText w:val=""/>
      <w:lvlJc w:val="left"/>
      <w:pPr>
        <w:tabs>
          <w:tab w:val="num" w:pos="1514"/>
        </w:tabs>
        <w:ind w:left="1514" w:hanging="360"/>
      </w:pPr>
      <w:rPr>
        <w:rFonts w:ascii="Symbol" w:hAnsi="Symbol" w:cs="OpenSymbol"/>
        <w:sz w:val="22"/>
        <w:szCs w:val="22"/>
        <w:shd w:val="clear" w:color="auto" w:fill="auto"/>
      </w:rPr>
    </w:lvl>
    <w:lvl w:ilvl="1">
      <w:start w:val="1"/>
      <w:numFmt w:val="bullet"/>
      <w:lvlText w:val="◦"/>
      <w:lvlJc w:val="left"/>
      <w:pPr>
        <w:tabs>
          <w:tab w:val="num" w:pos="1874"/>
        </w:tabs>
        <w:ind w:left="1874" w:hanging="360"/>
      </w:pPr>
      <w:rPr>
        <w:rFonts w:ascii="OpenSymbol" w:hAnsi="OpenSymbol" w:cs="OpenSymbol"/>
      </w:rPr>
    </w:lvl>
    <w:lvl w:ilvl="2">
      <w:start w:val="1"/>
      <w:numFmt w:val="bullet"/>
      <w:lvlText w:val="▪"/>
      <w:lvlJc w:val="left"/>
      <w:pPr>
        <w:tabs>
          <w:tab w:val="num" w:pos="2234"/>
        </w:tabs>
        <w:ind w:left="2234" w:hanging="360"/>
      </w:pPr>
      <w:rPr>
        <w:rFonts w:ascii="OpenSymbol" w:hAnsi="OpenSymbol" w:cs="OpenSymbol"/>
      </w:rPr>
    </w:lvl>
    <w:lvl w:ilvl="3">
      <w:start w:val="1"/>
      <w:numFmt w:val="bullet"/>
      <w:lvlText w:val=""/>
      <w:lvlJc w:val="left"/>
      <w:pPr>
        <w:tabs>
          <w:tab w:val="num" w:pos="2594"/>
        </w:tabs>
        <w:ind w:left="2594" w:hanging="360"/>
      </w:pPr>
      <w:rPr>
        <w:rFonts w:ascii="Symbol" w:hAnsi="Symbol" w:cs="OpenSymbol"/>
        <w:sz w:val="22"/>
        <w:szCs w:val="22"/>
        <w:shd w:val="clear" w:color="auto" w:fill="auto"/>
      </w:rPr>
    </w:lvl>
    <w:lvl w:ilvl="4">
      <w:start w:val="1"/>
      <w:numFmt w:val="bullet"/>
      <w:lvlText w:val="◦"/>
      <w:lvlJc w:val="left"/>
      <w:pPr>
        <w:tabs>
          <w:tab w:val="num" w:pos="2954"/>
        </w:tabs>
        <w:ind w:left="2954" w:hanging="360"/>
      </w:pPr>
      <w:rPr>
        <w:rFonts w:ascii="OpenSymbol" w:hAnsi="OpenSymbol" w:cs="OpenSymbol"/>
      </w:rPr>
    </w:lvl>
    <w:lvl w:ilvl="5">
      <w:start w:val="1"/>
      <w:numFmt w:val="bullet"/>
      <w:lvlText w:val="▪"/>
      <w:lvlJc w:val="left"/>
      <w:pPr>
        <w:tabs>
          <w:tab w:val="num" w:pos="3314"/>
        </w:tabs>
        <w:ind w:left="3314" w:hanging="360"/>
      </w:pPr>
      <w:rPr>
        <w:rFonts w:ascii="OpenSymbol" w:hAnsi="OpenSymbol" w:cs="OpenSymbol"/>
      </w:rPr>
    </w:lvl>
    <w:lvl w:ilvl="6">
      <w:start w:val="1"/>
      <w:numFmt w:val="bullet"/>
      <w:lvlText w:val=""/>
      <w:lvlJc w:val="left"/>
      <w:pPr>
        <w:tabs>
          <w:tab w:val="num" w:pos="3674"/>
        </w:tabs>
        <w:ind w:left="3674" w:hanging="360"/>
      </w:pPr>
      <w:rPr>
        <w:rFonts w:ascii="Symbol" w:hAnsi="Symbol" w:cs="OpenSymbol"/>
        <w:sz w:val="22"/>
        <w:szCs w:val="22"/>
        <w:shd w:val="clear" w:color="auto" w:fill="auto"/>
      </w:rPr>
    </w:lvl>
    <w:lvl w:ilvl="7">
      <w:start w:val="1"/>
      <w:numFmt w:val="bullet"/>
      <w:lvlText w:val="◦"/>
      <w:lvlJc w:val="left"/>
      <w:pPr>
        <w:tabs>
          <w:tab w:val="num" w:pos="4034"/>
        </w:tabs>
        <w:ind w:left="4034" w:hanging="360"/>
      </w:pPr>
      <w:rPr>
        <w:rFonts w:ascii="OpenSymbol" w:hAnsi="OpenSymbol" w:cs="OpenSymbol"/>
      </w:rPr>
    </w:lvl>
    <w:lvl w:ilvl="8">
      <w:start w:val="1"/>
      <w:numFmt w:val="bullet"/>
      <w:lvlText w:val="▪"/>
      <w:lvlJc w:val="left"/>
      <w:pPr>
        <w:tabs>
          <w:tab w:val="num" w:pos="4394"/>
        </w:tabs>
        <w:ind w:left="4394" w:hanging="360"/>
      </w:pPr>
      <w:rPr>
        <w:rFonts w:ascii="OpenSymbol" w:hAnsi="OpenSymbol" w:cs="OpenSymbol"/>
      </w:rPr>
    </w:lvl>
  </w:abstractNum>
  <w:abstractNum w:abstractNumId="48">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4"/>
    <w:multiLevelType w:val="multilevel"/>
    <w:tmpl w:val="00000034"/>
    <w:name w:val="WW8Num52"/>
    <w:lvl w:ilvl="0">
      <w:start w:val="9"/>
      <w:numFmt w:val="decimal"/>
      <w:lvlText w:val="%1"/>
      <w:lvlJc w:val="left"/>
      <w:pPr>
        <w:tabs>
          <w:tab w:val="num" w:pos="720"/>
        </w:tabs>
        <w:ind w:left="720" w:hanging="360"/>
      </w:pPr>
      <w:rPr>
        <w:rFonts w:ascii="Arial" w:hAnsi="Arial" w:cs="Arial"/>
        <w:b/>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5"/>
    <w:multiLevelType w:val="multilevel"/>
    <w:tmpl w:val="00000035"/>
    <w:name w:val="WW8Num53"/>
    <w:lvl w:ilvl="0">
      <w:start w:val="1"/>
      <w:numFmt w:val="bullet"/>
      <w:lvlText w:val=""/>
      <w:lvlJc w:val="left"/>
      <w:pPr>
        <w:tabs>
          <w:tab w:val="num" w:pos="1287"/>
        </w:tabs>
        <w:ind w:left="1287" w:hanging="360"/>
      </w:pPr>
      <w:rPr>
        <w:rFonts w:ascii="Symbol" w:hAnsi="Symbol" w:cs="OpenSymbol"/>
        <w:sz w:val="22"/>
        <w:szCs w:val="22"/>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2"/>
        <w:szCs w:val="22"/>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2"/>
        <w:szCs w:val="22"/>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52">
    <w:nsid w:val="00000036"/>
    <w:multiLevelType w:val="multilevel"/>
    <w:tmpl w:val="00000036"/>
    <w:name w:val="WW8Num54"/>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53">
    <w:nsid w:val="00000037"/>
    <w:multiLevelType w:val="multilevel"/>
    <w:tmpl w:val="00000037"/>
    <w:name w:val="WW8Num55"/>
    <w:lvl w:ilvl="0">
      <w:start w:val="8"/>
      <w:numFmt w:val="decimal"/>
      <w:lvlText w:val="%1.2.4"/>
      <w:lvlJc w:val="left"/>
      <w:pPr>
        <w:tabs>
          <w:tab w:val="num" w:pos="720"/>
        </w:tabs>
        <w:ind w:left="720" w:hanging="360"/>
      </w:pPr>
      <w:rPr>
        <w:rFonts w:ascii="Arial" w:hAnsi="Arial" w:cs="Arial"/>
        <w:b/>
        <w:bCs/>
        <w:sz w:val="22"/>
        <w:szCs w:val="22"/>
      </w:rPr>
    </w:lvl>
    <w:lvl w:ilvl="1">
      <w:start w:val="8"/>
      <w:numFmt w:val="decimal"/>
      <w:lvlText w:val="%2.2.4"/>
      <w:lvlJc w:val="left"/>
      <w:pPr>
        <w:tabs>
          <w:tab w:val="num" w:pos="1080"/>
        </w:tabs>
        <w:ind w:left="1080" w:hanging="360"/>
      </w:pPr>
      <w:rPr>
        <w:rFonts w:ascii="Arial" w:hAnsi="Arial" w:cs="Arial"/>
        <w:b/>
        <w:bCs/>
        <w:sz w:val="22"/>
        <w:szCs w:val="22"/>
      </w:rPr>
    </w:lvl>
    <w:lvl w:ilvl="2">
      <w:start w:val="1"/>
      <w:numFmt w:val="decimal"/>
      <w:lvlText w:val="%3."/>
      <w:lvlJc w:val="left"/>
      <w:pPr>
        <w:tabs>
          <w:tab w:val="num" w:pos="1440"/>
        </w:tabs>
        <w:ind w:left="1440" w:hanging="360"/>
      </w:pPr>
      <w:rPr>
        <w:rFonts w:ascii="Arial" w:hAnsi="Arial" w:cs="Arial"/>
        <w:b/>
        <w:bCs/>
        <w:sz w:val="22"/>
        <w:szCs w:val="22"/>
      </w:rPr>
    </w:lvl>
    <w:lvl w:ilvl="3">
      <w:start w:val="1"/>
      <w:numFmt w:val="decimal"/>
      <w:lvlText w:val="%4."/>
      <w:lvlJc w:val="left"/>
      <w:pPr>
        <w:tabs>
          <w:tab w:val="num" w:pos="1800"/>
        </w:tabs>
        <w:ind w:left="1800" w:hanging="360"/>
      </w:pPr>
      <w:rPr>
        <w:rFonts w:ascii="Arial" w:hAnsi="Arial" w:cs="Arial"/>
        <w:b/>
        <w:bCs/>
        <w:sz w:val="22"/>
        <w:szCs w:val="22"/>
      </w:rPr>
    </w:lvl>
    <w:lvl w:ilvl="4">
      <w:start w:val="1"/>
      <w:numFmt w:val="decimal"/>
      <w:lvlText w:val="%5."/>
      <w:lvlJc w:val="left"/>
      <w:pPr>
        <w:tabs>
          <w:tab w:val="num" w:pos="2160"/>
        </w:tabs>
        <w:ind w:left="2160" w:hanging="360"/>
      </w:pPr>
      <w:rPr>
        <w:rFonts w:ascii="Arial" w:hAnsi="Arial" w:cs="Arial"/>
        <w:b/>
        <w:bCs/>
        <w:sz w:val="22"/>
        <w:szCs w:val="22"/>
      </w:rPr>
    </w:lvl>
    <w:lvl w:ilvl="5">
      <w:start w:val="1"/>
      <w:numFmt w:val="decimal"/>
      <w:lvlText w:val="%6."/>
      <w:lvlJc w:val="left"/>
      <w:pPr>
        <w:tabs>
          <w:tab w:val="num" w:pos="2520"/>
        </w:tabs>
        <w:ind w:left="2520" w:hanging="360"/>
      </w:pPr>
      <w:rPr>
        <w:rFonts w:ascii="Arial" w:hAnsi="Arial" w:cs="Arial"/>
        <w:b/>
        <w:bCs/>
        <w:sz w:val="22"/>
        <w:szCs w:val="22"/>
      </w:rPr>
    </w:lvl>
    <w:lvl w:ilvl="6">
      <w:start w:val="1"/>
      <w:numFmt w:val="decimal"/>
      <w:lvlText w:val="%7."/>
      <w:lvlJc w:val="left"/>
      <w:pPr>
        <w:tabs>
          <w:tab w:val="num" w:pos="2880"/>
        </w:tabs>
        <w:ind w:left="2880" w:hanging="360"/>
      </w:pPr>
      <w:rPr>
        <w:rFonts w:ascii="Arial" w:hAnsi="Arial" w:cs="Arial"/>
        <w:b/>
        <w:bCs/>
        <w:sz w:val="22"/>
        <w:szCs w:val="22"/>
      </w:rPr>
    </w:lvl>
    <w:lvl w:ilvl="7">
      <w:start w:val="1"/>
      <w:numFmt w:val="decimal"/>
      <w:lvlText w:val="%8."/>
      <w:lvlJc w:val="left"/>
      <w:pPr>
        <w:tabs>
          <w:tab w:val="num" w:pos="3240"/>
        </w:tabs>
        <w:ind w:left="3240" w:hanging="360"/>
      </w:pPr>
      <w:rPr>
        <w:rFonts w:ascii="Arial" w:hAnsi="Arial" w:cs="Arial"/>
        <w:b/>
        <w:bCs/>
        <w:sz w:val="22"/>
        <w:szCs w:val="22"/>
      </w:rPr>
    </w:lvl>
    <w:lvl w:ilvl="8">
      <w:start w:val="1"/>
      <w:numFmt w:val="decimal"/>
      <w:lvlText w:val="%9."/>
      <w:lvlJc w:val="left"/>
      <w:pPr>
        <w:tabs>
          <w:tab w:val="num" w:pos="3600"/>
        </w:tabs>
        <w:ind w:left="3600" w:hanging="360"/>
      </w:pPr>
      <w:rPr>
        <w:rFonts w:ascii="Arial" w:hAnsi="Arial" w:cs="Arial"/>
        <w:b/>
        <w:bCs/>
        <w:sz w:val="22"/>
        <w:szCs w:val="22"/>
      </w:rPr>
    </w:lvl>
  </w:abstractNum>
  <w:abstractNum w:abstractNumId="54">
    <w:nsid w:val="00000038"/>
    <w:multiLevelType w:val="multilevel"/>
    <w:tmpl w:val="00000038"/>
    <w:name w:val="WW8Num56"/>
    <w:lvl w:ilvl="0">
      <w:start w:val="1"/>
      <w:numFmt w:val="bullet"/>
      <w:lvlText w:val=""/>
      <w:lvlJc w:val="left"/>
      <w:pPr>
        <w:tabs>
          <w:tab w:val="num" w:pos="794"/>
        </w:tabs>
        <w:ind w:left="794" w:hanging="360"/>
      </w:pPr>
      <w:rPr>
        <w:rFonts w:ascii="Symbol" w:hAnsi="Symbol" w:cs="OpenSymbol"/>
      </w:rPr>
    </w:lvl>
    <w:lvl w:ilvl="1">
      <w:start w:val="1"/>
      <w:numFmt w:val="bullet"/>
      <w:lvlText w:val=""/>
      <w:lvlJc w:val="left"/>
      <w:pPr>
        <w:tabs>
          <w:tab w:val="num" w:pos="1154"/>
        </w:tabs>
        <w:ind w:left="1154" w:hanging="360"/>
      </w:pPr>
      <w:rPr>
        <w:rFonts w:ascii="Symbol" w:hAnsi="Symbol" w:cs="Symbol"/>
        <w:sz w:val="22"/>
        <w:szCs w:val="22"/>
        <w:shd w:val="clear" w:color="auto" w:fill="auto"/>
      </w:rPr>
    </w:lvl>
    <w:lvl w:ilvl="2">
      <w:start w:val="1"/>
      <w:numFmt w:val="bullet"/>
      <w:lvlText w:val="▪"/>
      <w:lvlJc w:val="left"/>
      <w:pPr>
        <w:tabs>
          <w:tab w:val="num" w:pos="1514"/>
        </w:tabs>
        <w:ind w:left="1514" w:hanging="360"/>
      </w:pPr>
      <w:rPr>
        <w:rFonts w:ascii="OpenSymbol" w:hAnsi="OpenSymbol" w:cs="OpenSymbol"/>
      </w:rPr>
    </w:lvl>
    <w:lvl w:ilvl="3">
      <w:start w:val="1"/>
      <w:numFmt w:val="bullet"/>
      <w:lvlText w:val=""/>
      <w:lvlJc w:val="left"/>
      <w:pPr>
        <w:tabs>
          <w:tab w:val="num" w:pos="1874"/>
        </w:tabs>
        <w:ind w:left="1874" w:hanging="360"/>
      </w:pPr>
      <w:rPr>
        <w:rFonts w:ascii="Symbol" w:hAnsi="Symbol" w:cs="OpenSymbol"/>
      </w:rPr>
    </w:lvl>
    <w:lvl w:ilvl="4">
      <w:start w:val="1"/>
      <w:numFmt w:val="bullet"/>
      <w:lvlText w:val="◦"/>
      <w:lvlJc w:val="left"/>
      <w:pPr>
        <w:tabs>
          <w:tab w:val="num" w:pos="2234"/>
        </w:tabs>
        <w:ind w:left="2234" w:hanging="360"/>
      </w:pPr>
      <w:rPr>
        <w:rFonts w:ascii="OpenSymbol" w:hAnsi="OpenSymbol" w:cs="OpenSymbol"/>
      </w:rPr>
    </w:lvl>
    <w:lvl w:ilvl="5">
      <w:start w:val="1"/>
      <w:numFmt w:val="bullet"/>
      <w:lvlText w:val="▪"/>
      <w:lvlJc w:val="left"/>
      <w:pPr>
        <w:tabs>
          <w:tab w:val="num" w:pos="2594"/>
        </w:tabs>
        <w:ind w:left="2594" w:hanging="360"/>
      </w:pPr>
      <w:rPr>
        <w:rFonts w:ascii="OpenSymbol" w:hAnsi="OpenSymbol" w:cs="OpenSymbol"/>
      </w:rPr>
    </w:lvl>
    <w:lvl w:ilvl="6">
      <w:start w:val="1"/>
      <w:numFmt w:val="bullet"/>
      <w:lvlText w:val=""/>
      <w:lvlJc w:val="left"/>
      <w:pPr>
        <w:tabs>
          <w:tab w:val="num" w:pos="2954"/>
        </w:tabs>
        <w:ind w:left="2954" w:hanging="360"/>
      </w:pPr>
      <w:rPr>
        <w:rFonts w:ascii="Symbol" w:hAnsi="Symbol" w:cs="OpenSymbol"/>
      </w:rPr>
    </w:lvl>
    <w:lvl w:ilvl="7">
      <w:start w:val="1"/>
      <w:numFmt w:val="bullet"/>
      <w:lvlText w:val="◦"/>
      <w:lvlJc w:val="left"/>
      <w:pPr>
        <w:tabs>
          <w:tab w:val="num" w:pos="3314"/>
        </w:tabs>
        <w:ind w:left="3314" w:hanging="360"/>
      </w:pPr>
      <w:rPr>
        <w:rFonts w:ascii="OpenSymbol" w:hAnsi="OpenSymbol" w:cs="OpenSymbol"/>
      </w:rPr>
    </w:lvl>
    <w:lvl w:ilvl="8">
      <w:start w:val="1"/>
      <w:numFmt w:val="bullet"/>
      <w:lvlText w:val="▪"/>
      <w:lvlJc w:val="left"/>
      <w:pPr>
        <w:tabs>
          <w:tab w:val="num" w:pos="3674"/>
        </w:tabs>
        <w:ind w:left="3674" w:hanging="360"/>
      </w:pPr>
      <w:rPr>
        <w:rFonts w:ascii="OpenSymbol" w:hAnsi="OpenSymbol" w:cs="OpenSymbol"/>
      </w:rPr>
    </w:lvl>
  </w:abstractNum>
  <w:abstractNum w:abstractNumId="55">
    <w:nsid w:val="00000039"/>
    <w:multiLevelType w:val="multilevel"/>
    <w:tmpl w:val="00000039"/>
    <w:name w:val="WW8Num57"/>
    <w:lvl w:ilvl="0">
      <w:start w:val="8"/>
      <w:numFmt w:val="decimal"/>
      <w:lvlText w:val="%1.10"/>
      <w:lvlJc w:val="left"/>
      <w:pPr>
        <w:tabs>
          <w:tab w:val="num" w:pos="1457"/>
        </w:tabs>
        <w:ind w:left="1457" w:hanging="360"/>
      </w:pPr>
      <w:rPr>
        <w:rFonts w:ascii="Arial" w:hAnsi="Arial" w:cs="Arial"/>
        <w:b/>
        <w:bCs/>
        <w:sz w:val="22"/>
        <w:szCs w:val="22"/>
      </w:rPr>
    </w:lvl>
    <w:lvl w:ilvl="1">
      <w:start w:val="1"/>
      <w:numFmt w:val="decimal"/>
      <w:lvlText w:val="%2."/>
      <w:lvlJc w:val="left"/>
      <w:pPr>
        <w:tabs>
          <w:tab w:val="num" w:pos="1817"/>
        </w:tabs>
        <w:ind w:left="1817" w:hanging="360"/>
      </w:pPr>
      <w:rPr>
        <w:rFonts w:ascii="Arial" w:hAnsi="Arial" w:cs="Arial"/>
        <w:b/>
        <w:bCs/>
        <w:sz w:val="22"/>
        <w:szCs w:val="22"/>
      </w:rPr>
    </w:lvl>
    <w:lvl w:ilvl="2">
      <w:start w:val="1"/>
      <w:numFmt w:val="decimal"/>
      <w:lvlText w:val="%3."/>
      <w:lvlJc w:val="left"/>
      <w:pPr>
        <w:tabs>
          <w:tab w:val="num" w:pos="2177"/>
        </w:tabs>
        <w:ind w:left="2177" w:hanging="360"/>
      </w:pPr>
      <w:rPr>
        <w:rFonts w:ascii="Arial" w:hAnsi="Arial" w:cs="Arial"/>
        <w:b/>
        <w:bCs/>
        <w:sz w:val="22"/>
        <w:szCs w:val="22"/>
      </w:rPr>
    </w:lvl>
    <w:lvl w:ilvl="3">
      <w:start w:val="1"/>
      <w:numFmt w:val="decimal"/>
      <w:lvlText w:val="%4."/>
      <w:lvlJc w:val="left"/>
      <w:pPr>
        <w:tabs>
          <w:tab w:val="num" w:pos="2537"/>
        </w:tabs>
        <w:ind w:left="2537" w:hanging="360"/>
      </w:pPr>
      <w:rPr>
        <w:rFonts w:ascii="Arial" w:hAnsi="Arial" w:cs="Arial"/>
        <w:b/>
        <w:bCs/>
        <w:sz w:val="22"/>
        <w:szCs w:val="22"/>
      </w:rPr>
    </w:lvl>
    <w:lvl w:ilvl="4">
      <w:start w:val="1"/>
      <w:numFmt w:val="decimal"/>
      <w:lvlText w:val="%5."/>
      <w:lvlJc w:val="left"/>
      <w:pPr>
        <w:tabs>
          <w:tab w:val="num" w:pos="2897"/>
        </w:tabs>
        <w:ind w:left="2897" w:hanging="360"/>
      </w:pPr>
      <w:rPr>
        <w:rFonts w:ascii="Arial" w:hAnsi="Arial" w:cs="Arial"/>
        <w:b/>
        <w:bCs/>
        <w:sz w:val="22"/>
        <w:szCs w:val="22"/>
      </w:rPr>
    </w:lvl>
    <w:lvl w:ilvl="5">
      <w:start w:val="1"/>
      <w:numFmt w:val="decimal"/>
      <w:lvlText w:val="%6."/>
      <w:lvlJc w:val="left"/>
      <w:pPr>
        <w:tabs>
          <w:tab w:val="num" w:pos="3257"/>
        </w:tabs>
        <w:ind w:left="3257" w:hanging="360"/>
      </w:pPr>
      <w:rPr>
        <w:rFonts w:ascii="Arial" w:hAnsi="Arial" w:cs="Arial"/>
        <w:b/>
        <w:bCs/>
        <w:sz w:val="22"/>
        <w:szCs w:val="22"/>
      </w:rPr>
    </w:lvl>
    <w:lvl w:ilvl="6">
      <w:start w:val="1"/>
      <w:numFmt w:val="decimal"/>
      <w:lvlText w:val="%7."/>
      <w:lvlJc w:val="left"/>
      <w:pPr>
        <w:tabs>
          <w:tab w:val="num" w:pos="3617"/>
        </w:tabs>
        <w:ind w:left="3617" w:hanging="360"/>
      </w:pPr>
      <w:rPr>
        <w:rFonts w:ascii="Arial" w:hAnsi="Arial" w:cs="Arial"/>
        <w:b/>
        <w:bCs/>
        <w:sz w:val="22"/>
        <w:szCs w:val="22"/>
      </w:rPr>
    </w:lvl>
    <w:lvl w:ilvl="7">
      <w:start w:val="1"/>
      <w:numFmt w:val="decimal"/>
      <w:lvlText w:val="%8."/>
      <w:lvlJc w:val="left"/>
      <w:pPr>
        <w:tabs>
          <w:tab w:val="num" w:pos="3977"/>
        </w:tabs>
        <w:ind w:left="3977" w:hanging="360"/>
      </w:pPr>
      <w:rPr>
        <w:rFonts w:ascii="Arial" w:hAnsi="Arial" w:cs="Arial"/>
        <w:b/>
        <w:bCs/>
        <w:sz w:val="22"/>
        <w:szCs w:val="22"/>
      </w:rPr>
    </w:lvl>
    <w:lvl w:ilvl="8">
      <w:start w:val="1"/>
      <w:numFmt w:val="decimal"/>
      <w:lvlText w:val="%9."/>
      <w:lvlJc w:val="left"/>
      <w:pPr>
        <w:tabs>
          <w:tab w:val="num" w:pos="4337"/>
        </w:tabs>
        <w:ind w:left="4337" w:hanging="360"/>
      </w:pPr>
      <w:rPr>
        <w:rFonts w:ascii="Arial" w:hAnsi="Arial" w:cs="Arial"/>
        <w:b/>
        <w:bCs/>
        <w:sz w:val="22"/>
        <w:szCs w:val="22"/>
      </w:rPr>
    </w:lvl>
  </w:abstractNum>
  <w:abstractNum w:abstractNumId="56">
    <w:nsid w:val="0000003A"/>
    <w:multiLevelType w:val="multilevel"/>
    <w:tmpl w:val="0000003A"/>
    <w:name w:val="WW8Num58"/>
    <w:lvl w:ilvl="0">
      <w:start w:val="1"/>
      <w:numFmt w:val="bullet"/>
      <w:lvlText w:val=""/>
      <w:lvlJc w:val="left"/>
      <w:pPr>
        <w:tabs>
          <w:tab w:val="num" w:pos="1797"/>
        </w:tabs>
        <w:ind w:left="1797" w:hanging="360"/>
      </w:pPr>
      <w:rPr>
        <w:rFonts w:ascii="Symbol" w:hAnsi="Symbol" w:cs="OpenSymbol"/>
      </w:rPr>
    </w:lvl>
    <w:lvl w:ilvl="1">
      <w:start w:val="1"/>
      <w:numFmt w:val="bullet"/>
      <w:lvlText w:val="◦"/>
      <w:lvlJc w:val="left"/>
      <w:pPr>
        <w:tabs>
          <w:tab w:val="num" w:pos="2157"/>
        </w:tabs>
        <w:ind w:left="2157" w:hanging="360"/>
      </w:pPr>
      <w:rPr>
        <w:rFonts w:ascii="OpenSymbol" w:hAnsi="OpenSymbol" w:cs="OpenSymbol"/>
      </w:rPr>
    </w:lvl>
    <w:lvl w:ilvl="2">
      <w:start w:val="1"/>
      <w:numFmt w:val="bullet"/>
      <w:lvlText w:val="▪"/>
      <w:lvlJc w:val="left"/>
      <w:pPr>
        <w:tabs>
          <w:tab w:val="num" w:pos="2517"/>
        </w:tabs>
        <w:ind w:left="2517" w:hanging="360"/>
      </w:pPr>
      <w:rPr>
        <w:rFonts w:ascii="OpenSymbol" w:hAnsi="OpenSymbol" w:cs="OpenSymbol"/>
      </w:rPr>
    </w:lvl>
    <w:lvl w:ilvl="3">
      <w:start w:val="1"/>
      <w:numFmt w:val="bullet"/>
      <w:lvlText w:val=""/>
      <w:lvlJc w:val="left"/>
      <w:pPr>
        <w:tabs>
          <w:tab w:val="num" w:pos="2877"/>
        </w:tabs>
        <w:ind w:left="2877" w:hanging="360"/>
      </w:pPr>
      <w:rPr>
        <w:rFonts w:ascii="Symbol" w:hAnsi="Symbol" w:cs="OpenSymbol"/>
      </w:rPr>
    </w:lvl>
    <w:lvl w:ilvl="4">
      <w:start w:val="1"/>
      <w:numFmt w:val="bullet"/>
      <w:lvlText w:val="◦"/>
      <w:lvlJc w:val="left"/>
      <w:pPr>
        <w:tabs>
          <w:tab w:val="num" w:pos="3237"/>
        </w:tabs>
        <w:ind w:left="3237" w:hanging="360"/>
      </w:pPr>
      <w:rPr>
        <w:rFonts w:ascii="OpenSymbol" w:hAnsi="OpenSymbol" w:cs="OpenSymbol"/>
      </w:rPr>
    </w:lvl>
    <w:lvl w:ilvl="5">
      <w:start w:val="1"/>
      <w:numFmt w:val="bullet"/>
      <w:lvlText w:val="▪"/>
      <w:lvlJc w:val="left"/>
      <w:pPr>
        <w:tabs>
          <w:tab w:val="num" w:pos="3597"/>
        </w:tabs>
        <w:ind w:left="3597" w:hanging="360"/>
      </w:pPr>
      <w:rPr>
        <w:rFonts w:ascii="OpenSymbol" w:hAnsi="OpenSymbol" w:cs="OpenSymbol"/>
      </w:rPr>
    </w:lvl>
    <w:lvl w:ilvl="6">
      <w:start w:val="1"/>
      <w:numFmt w:val="bullet"/>
      <w:lvlText w:val=""/>
      <w:lvlJc w:val="left"/>
      <w:pPr>
        <w:tabs>
          <w:tab w:val="num" w:pos="3957"/>
        </w:tabs>
        <w:ind w:left="3957" w:hanging="360"/>
      </w:pPr>
      <w:rPr>
        <w:rFonts w:ascii="Symbol" w:hAnsi="Symbol" w:cs="OpenSymbol"/>
      </w:rPr>
    </w:lvl>
    <w:lvl w:ilvl="7">
      <w:start w:val="1"/>
      <w:numFmt w:val="bullet"/>
      <w:lvlText w:val="◦"/>
      <w:lvlJc w:val="left"/>
      <w:pPr>
        <w:tabs>
          <w:tab w:val="num" w:pos="4317"/>
        </w:tabs>
        <w:ind w:left="4317" w:hanging="360"/>
      </w:pPr>
      <w:rPr>
        <w:rFonts w:ascii="OpenSymbol" w:hAnsi="OpenSymbol" w:cs="OpenSymbol"/>
      </w:rPr>
    </w:lvl>
    <w:lvl w:ilvl="8">
      <w:start w:val="1"/>
      <w:numFmt w:val="bullet"/>
      <w:lvlText w:val="▪"/>
      <w:lvlJc w:val="left"/>
      <w:pPr>
        <w:tabs>
          <w:tab w:val="num" w:pos="4677"/>
        </w:tabs>
        <w:ind w:left="4677" w:hanging="360"/>
      </w:pPr>
      <w:rPr>
        <w:rFonts w:ascii="OpenSymbol" w:hAnsi="OpenSymbol" w:cs="OpenSymbol"/>
      </w:rPr>
    </w:lvl>
  </w:abstractNum>
  <w:abstractNum w:abstractNumId="57">
    <w:nsid w:val="010553A0"/>
    <w:multiLevelType w:val="multilevel"/>
    <w:tmpl w:val="C7F6E692"/>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40D1B3E"/>
    <w:multiLevelType w:val="multilevel"/>
    <w:tmpl w:val="BF966470"/>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6E40C04"/>
    <w:multiLevelType w:val="hybridMultilevel"/>
    <w:tmpl w:val="57384F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0">
    <w:nsid w:val="0720168A"/>
    <w:multiLevelType w:val="multilevel"/>
    <w:tmpl w:val="A22CE754"/>
    <w:lvl w:ilvl="0">
      <w:start w:val="5"/>
      <w:numFmt w:val="decimal"/>
      <w:lvlText w:val="%1."/>
      <w:lvlJc w:val="left"/>
      <w:pPr>
        <w:tabs>
          <w:tab w:val="num" w:pos="360"/>
        </w:tabs>
        <w:ind w:left="360" w:hanging="360"/>
      </w:pPr>
      <w:rPr>
        <w:b/>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0A4B0555"/>
    <w:multiLevelType w:val="multilevel"/>
    <w:tmpl w:val="888245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0D093DAC"/>
    <w:multiLevelType w:val="multilevel"/>
    <w:tmpl w:val="5E7883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0F461F07"/>
    <w:multiLevelType w:val="multilevel"/>
    <w:tmpl w:val="3106FF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39E411B"/>
    <w:multiLevelType w:val="hybridMultilevel"/>
    <w:tmpl w:val="084C8484"/>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65">
    <w:nsid w:val="13EB50C1"/>
    <w:multiLevelType w:val="multilevel"/>
    <w:tmpl w:val="A264899E"/>
    <w:lvl w:ilvl="0">
      <w:numFmt w:val="bullet"/>
      <w:lvlText w:val=""/>
      <w:lvlJc w:val="left"/>
      <w:pPr>
        <w:tabs>
          <w:tab w:val="num" w:pos="283"/>
        </w:tabs>
        <w:ind w:left="567" w:hanging="283"/>
      </w:pPr>
      <w:rPr>
        <w:rFonts w:ascii="Symbol" w:hAnsi="Symbol" w:cs="Symbol" w:hint="default"/>
        <w:b w:val="0"/>
        <w:i w:val="0"/>
        <w:strike w:val="0"/>
        <w:dstrike w:val="0"/>
        <w:sz w:val="24"/>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6560E23"/>
    <w:multiLevelType w:val="multilevel"/>
    <w:tmpl w:val="212C11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AC357CF"/>
    <w:multiLevelType w:val="hybridMultilevel"/>
    <w:tmpl w:val="DAF0BC56"/>
    <w:lvl w:ilvl="0" w:tplc="2C0A000F">
      <w:start w:val="1"/>
      <w:numFmt w:val="decimal"/>
      <w:lvlText w:val="%1."/>
      <w:lvlJc w:val="left"/>
      <w:pPr>
        <w:ind w:left="1069" w:hanging="360"/>
      </w:p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68">
    <w:nsid w:val="1BA25A3F"/>
    <w:multiLevelType w:val="hybridMultilevel"/>
    <w:tmpl w:val="7BA6F858"/>
    <w:lvl w:ilvl="0" w:tplc="2C0A0001">
      <w:start w:val="1"/>
      <w:numFmt w:val="bullet"/>
      <w:lvlText w:val=""/>
      <w:lvlJc w:val="left"/>
      <w:pPr>
        <w:ind w:left="1069" w:hanging="360"/>
      </w:pPr>
      <w:rPr>
        <w:rFonts w:ascii="Symbol" w:hAnsi="Symbol" w:hint="default"/>
      </w:rPr>
    </w:lvl>
    <w:lvl w:ilvl="1" w:tplc="2C0A0003">
      <w:start w:val="1"/>
      <w:numFmt w:val="bullet"/>
      <w:lvlText w:val="o"/>
      <w:lvlJc w:val="left"/>
      <w:pPr>
        <w:ind w:left="1789" w:hanging="360"/>
      </w:pPr>
      <w:rPr>
        <w:rFonts w:ascii="Courier New" w:hAnsi="Courier New" w:cs="Courier New" w:hint="default"/>
      </w:rPr>
    </w:lvl>
    <w:lvl w:ilvl="2" w:tplc="2C0A0005" w:tentative="1">
      <w:start w:val="1"/>
      <w:numFmt w:val="bullet"/>
      <w:lvlText w:val=""/>
      <w:lvlJc w:val="left"/>
      <w:pPr>
        <w:ind w:left="2509" w:hanging="360"/>
      </w:pPr>
      <w:rPr>
        <w:rFonts w:ascii="Wingdings" w:hAnsi="Wingdings" w:hint="default"/>
      </w:rPr>
    </w:lvl>
    <w:lvl w:ilvl="3" w:tplc="2C0A0001" w:tentative="1">
      <w:start w:val="1"/>
      <w:numFmt w:val="bullet"/>
      <w:lvlText w:val=""/>
      <w:lvlJc w:val="left"/>
      <w:pPr>
        <w:ind w:left="3229" w:hanging="360"/>
      </w:pPr>
      <w:rPr>
        <w:rFonts w:ascii="Symbol" w:hAnsi="Symbol" w:hint="default"/>
      </w:rPr>
    </w:lvl>
    <w:lvl w:ilvl="4" w:tplc="2C0A0003" w:tentative="1">
      <w:start w:val="1"/>
      <w:numFmt w:val="bullet"/>
      <w:lvlText w:val="o"/>
      <w:lvlJc w:val="left"/>
      <w:pPr>
        <w:ind w:left="3949" w:hanging="360"/>
      </w:pPr>
      <w:rPr>
        <w:rFonts w:ascii="Courier New" w:hAnsi="Courier New" w:cs="Courier New" w:hint="default"/>
      </w:rPr>
    </w:lvl>
    <w:lvl w:ilvl="5" w:tplc="2C0A0005" w:tentative="1">
      <w:start w:val="1"/>
      <w:numFmt w:val="bullet"/>
      <w:lvlText w:val=""/>
      <w:lvlJc w:val="left"/>
      <w:pPr>
        <w:ind w:left="4669" w:hanging="360"/>
      </w:pPr>
      <w:rPr>
        <w:rFonts w:ascii="Wingdings" w:hAnsi="Wingdings" w:hint="default"/>
      </w:rPr>
    </w:lvl>
    <w:lvl w:ilvl="6" w:tplc="2C0A0001" w:tentative="1">
      <w:start w:val="1"/>
      <w:numFmt w:val="bullet"/>
      <w:lvlText w:val=""/>
      <w:lvlJc w:val="left"/>
      <w:pPr>
        <w:ind w:left="5389" w:hanging="360"/>
      </w:pPr>
      <w:rPr>
        <w:rFonts w:ascii="Symbol" w:hAnsi="Symbol" w:hint="default"/>
      </w:rPr>
    </w:lvl>
    <w:lvl w:ilvl="7" w:tplc="2C0A0003" w:tentative="1">
      <w:start w:val="1"/>
      <w:numFmt w:val="bullet"/>
      <w:lvlText w:val="o"/>
      <w:lvlJc w:val="left"/>
      <w:pPr>
        <w:ind w:left="6109" w:hanging="360"/>
      </w:pPr>
      <w:rPr>
        <w:rFonts w:ascii="Courier New" w:hAnsi="Courier New" w:cs="Courier New" w:hint="default"/>
      </w:rPr>
    </w:lvl>
    <w:lvl w:ilvl="8" w:tplc="2C0A0005" w:tentative="1">
      <w:start w:val="1"/>
      <w:numFmt w:val="bullet"/>
      <w:lvlText w:val=""/>
      <w:lvlJc w:val="left"/>
      <w:pPr>
        <w:ind w:left="6829" w:hanging="360"/>
      </w:pPr>
      <w:rPr>
        <w:rFonts w:ascii="Wingdings" w:hAnsi="Wingdings" w:hint="default"/>
      </w:rPr>
    </w:lvl>
  </w:abstractNum>
  <w:abstractNum w:abstractNumId="69">
    <w:nsid w:val="208B3E16"/>
    <w:multiLevelType w:val="multilevel"/>
    <w:tmpl w:val="8B94281A"/>
    <w:lvl w:ilvl="0">
      <w:start w:val="1"/>
      <w:numFmt w:val="lowerLetter"/>
      <w:lvlText w:val="%1)"/>
      <w:lvlJc w:val="left"/>
      <w:pPr>
        <w:tabs>
          <w:tab w:val="num" w:pos="283"/>
        </w:tabs>
        <w:ind w:left="283" w:hanging="283"/>
      </w:pPr>
      <w:rPr>
        <w:rFonts w:hint="default"/>
        <w:b/>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0">
    <w:nsid w:val="27E5359D"/>
    <w:multiLevelType w:val="multilevel"/>
    <w:tmpl w:val="0038BC7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2AA52917"/>
    <w:multiLevelType w:val="multilevel"/>
    <w:tmpl w:val="39A841C8"/>
    <w:lvl w:ilvl="0">
      <w:start w:val="2"/>
      <w:numFmt w:val="decimal"/>
      <w:lvlText w:val="%1."/>
      <w:lvlJc w:val="left"/>
      <w:pPr>
        <w:tabs>
          <w:tab w:val="num" w:pos="786"/>
        </w:tabs>
        <w:ind w:left="786" w:hanging="360"/>
      </w:pPr>
      <w:rPr>
        <w:b/>
        <w:szCs w:val="22"/>
      </w:rPr>
    </w:lvl>
    <w:lvl w:ilvl="1">
      <w:start w:val="1"/>
      <w:numFmt w:val="lowerLetter"/>
      <w:lvlText w:val="%2."/>
      <w:lvlJc w:val="left"/>
      <w:pPr>
        <w:tabs>
          <w:tab w:val="num" w:pos="1506"/>
        </w:tabs>
        <w:ind w:left="1506" w:hanging="360"/>
      </w:pPr>
      <w:rPr>
        <w:b/>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2">
    <w:nsid w:val="2E1758E6"/>
    <w:multiLevelType w:val="multilevel"/>
    <w:tmpl w:val="84505B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2E360EBA"/>
    <w:multiLevelType w:val="hybridMultilevel"/>
    <w:tmpl w:val="6D82A288"/>
    <w:lvl w:ilvl="0" w:tplc="2C0A0001">
      <w:start w:val="1"/>
      <w:numFmt w:val="bullet"/>
      <w:lvlText w:val=""/>
      <w:lvlJc w:val="left"/>
      <w:pPr>
        <w:ind w:left="2145" w:hanging="360"/>
      </w:pPr>
      <w:rPr>
        <w:rFonts w:ascii="Symbol" w:hAnsi="Symbol" w:hint="default"/>
      </w:rPr>
    </w:lvl>
    <w:lvl w:ilvl="1" w:tplc="2C0A0003" w:tentative="1">
      <w:start w:val="1"/>
      <w:numFmt w:val="bullet"/>
      <w:lvlText w:val="o"/>
      <w:lvlJc w:val="left"/>
      <w:pPr>
        <w:ind w:left="2865" w:hanging="360"/>
      </w:pPr>
      <w:rPr>
        <w:rFonts w:ascii="Courier New" w:hAnsi="Courier New" w:cs="Courier New" w:hint="default"/>
      </w:rPr>
    </w:lvl>
    <w:lvl w:ilvl="2" w:tplc="2C0A0005" w:tentative="1">
      <w:start w:val="1"/>
      <w:numFmt w:val="bullet"/>
      <w:lvlText w:val=""/>
      <w:lvlJc w:val="left"/>
      <w:pPr>
        <w:ind w:left="3585" w:hanging="360"/>
      </w:pPr>
      <w:rPr>
        <w:rFonts w:ascii="Wingdings" w:hAnsi="Wingdings" w:hint="default"/>
      </w:rPr>
    </w:lvl>
    <w:lvl w:ilvl="3" w:tplc="2C0A0001" w:tentative="1">
      <w:start w:val="1"/>
      <w:numFmt w:val="bullet"/>
      <w:lvlText w:val=""/>
      <w:lvlJc w:val="left"/>
      <w:pPr>
        <w:ind w:left="4305" w:hanging="360"/>
      </w:pPr>
      <w:rPr>
        <w:rFonts w:ascii="Symbol" w:hAnsi="Symbol" w:hint="default"/>
      </w:rPr>
    </w:lvl>
    <w:lvl w:ilvl="4" w:tplc="2C0A0003" w:tentative="1">
      <w:start w:val="1"/>
      <w:numFmt w:val="bullet"/>
      <w:lvlText w:val="o"/>
      <w:lvlJc w:val="left"/>
      <w:pPr>
        <w:ind w:left="5025" w:hanging="360"/>
      </w:pPr>
      <w:rPr>
        <w:rFonts w:ascii="Courier New" w:hAnsi="Courier New" w:cs="Courier New" w:hint="default"/>
      </w:rPr>
    </w:lvl>
    <w:lvl w:ilvl="5" w:tplc="2C0A0005" w:tentative="1">
      <w:start w:val="1"/>
      <w:numFmt w:val="bullet"/>
      <w:lvlText w:val=""/>
      <w:lvlJc w:val="left"/>
      <w:pPr>
        <w:ind w:left="5745" w:hanging="360"/>
      </w:pPr>
      <w:rPr>
        <w:rFonts w:ascii="Wingdings" w:hAnsi="Wingdings" w:hint="default"/>
      </w:rPr>
    </w:lvl>
    <w:lvl w:ilvl="6" w:tplc="2C0A0001" w:tentative="1">
      <w:start w:val="1"/>
      <w:numFmt w:val="bullet"/>
      <w:lvlText w:val=""/>
      <w:lvlJc w:val="left"/>
      <w:pPr>
        <w:ind w:left="6465" w:hanging="360"/>
      </w:pPr>
      <w:rPr>
        <w:rFonts w:ascii="Symbol" w:hAnsi="Symbol" w:hint="default"/>
      </w:rPr>
    </w:lvl>
    <w:lvl w:ilvl="7" w:tplc="2C0A0003" w:tentative="1">
      <w:start w:val="1"/>
      <w:numFmt w:val="bullet"/>
      <w:lvlText w:val="o"/>
      <w:lvlJc w:val="left"/>
      <w:pPr>
        <w:ind w:left="7185" w:hanging="360"/>
      </w:pPr>
      <w:rPr>
        <w:rFonts w:ascii="Courier New" w:hAnsi="Courier New" w:cs="Courier New" w:hint="default"/>
      </w:rPr>
    </w:lvl>
    <w:lvl w:ilvl="8" w:tplc="2C0A0005" w:tentative="1">
      <w:start w:val="1"/>
      <w:numFmt w:val="bullet"/>
      <w:lvlText w:val=""/>
      <w:lvlJc w:val="left"/>
      <w:pPr>
        <w:ind w:left="7905" w:hanging="360"/>
      </w:pPr>
      <w:rPr>
        <w:rFonts w:ascii="Wingdings" w:hAnsi="Wingdings" w:hint="default"/>
      </w:rPr>
    </w:lvl>
  </w:abstractNum>
  <w:abstractNum w:abstractNumId="74">
    <w:nsid w:val="30851924"/>
    <w:multiLevelType w:val="multilevel"/>
    <w:tmpl w:val="FA6800B4"/>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9D25D42"/>
    <w:multiLevelType w:val="multilevel"/>
    <w:tmpl w:val="10BAF9DE"/>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nsid w:val="3C066E6C"/>
    <w:multiLevelType w:val="multilevel"/>
    <w:tmpl w:val="F9AE3988"/>
    <w:lvl w:ilvl="0">
      <w:start w:val="1"/>
      <w:numFmt w:val="decimal"/>
      <w:lvlText w:val="%1"/>
      <w:lvlJc w:val="left"/>
      <w:pPr>
        <w:ind w:left="720" w:hanging="72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nsid w:val="3CB35246"/>
    <w:multiLevelType w:val="hybridMultilevel"/>
    <w:tmpl w:val="6A6886FA"/>
    <w:lvl w:ilvl="0" w:tplc="2C0A0001">
      <w:start w:val="1"/>
      <w:numFmt w:val="bullet"/>
      <w:lvlText w:val=""/>
      <w:lvlJc w:val="left"/>
      <w:pPr>
        <w:ind w:left="502" w:hanging="360"/>
      </w:pPr>
      <w:rPr>
        <w:rFonts w:ascii="Symbol" w:hAnsi="Symbol"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abstractNum w:abstractNumId="78">
    <w:nsid w:val="3D3C7971"/>
    <w:multiLevelType w:val="multilevel"/>
    <w:tmpl w:val="A53A525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9">
    <w:nsid w:val="41CF6DF6"/>
    <w:multiLevelType w:val="multilevel"/>
    <w:tmpl w:val="8668E9FC"/>
    <w:lvl w:ilvl="0">
      <w:start w:val="1"/>
      <w:numFmt w:val="bullet"/>
      <w:lvlText w:val=""/>
      <w:lvlJc w:val="left"/>
      <w:pPr>
        <w:tabs>
          <w:tab w:val="num" w:pos="360"/>
        </w:tabs>
        <w:ind w:left="360" w:firstLine="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0F1680E"/>
    <w:multiLevelType w:val="multilevel"/>
    <w:tmpl w:val="A56EF0DA"/>
    <w:lvl w:ilvl="0">
      <w:start w:val="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81">
    <w:nsid w:val="58C00A27"/>
    <w:multiLevelType w:val="multilevel"/>
    <w:tmpl w:val="4CEEC7F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83">
    <w:nsid w:val="68501C90"/>
    <w:multiLevelType w:val="hybridMultilevel"/>
    <w:tmpl w:val="D408BDA2"/>
    <w:lvl w:ilvl="0" w:tplc="2C0A000F">
      <w:start w:val="1"/>
      <w:numFmt w:val="decimal"/>
      <w:lvlText w:val="%1."/>
      <w:lvlJc w:val="left"/>
      <w:pPr>
        <w:ind w:left="2145" w:hanging="360"/>
      </w:pPr>
    </w:lvl>
    <w:lvl w:ilvl="1" w:tplc="2C0A0019" w:tentative="1">
      <w:start w:val="1"/>
      <w:numFmt w:val="lowerLetter"/>
      <w:lvlText w:val="%2."/>
      <w:lvlJc w:val="left"/>
      <w:pPr>
        <w:ind w:left="2865" w:hanging="360"/>
      </w:pPr>
    </w:lvl>
    <w:lvl w:ilvl="2" w:tplc="2C0A001B" w:tentative="1">
      <w:start w:val="1"/>
      <w:numFmt w:val="lowerRoman"/>
      <w:lvlText w:val="%3."/>
      <w:lvlJc w:val="right"/>
      <w:pPr>
        <w:ind w:left="3585" w:hanging="180"/>
      </w:pPr>
    </w:lvl>
    <w:lvl w:ilvl="3" w:tplc="2C0A000F" w:tentative="1">
      <w:start w:val="1"/>
      <w:numFmt w:val="decimal"/>
      <w:lvlText w:val="%4."/>
      <w:lvlJc w:val="left"/>
      <w:pPr>
        <w:ind w:left="4305" w:hanging="360"/>
      </w:pPr>
    </w:lvl>
    <w:lvl w:ilvl="4" w:tplc="2C0A0019" w:tentative="1">
      <w:start w:val="1"/>
      <w:numFmt w:val="lowerLetter"/>
      <w:lvlText w:val="%5."/>
      <w:lvlJc w:val="left"/>
      <w:pPr>
        <w:ind w:left="5025" w:hanging="360"/>
      </w:pPr>
    </w:lvl>
    <w:lvl w:ilvl="5" w:tplc="2C0A001B" w:tentative="1">
      <w:start w:val="1"/>
      <w:numFmt w:val="lowerRoman"/>
      <w:lvlText w:val="%6."/>
      <w:lvlJc w:val="right"/>
      <w:pPr>
        <w:ind w:left="5745" w:hanging="180"/>
      </w:pPr>
    </w:lvl>
    <w:lvl w:ilvl="6" w:tplc="2C0A000F" w:tentative="1">
      <w:start w:val="1"/>
      <w:numFmt w:val="decimal"/>
      <w:lvlText w:val="%7."/>
      <w:lvlJc w:val="left"/>
      <w:pPr>
        <w:ind w:left="6465" w:hanging="360"/>
      </w:pPr>
    </w:lvl>
    <w:lvl w:ilvl="7" w:tplc="2C0A0019" w:tentative="1">
      <w:start w:val="1"/>
      <w:numFmt w:val="lowerLetter"/>
      <w:lvlText w:val="%8."/>
      <w:lvlJc w:val="left"/>
      <w:pPr>
        <w:ind w:left="7185" w:hanging="360"/>
      </w:pPr>
    </w:lvl>
    <w:lvl w:ilvl="8" w:tplc="2C0A001B" w:tentative="1">
      <w:start w:val="1"/>
      <w:numFmt w:val="lowerRoman"/>
      <w:lvlText w:val="%9."/>
      <w:lvlJc w:val="right"/>
      <w:pPr>
        <w:ind w:left="7905" w:hanging="180"/>
      </w:pPr>
    </w:lvl>
  </w:abstractNum>
  <w:abstractNum w:abstractNumId="84">
    <w:nsid w:val="6C1A6619"/>
    <w:multiLevelType w:val="hybridMultilevel"/>
    <w:tmpl w:val="35B26F0A"/>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85">
    <w:nsid w:val="755F0CFE"/>
    <w:multiLevelType w:val="multilevel"/>
    <w:tmpl w:val="61C65D12"/>
    <w:lvl w:ilvl="0">
      <w:start w:val="1"/>
      <w:numFmt w:val="decimal"/>
      <w:pStyle w:val="Encabezado1"/>
      <w:lvlText w:val="%1"/>
      <w:lvlJc w:val="left"/>
      <w:pPr>
        <w:tabs>
          <w:tab w:val="num" w:pos="432"/>
        </w:tabs>
        <w:ind w:left="432" w:hanging="432"/>
      </w:pPr>
    </w:lvl>
    <w:lvl w:ilvl="1">
      <w:start w:val="1"/>
      <w:numFmt w:val="decimal"/>
      <w:pStyle w:val="Encabezado2"/>
      <w:lvlText w:val="%1.%2"/>
      <w:lvlJc w:val="left"/>
      <w:pPr>
        <w:tabs>
          <w:tab w:val="num" w:pos="2845"/>
        </w:tabs>
        <w:ind w:left="2845" w:hanging="576"/>
      </w:pPr>
    </w:lvl>
    <w:lvl w:ilvl="2">
      <w:start w:val="1"/>
      <w:numFmt w:val="decimal"/>
      <w:pStyle w:val="Encabezado3"/>
      <w:lvlText w:val="%2.%3"/>
      <w:lvlJc w:val="left"/>
      <w:pPr>
        <w:tabs>
          <w:tab w:val="num" w:pos="720"/>
        </w:tabs>
        <w:ind w:left="720" w:hanging="720"/>
      </w:pPr>
      <w:rPr>
        <w:sz w:val="20"/>
        <w:szCs w:val="20"/>
      </w:rPr>
    </w:lvl>
    <w:lvl w:ilvl="3">
      <w:start w:val="1"/>
      <w:numFmt w:val="decimal"/>
      <w:pStyle w:val="Encabezado4"/>
      <w:lvlText w:val="%1.%2.%3.%4"/>
      <w:lvlJc w:val="left"/>
      <w:pPr>
        <w:tabs>
          <w:tab w:val="num" w:pos="864"/>
        </w:tabs>
        <w:ind w:left="864" w:hanging="864"/>
      </w:pPr>
    </w:lvl>
    <w:lvl w:ilvl="4">
      <w:start w:val="1"/>
      <w:numFmt w:val="decimal"/>
      <w:pStyle w:val="Encabezado5"/>
      <w:lvlText w:val="%1.%2.%3.%4.%5"/>
      <w:lvlJc w:val="left"/>
      <w:pPr>
        <w:tabs>
          <w:tab w:val="num" w:pos="1008"/>
        </w:tabs>
        <w:ind w:left="1008" w:hanging="1008"/>
      </w:pPr>
    </w:lvl>
    <w:lvl w:ilvl="5">
      <w:start w:val="1"/>
      <w:numFmt w:val="decimal"/>
      <w:pStyle w:val="Encabezado6"/>
      <w:lvlText w:val="%1.%2.%3.%4.%5.%6"/>
      <w:lvlJc w:val="left"/>
      <w:pPr>
        <w:tabs>
          <w:tab w:val="num" w:pos="1152"/>
        </w:tabs>
        <w:ind w:left="1152" w:hanging="1152"/>
      </w:pPr>
    </w:lvl>
    <w:lvl w:ilvl="6">
      <w:start w:val="1"/>
      <w:numFmt w:val="decimal"/>
      <w:pStyle w:val="Encabezado7"/>
      <w:lvlText w:val="%1.%2.%3.%4.%5.%6.%7"/>
      <w:lvlJc w:val="left"/>
      <w:pPr>
        <w:tabs>
          <w:tab w:val="num" w:pos="1296"/>
        </w:tabs>
        <w:ind w:left="1296" w:hanging="1296"/>
      </w:pPr>
    </w:lvl>
    <w:lvl w:ilvl="7">
      <w:start w:val="1"/>
      <w:numFmt w:val="decimal"/>
      <w:pStyle w:val="Encabezado8"/>
      <w:lvlText w:val="%1.%2.%3.%4.%5.%6.%7.%8"/>
      <w:lvlJc w:val="left"/>
      <w:pPr>
        <w:tabs>
          <w:tab w:val="num" w:pos="1440"/>
        </w:tabs>
        <w:ind w:left="1440" w:hanging="1440"/>
      </w:pPr>
    </w:lvl>
    <w:lvl w:ilvl="8">
      <w:start w:val="1"/>
      <w:numFmt w:val="decimal"/>
      <w:pStyle w:val="Encabezado9"/>
      <w:lvlText w:val="%1.%2.%3.%4.%5.%6.%7.%8.%9"/>
      <w:lvlJc w:val="left"/>
      <w:pPr>
        <w:tabs>
          <w:tab w:val="num" w:pos="1584"/>
        </w:tabs>
        <w:ind w:left="1584" w:hanging="1584"/>
      </w:pPr>
    </w:lvl>
  </w:abstractNum>
  <w:abstractNum w:abstractNumId="86">
    <w:nsid w:val="7BA70308"/>
    <w:multiLevelType w:val="multilevel"/>
    <w:tmpl w:val="E70EB7D6"/>
    <w:lvl w:ilvl="0">
      <w:start w:val="1"/>
      <w:numFmt w:val="bullet"/>
      <w:lvlText w:val=""/>
      <w:lvlJc w:val="left"/>
      <w:pPr>
        <w:tabs>
          <w:tab w:val="num" w:pos="360"/>
        </w:tabs>
        <w:ind w:left="360" w:firstLine="0"/>
      </w:pPr>
      <w:rPr>
        <w:rFonts w:ascii="Symbol" w:hAnsi="Symbol" w:cs="Symbol" w:hint="default"/>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7BF53022"/>
    <w:multiLevelType w:val="multilevel"/>
    <w:tmpl w:val="9D487A32"/>
    <w:lvl w:ilvl="0">
      <w:start w:val="1"/>
      <w:numFmt w:val="decimal"/>
      <w:lvlText w:val="%1."/>
      <w:lvlJc w:val="left"/>
      <w:pPr>
        <w:tabs>
          <w:tab w:val="num" w:pos="360"/>
        </w:tabs>
        <w:ind w:left="360" w:hanging="360"/>
      </w:pPr>
      <w:rPr>
        <w:b/>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5"/>
  </w:num>
  <w:num w:numId="2">
    <w:abstractNumId w:val="58"/>
  </w:num>
  <w:num w:numId="3">
    <w:abstractNumId w:val="82"/>
  </w:num>
  <w:num w:numId="4">
    <w:abstractNumId w:val="70"/>
  </w:num>
  <w:num w:numId="5">
    <w:abstractNumId w:val="79"/>
  </w:num>
  <w:num w:numId="6">
    <w:abstractNumId w:val="86"/>
  </w:num>
  <w:num w:numId="7">
    <w:abstractNumId w:val="57"/>
  </w:num>
  <w:num w:numId="8">
    <w:abstractNumId w:val="65"/>
  </w:num>
  <w:num w:numId="9">
    <w:abstractNumId w:val="87"/>
  </w:num>
  <w:num w:numId="10">
    <w:abstractNumId w:val="71"/>
  </w:num>
  <w:num w:numId="11">
    <w:abstractNumId w:val="60"/>
  </w:num>
  <w:num w:numId="12">
    <w:abstractNumId w:val="69"/>
  </w:num>
  <w:num w:numId="13">
    <w:abstractNumId w:val="74"/>
  </w:num>
  <w:num w:numId="14">
    <w:abstractNumId w:val="75"/>
  </w:num>
  <w:num w:numId="15">
    <w:abstractNumId w:val="78"/>
  </w:num>
  <w:num w:numId="16">
    <w:abstractNumId w:val="68"/>
  </w:num>
  <w:num w:numId="17">
    <w:abstractNumId w:val="77"/>
  </w:num>
  <w:num w:numId="18">
    <w:abstractNumId w:val="64"/>
  </w:num>
  <w:num w:numId="19">
    <w:abstractNumId w:val="59"/>
  </w:num>
  <w:num w:numId="20">
    <w:abstractNumId w:val="84"/>
  </w:num>
  <w:num w:numId="21">
    <w:abstractNumId w:val="76"/>
  </w:num>
  <w:num w:numId="22">
    <w:abstractNumId w:val="73"/>
  </w:num>
  <w:num w:numId="23">
    <w:abstractNumId w:val="83"/>
  </w:num>
  <w:num w:numId="24">
    <w:abstractNumId w:val="67"/>
  </w:num>
  <w:num w:numId="25">
    <w:abstractNumId w:val="81"/>
  </w:num>
  <w:num w:numId="26">
    <w:abstractNumId w:val="62"/>
  </w:num>
  <w:num w:numId="27">
    <w:abstractNumId w:val="61"/>
  </w:num>
  <w:num w:numId="28">
    <w:abstractNumId w:val="80"/>
  </w:num>
  <w:num w:numId="29">
    <w:abstractNumId w:val="66"/>
  </w:num>
  <w:num w:numId="30">
    <w:abstractNumId w:val="63"/>
  </w:num>
  <w:num w:numId="31">
    <w:abstractNumId w:val="7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9D"/>
    <w:rsid w:val="000D505B"/>
    <w:rsid w:val="000D61B8"/>
    <w:rsid w:val="002A4E26"/>
    <w:rsid w:val="002B172F"/>
    <w:rsid w:val="002D2C76"/>
    <w:rsid w:val="002F02F7"/>
    <w:rsid w:val="003275EE"/>
    <w:rsid w:val="00327CFE"/>
    <w:rsid w:val="00385271"/>
    <w:rsid w:val="0039595C"/>
    <w:rsid w:val="003D7E3D"/>
    <w:rsid w:val="00472C4E"/>
    <w:rsid w:val="004F149F"/>
    <w:rsid w:val="005012FE"/>
    <w:rsid w:val="00584F97"/>
    <w:rsid w:val="00614D36"/>
    <w:rsid w:val="00631686"/>
    <w:rsid w:val="006A138A"/>
    <w:rsid w:val="006F7D8E"/>
    <w:rsid w:val="007F7C7D"/>
    <w:rsid w:val="00854443"/>
    <w:rsid w:val="008E2ABF"/>
    <w:rsid w:val="00902C9D"/>
    <w:rsid w:val="00921D7E"/>
    <w:rsid w:val="009908D1"/>
    <w:rsid w:val="009D49CA"/>
    <w:rsid w:val="00A072DF"/>
    <w:rsid w:val="00A250AB"/>
    <w:rsid w:val="00A737D5"/>
    <w:rsid w:val="00AF3653"/>
    <w:rsid w:val="00B70BB4"/>
    <w:rsid w:val="00B877B8"/>
    <w:rsid w:val="00C05C0A"/>
    <w:rsid w:val="00C63E6C"/>
    <w:rsid w:val="00D7369E"/>
    <w:rsid w:val="00DE4C19"/>
    <w:rsid w:val="00E10DB0"/>
    <w:rsid w:val="00E121EC"/>
    <w:rsid w:val="00E32FEA"/>
    <w:rsid w:val="00E9690C"/>
    <w:rsid w:val="00EB497E"/>
    <w:rsid w:val="00EF24B6"/>
    <w:rsid w:val="00F3672D"/>
    <w:rsid w:val="00F77381"/>
    <w:rsid w:val="00FD032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05E784D1-36C7-4700-8CDE-4CAC0793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0"/>
      <w:szCs w:val="20"/>
      <w:lang w:val="es-ES" w:bidi="ar-SA"/>
    </w:rPr>
  </w:style>
  <w:style w:type="paragraph" w:styleId="Ttulo1">
    <w:name w:val="heading 1"/>
    <w:basedOn w:val="Encabezado20"/>
    <w:next w:val="Textoindependiente"/>
    <w:link w:val="Ttulo1Car"/>
    <w:qFormat/>
    <w:rsid w:val="007F7C7D"/>
    <w:pPr>
      <w:tabs>
        <w:tab w:val="num" w:pos="432"/>
      </w:tabs>
      <w:ind w:left="432" w:hanging="432"/>
      <w:outlineLvl w:val="0"/>
    </w:pPr>
    <w:rPr>
      <w:rFonts w:ascii="Liberation Serif" w:eastAsia="SimSun" w:hAnsi="Liberation Serif"/>
      <w:b/>
      <w:bCs/>
      <w:sz w:val="48"/>
      <w:szCs w:val="48"/>
    </w:rPr>
  </w:style>
  <w:style w:type="paragraph" w:styleId="Ttulo2">
    <w:name w:val="heading 2"/>
    <w:basedOn w:val="Normal"/>
    <w:next w:val="Normal"/>
    <w:link w:val="Ttulo2Car"/>
    <w:uiPriority w:val="9"/>
    <w:semiHidden/>
    <w:unhideWhenUsed/>
    <w:qFormat/>
    <w:rsid w:val="002B172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2B17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Encabezado20"/>
    <w:next w:val="Textoindependiente"/>
    <w:link w:val="Ttulo4Car"/>
    <w:qFormat/>
    <w:rsid w:val="007F7C7D"/>
    <w:pPr>
      <w:tabs>
        <w:tab w:val="num" w:pos="864"/>
      </w:tabs>
      <w:spacing w:before="120"/>
      <w:ind w:left="864" w:hanging="864"/>
      <w:outlineLvl w:val="3"/>
    </w:pPr>
    <w:rPr>
      <w:rFonts w:ascii="Liberation Serif" w:eastAsia="SimSun" w:hAnsi="Liberation Serif"/>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pPr>
      <w:keepNext/>
      <w:numPr>
        <w:numId w:val="1"/>
      </w:numPr>
      <w:jc w:val="both"/>
      <w:outlineLvl w:val="0"/>
    </w:pPr>
    <w:rPr>
      <w:b/>
      <w:sz w:val="24"/>
    </w:rPr>
  </w:style>
  <w:style w:type="paragraph" w:customStyle="1" w:styleId="Encabezado2">
    <w:name w:val="Encabezado 2"/>
    <w:basedOn w:val="Normal"/>
    <w:next w:val="Normal"/>
    <w:pPr>
      <w:keepNext/>
      <w:widowControl w:val="0"/>
      <w:numPr>
        <w:ilvl w:val="1"/>
        <w:numId w:val="1"/>
      </w:numPr>
      <w:jc w:val="center"/>
      <w:outlineLvl w:val="1"/>
    </w:pPr>
    <w:rPr>
      <w:rFonts w:ascii="Bookman Old Style" w:hAnsi="Bookman Old Style" w:cs="Bookman Old Style"/>
      <w:b/>
      <w:sz w:val="24"/>
    </w:rPr>
  </w:style>
  <w:style w:type="paragraph" w:customStyle="1" w:styleId="Encabezado3">
    <w:name w:val="Encabezado 3"/>
    <w:basedOn w:val="Normal"/>
    <w:next w:val="Normal"/>
    <w:pPr>
      <w:keepNext/>
      <w:widowControl w:val="0"/>
      <w:numPr>
        <w:ilvl w:val="2"/>
        <w:numId w:val="1"/>
      </w:numPr>
      <w:spacing w:before="240" w:after="60"/>
      <w:outlineLvl w:val="2"/>
    </w:pPr>
    <w:rPr>
      <w:rFonts w:ascii="Arial" w:hAnsi="Arial" w:cs="Arial"/>
      <w:sz w:val="24"/>
      <w:lang w:val="es-AR"/>
    </w:rPr>
  </w:style>
  <w:style w:type="paragraph" w:customStyle="1" w:styleId="Encabezado4">
    <w:name w:val="Encabezado 4"/>
    <w:basedOn w:val="Normal"/>
    <w:next w:val="Normal"/>
    <w:pPr>
      <w:keepNext/>
      <w:numPr>
        <w:ilvl w:val="3"/>
        <w:numId w:val="1"/>
      </w:numPr>
      <w:tabs>
        <w:tab w:val="left" w:pos="567"/>
      </w:tabs>
      <w:jc w:val="both"/>
      <w:outlineLvl w:val="3"/>
    </w:pPr>
    <w:rPr>
      <w:rFonts w:ascii="Bookman Old Style" w:hAnsi="Bookman Old Style" w:cs="Bookman Old Style"/>
      <w:sz w:val="24"/>
    </w:rPr>
  </w:style>
  <w:style w:type="paragraph" w:customStyle="1" w:styleId="Encabezado5">
    <w:name w:val="Encabezado 5"/>
    <w:basedOn w:val="Normal"/>
    <w:next w:val="Normal"/>
    <w:pPr>
      <w:keepNext/>
      <w:numPr>
        <w:ilvl w:val="4"/>
        <w:numId w:val="1"/>
      </w:numPr>
      <w:jc w:val="right"/>
      <w:outlineLvl w:val="4"/>
    </w:pPr>
    <w:rPr>
      <w:rFonts w:ascii="Bookman Old Style" w:hAnsi="Bookman Old Style" w:cs="Bookman Old Style"/>
      <w:sz w:val="24"/>
    </w:rPr>
  </w:style>
  <w:style w:type="paragraph" w:customStyle="1" w:styleId="Encabezado6">
    <w:name w:val="Encabezado 6"/>
    <w:basedOn w:val="Normal"/>
    <w:next w:val="Normal"/>
    <w:pPr>
      <w:keepNext/>
      <w:numPr>
        <w:ilvl w:val="5"/>
        <w:numId w:val="1"/>
      </w:numPr>
      <w:jc w:val="both"/>
      <w:outlineLvl w:val="5"/>
    </w:pPr>
    <w:rPr>
      <w:rFonts w:ascii="Bookman Old Style" w:hAnsi="Bookman Old Style" w:cs="Bookman Old Style"/>
      <w:b/>
      <w:sz w:val="24"/>
      <w:u w:val="single"/>
    </w:rPr>
  </w:style>
  <w:style w:type="paragraph" w:customStyle="1" w:styleId="Encabezado7">
    <w:name w:val="Encabezado 7"/>
    <w:basedOn w:val="Normal"/>
    <w:next w:val="Normal"/>
    <w:pPr>
      <w:keepNext/>
      <w:numPr>
        <w:ilvl w:val="6"/>
        <w:numId w:val="1"/>
      </w:numPr>
      <w:tabs>
        <w:tab w:val="left" w:pos="567"/>
      </w:tabs>
      <w:jc w:val="center"/>
      <w:outlineLvl w:val="6"/>
    </w:pPr>
    <w:rPr>
      <w:rFonts w:ascii="Arial" w:hAnsi="Arial" w:cs="Arial"/>
      <w:b/>
      <w:sz w:val="22"/>
      <w:u w:val="single"/>
    </w:rPr>
  </w:style>
  <w:style w:type="paragraph" w:customStyle="1" w:styleId="Encabezado8">
    <w:name w:val="Encabezado 8"/>
    <w:basedOn w:val="Normal"/>
    <w:next w:val="Normal"/>
    <w:pPr>
      <w:numPr>
        <w:ilvl w:val="7"/>
        <w:numId w:val="1"/>
      </w:numPr>
      <w:spacing w:before="240" w:after="60"/>
      <w:outlineLvl w:val="7"/>
    </w:pPr>
    <w:rPr>
      <w:i/>
      <w:iCs/>
      <w:sz w:val="24"/>
      <w:szCs w:val="24"/>
    </w:rPr>
  </w:style>
  <w:style w:type="paragraph" w:customStyle="1" w:styleId="Encabezado9">
    <w:name w:val="Encabezado 9"/>
    <w:basedOn w:val="Normal"/>
    <w:next w:val="Normal"/>
    <w:pPr>
      <w:numPr>
        <w:ilvl w:val="8"/>
        <w:numId w:val="1"/>
      </w:numPr>
      <w:spacing w:before="240" w:after="60"/>
      <w:outlineLvl w:val="8"/>
    </w:pPr>
    <w:rPr>
      <w:rFonts w:ascii="Arial" w:hAnsi="Arial" w:cs="Arial"/>
      <w:sz w:val="22"/>
      <w:szCs w:val="22"/>
    </w:rPr>
  </w:style>
  <w:style w:type="character" w:customStyle="1" w:styleId="WW8Num1z0">
    <w:name w:val="WW8Num1z0"/>
    <w:qFormat/>
  </w:style>
  <w:style w:type="character" w:customStyle="1" w:styleId="WW8Num1z2">
    <w:name w:val="WW8Num1z2"/>
    <w:qFormat/>
    <w:rPr>
      <w:sz w:val="20"/>
      <w:szCs w:val="20"/>
    </w:rPr>
  </w:style>
  <w:style w:type="character" w:customStyle="1" w:styleId="WW8Num2z0">
    <w:name w:val="WW8Num2z0"/>
    <w:qFormat/>
    <w:rPr>
      <w:rFonts w:ascii="Symbol" w:hAnsi="Symbol" w:cs="Symbol"/>
      <w:color w:val="000000"/>
    </w:rPr>
  </w:style>
  <w:style w:type="character" w:customStyle="1" w:styleId="WW8Num3z0">
    <w:name w:val="WW8Num3z0"/>
    <w:qFormat/>
    <w:rPr>
      <w:b/>
    </w:rPr>
  </w:style>
  <w:style w:type="character" w:customStyle="1" w:styleId="WW8Num3z1">
    <w:name w:val="WW8Num3z1"/>
    <w:qFormat/>
    <w:rPr>
      <w:rFonts w:ascii="Symbol" w:hAnsi="Symbol" w:cs="Symbol"/>
      <w:b/>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Arial" w:hAnsi="Arial" w:cs="Arial"/>
      <w:b/>
      <w:szCs w:val="22"/>
    </w:rPr>
  </w:style>
  <w:style w:type="character" w:customStyle="1" w:styleId="WW8Num5z0">
    <w:name w:val="WW8Num5z0"/>
    <w:qFormat/>
    <w:rPr>
      <w:rFonts w:ascii="Symbol" w:hAnsi="Symbol" w:cs="Symbol"/>
      <w:color w:val="000000"/>
      <w:szCs w:val="22"/>
    </w:rPr>
  </w:style>
  <w:style w:type="character" w:customStyle="1" w:styleId="WW8Num6z0">
    <w:name w:val="WW8Num6z0"/>
    <w:qFormat/>
    <w:rPr>
      <w:rFonts w:ascii="Symbol" w:hAnsi="Symbol" w:cs="Symbol"/>
      <w:color w:val="000000"/>
    </w:rPr>
  </w:style>
  <w:style w:type="character" w:customStyle="1" w:styleId="WW8Num7z0">
    <w:name w:val="WW8Num7z0"/>
    <w:qFormat/>
    <w:rPr>
      <w:rFonts w:ascii="Symbol" w:hAnsi="Symbol" w:cs="Symbol"/>
      <w:color w:val="000000"/>
      <w:szCs w:val="22"/>
    </w:rPr>
  </w:style>
  <w:style w:type="character" w:customStyle="1" w:styleId="WW8Num8z0">
    <w:name w:val="WW8Num8z0"/>
    <w:qFormat/>
    <w:rPr>
      <w:rFonts w:ascii="Symbol" w:hAnsi="Symbol" w:cs="Symbol"/>
      <w:color w:val="000000"/>
      <w:szCs w:val="22"/>
    </w:rPr>
  </w:style>
  <w:style w:type="character" w:customStyle="1" w:styleId="WW8Num9z0">
    <w:name w:val="WW8Num9z0"/>
    <w:qFormat/>
    <w:rPr>
      <w:rFonts w:ascii="Symbol" w:hAnsi="Symbol" w:cs="Symbol"/>
      <w:b w:val="0"/>
      <w:i w:val="0"/>
      <w:strike w:val="0"/>
      <w:dstrike w:val="0"/>
      <w:sz w:val="24"/>
      <w:szCs w:val="22"/>
      <w:u w:val="none"/>
    </w:rPr>
  </w:style>
  <w:style w:type="character" w:customStyle="1" w:styleId="WW8Num10z0">
    <w:name w:val="WW8Num10z0"/>
    <w:qFormat/>
    <w:rPr>
      <w:rFonts w:ascii="Arial" w:hAnsi="Arial" w:cs="Arial"/>
      <w:b/>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hAnsi="Arial" w:cs="Arial"/>
      <w:b/>
      <w:szCs w:val="22"/>
    </w:rPr>
  </w:style>
  <w:style w:type="character" w:customStyle="1" w:styleId="WW8Num11z1">
    <w:name w:val="WW8Num11z1"/>
    <w:qFormat/>
    <w:rPr>
      <w:b/>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szCs w:val="22"/>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Arial" w:hAnsi="Arial" w:cs="Arial"/>
      <w:b/>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hAnsi="Arial" w:cs="Arial"/>
      <w:b/>
      <w:szCs w:val="22"/>
    </w:rPr>
  </w:style>
  <w:style w:type="character" w:customStyle="1" w:styleId="WW8Num16z0">
    <w:name w:val="WW8Num16z0"/>
    <w:qFormat/>
    <w:rPr>
      <w:rFonts w:ascii="Arial" w:hAnsi="Arial" w:cs="Arial"/>
      <w:b/>
      <w:szCs w:val="22"/>
    </w:rPr>
  </w:style>
  <w:style w:type="character" w:customStyle="1" w:styleId="WW8Num17z0">
    <w:name w:val="WW8Num17z0"/>
    <w:qFormat/>
    <w:rPr>
      <w:rFonts w:ascii="Symbol" w:hAnsi="Symbol" w:cs="OpenSymbol;Arial Unicode MS"/>
    </w:rPr>
  </w:style>
  <w:style w:type="character" w:customStyle="1" w:styleId="WW8Num17z1">
    <w:name w:val="WW8Num17z1"/>
    <w:qFormat/>
    <w:rPr>
      <w:rFonts w:ascii="OpenSymbol;Arial Unicode MS" w:hAnsi="OpenSymbol;Arial Unicode MS" w:cs="OpenSymbol;Arial Unicode M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0">
    <w:name w:val="WW8Num18z0"/>
    <w:qFormat/>
    <w:rPr>
      <w:rFonts w:ascii="Symbol" w:hAnsi="Symbol" w:cs="OpenSymbol;Arial Unicode MS"/>
    </w:rPr>
  </w:style>
  <w:style w:type="character" w:customStyle="1" w:styleId="WW8Num18z1">
    <w:name w:val="WW8Num18z1"/>
    <w:qFormat/>
    <w:rPr>
      <w:rFonts w:ascii="OpenSymbol;Arial Unicode MS" w:hAnsi="OpenSymbol;Arial Unicode MS" w:cs="OpenSymbol;Arial Unicode MS"/>
    </w:rPr>
  </w:style>
  <w:style w:type="character" w:customStyle="1" w:styleId="WW8Num16z1">
    <w:name w:val="WW8Num16z1"/>
    <w:qFormat/>
    <w:rPr>
      <w:rFonts w:ascii="OpenSymbol;Arial Unicode MS" w:hAnsi="OpenSymbol;Arial Unicode MS" w:cs="OpenSymbol;Arial Unicode M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Arial"/>
    </w:rPr>
  </w:style>
  <w:style w:type="character" w:customStyle="1" w:styleId="WW8Num20z1">
    <w:name w:val="WW8Num20z1"/>
    <w:qFormat/>
    <w:rPr>
      <w:rFonts w:ascii="OpenSymbol;Arial Unicode MS" w:hAnsi="OpenSymbol;Arial Unicode MS" w:cs="OpenSymbol;Arial Unicode MS"/>
    </w:rPr>
  </w:style>
  <w:style w:type="character" w:customStyle="1" w:styleId="WW8Num20z3">
    <w:name w:val="WW8Num20z3"/>
    <w:qFormat/>
    <w:rPr>
      <w:rFonts w:ascii="Symbol" w:hAnsi="Symbol" w:cs="OpenSymbol;Arial Unicode MS"/>
    </w:rPr>
  </w:style>
  <w:style w:type="character" w:customStyle="1" w:styleId="WW8Num21z0">
    <w:name w:val="WW8Num21z0"/>
    <w:qFormat/>
    <w:rPr>
      <w:rFonts w:ascii="Arial" w:hAnsi="Arial" w:cs="Arial"/>
      <w:b/>
      <w:bCs/>
      <w:sz w:val="22"/>
      <w:szCs w:val="22"/>
    </w:rPr>
  </w:style>
  <w:style w:type="character" w:customStyle="1" w:styleId="WW8Num21z1">
    <w:name w:val="WW8Num21z1"/>
    <w:qFormat/>
    <w:rPr>
      <w:rFonts w:ascii="OpenSymbol;Arial Unicode MS" w:hAnsi="OpenSymbol;Arial Unicode MS" w:cs="OpenSymbol;Arial Unicode MS"/>
    </w:rPr>
  </w:style>
  <w:style w:type="character" w:customStyle="1" w:styleId="WW8Num21z3">
    <w:name w:val="WW8Num21z3"/>
    <w:qFormat/>
    <w:rPr>
      <w:rFonts w:ascii="Symbol" w:hAnsi="Symbol" w:cs="OpenSymbol;Arial Unicode MS"/>
    </w:rPr>
  </w:style>
  <w:style w:type="character" w:customStyle="1" w:styleId="WW8Num22z0">
    <w:name w:val="WW8Num22z0"/>
    <w:qFormat/>
    <w:rPr>
      <w:rFonts w:ascii="Arial" w:hAnsi="Arial" w:cs="Arial"/>
      <w:b/>
      <w:bCs/>
      <w:sz w:val="22"/>
      <w:szCs w:val="22"/>
    </w:rPr>
  </w:style>
  <w:style w:type="character" w:customStyle="1" w:styleId="WW8Num22z1">
    <w:name w:val="WW8Num22z1"/>
    <w:qFormat/>
    <w:rPr>
      <w:rFonts w:ascii="OpenSymbol;Arial Unicode MS" w:hAnsi="OpenSymbol;Arial Unicode MS" w:cs="OpenSymbol;Arial Unicode MS"/>
    </w:rPr>
  </w:style>
  <w:style w:type="character" w:customStyle="1" w:styleId="WW8Num22z3">
    <w:name w:val="WW8Num22z3"/>
    <w:qFormat/>
    <w:rPr>
      <w:rFonts w:ascii="Symbol" w:hAnsi="Symbol" w:cs="OpenSymbol;Arial Unicode MS"/>
    </w:rPr>
  </w:style>
  <w:style w:type="character" w:customStyle="1" w:styleId="WW8Num23z0">
    <w:name w:val="WW8Num23z0"/>
    <w:qFormat/>
    <w:rPr>
      <w:rFonts w:ascii="Arial" w:hAnsi="Arial" w:cs="Arial"/>
      <w:b/>
      <w:bCs/>
      <w:sz w:val="22"/>
      <w:szCs w:val="22"/>
    </w:rPr>
  </w:style>
  <w:style w:type="character" w:customStyle="1" w:styleId="WW8Num23z1">
    <w:name w:val="WW8Num23z1"/>
    <w:qFormat/>
    <w:rPr>
      <w:rFonts w:ascii="OpenSymbol;Arial Unicode MS" w:hAnsi="OpenSymbol;Arial Unicode MS" w:cs="OpenSymbol;Arial Unicode MS"/>
    </w:rPr>
  </w:style>
  <w:style w:type="character" w:customStyle="1" w:styleId="WW8Num23z3">
    <w:name w:val="WW8Num23z3"/>
    <w:qFormat/>
    <w:rPr>
      <w:rFonts w:ascii="Symbol" w:hAnsi="Symbol" w:cs="OpenSymbol;Arial Unicode MS"/>
    </w:rPr>
  </w:style>
  <w:style w:type="character" w:customStyle="1" w:styleId="WW8Num24z0">
    <w:name w:val="WW8Num24z0"/>
    <w:qFormat/>
    <w:rPr>
      <w:rFonts w:ascii="Arial" w:hAnsi="Arial" w:cs="Arial"/>
      <w:b/>
      <w:bCs/>
      <w:sz w:val="22"/>
      <w:szCs w:val="22"/>
    </w:rPr>
  </w:style>
  <w:style w:type="character" w:customStyle="1" w:styleId="WW8Num24z1">
    <w:name w:val="WW8Num24z1"/>
    <w:qFormat/>
    <w:rPr>
      <w:rFonts w:ascii="OpenSymbol;Arial Unicode MS" w:hAnsi="OpenSymbol;Arial Unicode MS" w:cs="OpenSymbol;Arial Unicode MS"/>
    </w:rPr>
  </w:style>
  <w:style w:type="character" w:customStyle="1" w:styleId="WW8Num24z3">
    <w:name w:val="WW8Num24z3"/>
    <w:qFormat/>
    <w:rPr>
      <w:rFonts w:ascii="Symbol" w:hAnsi="Symbol" w:cs="OpenSymbol;Arial Unicode MS"/>
    </w:rPr>
  </w:style>
  <w:style w:type="character" w:customStyle="1" w:styleId="WW8Num25z0">
    <w:name w:val="WW8Num25z0"/>
    <w:qFormat/>
    <w:rPr>
      <w:rFonts w:ascii="Arial" w:hAnsi="Arial" w:cs="Arial"/>
      <w:b/>
      <w:bCs/>
      <w:sz w:val="22"/>
      <w:szCs w:val="22"/>
    </w:rPr>
  </w:style>
  <w:style w:type="character" w:customStyle="1" w:styleId="WW8Num25z1">
    <w:name w:val="WW8Num25z1"/>
    <w:qFormat/>
    <w:rPr>
      <w:rFonts w:ascii="OpenSymbol;Arial Unicode MS" w:hAnsi="OpenSymbol;Arial Unicode MS" w:cs="OpenSymbol;Arial Unicode MS"/>
    </w:rPr>
  </w:style>
  <w:style w:type="character" w:customStyle="1" w:styleId="WW8Num25z3">
    <w:name w:val="WW8Num25z3"/>
    <w:qFormat/>
    <w:rPr>
      <w:rFonts w:ascii="Symbol" w:hAnsi="Symbol" w:cs="OpenSymbol;Arial Unicode MS"/>
    </w:rPr>
  </w:style>
  <w:style w:type="character" w:customStyle="1" w:styleId="WW8Num26z0">
    <w:name w:val="WW8Num26z0"/>
    <w:qFormat/>
    <w:rPr>
      <w:rFonts w:ascii="Arial" w:hAnsi="Arial" w:cs="Arial"/>
      <w:b/>
      <w:bCs/>
      <w:sz w:val="22"/>
      <w:szCs w:val="22"/>
    </w:rPr>
  </w:style>
  <w:style w:type="character" w:customStyle="1" w:styleId="WW8Num26z1">
    <w:name w:val="WW8Num26z1"/>
    <w:qFormat/>
    <w:rPr>
      <w:rFonts w:ascii="OpenSymbol;Arial Unicode MS" w:hAnsi="OpenSymbol;Arial Unicode MS" w:cs="OpenSymbol;Arial Unicode MS"/>
    </w:rPr>
  </w:style>
  <w:style w:type="character" w:customStyle="1" w:styleId="WW8Num26z3">
    <w:name w:val="WW8Num26z3"/>
    <w:qFormat/>
    <w:rPr>
      <w:rFonts w:ascii="Symbol" w:hAnsi="Symbol" w:cs="OpenSymbol;Arial Unicode MS"/>
    </w:rPr>
  </w:style>
  <w:style w:type="character" w:customStyle="1" w:styleId="WW8Num27z0">
    <w:name w:val="WW8Num27z0"/>
    <w:qFormat/>
    <w:rPr>
      <w:rFonts w:ascii="Arial" w:hAnsi="Arial" w:cs="Arial"/>
      <w:b/>
      <w:bCs/>
      <w:sz w:val="22"/>
      <w:szCs w:val="22"/>
    </w:rPr>
  </w:style>
  <w:style w:type="character" w:customStyle="1" w:styleId="WW8Num27z1">
    <w:name w:val="WW8Num27z1"/>
    <w:qFormat/>
    <w:rPr>
      <w:rFonts w:ascii="OpenSymbol;Arial Unicode MS" w:hAnsi="OpenSymbol;Arial Unicode MS" w:cs="OpenSymbol;Arial Unicode MS"/>
    </w:rPr>
  </w:style>
  <w:style w:type="character" w:customStyle="1" w:styleId="WW8Num27z3">
    <w:name w:val="WW8Num27z3"/>
    <w:qFormat/>
    <w:rPr>
      <w:rFonts w:ascii="Symbol" w:hAnsi="Symbol" w:cs="OpenSymbol;Arial Unicode MS"/>
    </w:rPr>
  </w:style>
  <w:style w:type="character" w:customStyle="1" w:styleId="WW8Num28z0">
    <w:name w:val="WW8Num28z0"/>
    <w:qFormat/>
    <w:rPr>
      <w:rFonts w:ascii="Arial" w:hAnsi="Arial" w:cs="Arial"/>
      <w:b/>
      <w:bCs/>
      <w:sz w:val="22"/>
      <w:szCs w:val="22"/>
    </w:rPr>
  </w:style>
  <w:style w:type="character" w:customStyle="1" w:styleId="WW8Num28z1">
    <w:name w:val="WW8Num28z1"/>
    <w:qFormat/>
    <w:rPr>
      <w:rFonts w:ascii="OpenSymbol;Arial Unicode MS" w:hAnsi="OpenSymbol;Arial Unicode MS" w:cs="OpenSymbol;Arial Unicode MS"/>
    </w:rPr>
  </w:style>
  <w:style w:type="character" w:customStyle="1" w:styleId="WW8Num28z3">
    <w:name w:val="WW8Num28z3"/>
    <w:qFormat/>
    <w:rPr>
      <w:rFonts w:ascii="Symbol" w:hAnsi="Symbol" w:cs="OpenSymbol;Arial Unicode MS"/>
    </w:rPr>
  </w:style>
  <w:style w:type="character" w:customStyle="1" w:styleId="WW8Num29z0">
    <w:name w:val="WW8Num29z0"/>
    <w:qFormat/>
    <w:rPr>
      <w:rFonts w:cs="Arial"/>
    </w:rPr>
  </w:style>
  <w:style w:type="character" w:customStyle="1" w:styleId="WW8Num29z1">
    <w:name w:val="WW8Num29z1"/>
    <w:qFormat/>
    <w:rPr>
      <w:rFonts w:ascii="OpenSymbol;Arial Unicode MS" w:hAnsi="OpenSymbol;Arial Unicode MS" w:cs="OpenSymbol;Arial Unicode MS"/>
    </w:rPr>
  </w:style>
  <w:style w:type="character" w:customStyle="1" w:styleId="WW8Num29z3">
    <w:name w:val="WW8Num29z3"/>
    <w:qFormat/>
    <w:rPr>
      <w:rFonts w:ascii="Symbol" w:hAnsi="Symbol" w:cs="OpenSymbol;Arial Unicode MS"/>
    </w:rPr>
  </w:style>
  <w:style w:type="character" w:customStyle="1" w:styleId="WW8Num30z0">
    <w:name w:val="WW8Num30z0"/>
    <w:qFormat/>
  </w:style>
  <w:style w:type="character" w:customStyle="1" w:styleId="WW8Num30z1">
    <w:name w:val="WW8Num30z1"/>
    <w:qFormat/>
    <w:rPr>
      <w:rFonts w:ascii="OpenSymbol;Arial Unicode MS" w:hAnsi="OpenSymbol;Arial Unicode MS" w:cs="OpenSymbol;Arial Unicode MS"/>
    </w:rPr>
  </w:style>
  <w:style w:type="character" w:customStyle="1" w:styleId="WW8Num30z3">
    <w:name w:val="WW8Num30z3"/>
    <w:qFormat/>
    <w:rPr>
      <w:rFonts w:ascii="Symbol" w:hAnsi="Symbol" w:cs="OpenSymbol;Arial Unicode MS"/>
    </w:rPr>
  </w:style>
  <w:style w:type="character" w:customStyle="1" w:styleId="WW8Num31z0">
    <w:name w:val="WW8Num31z0"/>
    <w:qFormat/>
    <w:rPr>
      <w:rFonts w:ascii="Arial" w:hAnsi="Arial" w:cs="Arial"/>
      <w:b/>
      <w:bCs/>
      <w:sz w:val="22"/>
      <w:szCs w:val="22"/>
    </w:rPr>
  </w:style>
  <w:style w:type="character" w:customStyle="1" w:styleId="WW8Num31z1">
    <w:name w:val="WW8Num31z1"/>
    <w:qFormat/>
    <w:rPr>
      <w:rFonts w:ascii="OpenSymbol;Arial Unicode MS" w:hAnsi="OpenSymbol;Arial Unicode MS" w:cs="OpenSymbol;Arial Unicode MS"/>
    </w:rPr>
  </w:style>
  <w:style w:type="character" w:customStyle="1" w:styleId="WW8Num31z3">
    <w:name w:val="WW8Num31z3"/>
    <w:qFormat/>
    <w:rPr>
      <w:rFonts w:ascii="Symbol" w:hAnsi="Symbol" w:cs="OpenSymbol;Arial Unicode MS"/>
    </w:rPr>
  </w:style>
  <w:style w:type="character" w:customStyle="1" w:styleId="WW8Num32z0">
    <w:name w:val="WW8Num32z0"/>
    <w:qFormat/>
    <w:rPr>
      <w:rFonts w:ascii="Arial" w:hAnsi="Arial" w:cs="Arial"/>
      <w:b/>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hAnsi="Arial" w:cs="Arial"/>
      <w:b/>
      <w:szCs w:val="22"/>
    </w:rPr>
  </w:style>
  <w:style w:type="character" w:customStyle="1" w:styleId="WW8Num33z1">
    <w:name w:val="WW8Num33z1"/>
    <w:qFormat/>
    <w:rPr>
      <w:b/>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hAnsi="Arial" w:cs="Arial"/>
      <w:b/>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Arial" w:hAnsi="Arial" w:cs="Arial"/>
      <w:b/>
      <w:szCs w:val="22"/>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szCs w:val="22"/>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hAnsi="Arial" w:cs="Arial"/>
      <w:b/>
      <w:szCs w:val="22"/>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Arial" w:hAnsi="Arial" w:cs="Arial"/>
      <w:b/>
      <w:szCs w:val="22"/>
    </w:rPr>
  </w:style>
  <w:style w:type="character" w:customStyle="1" w:styleId="WW8Num39z0">
    <w:name w:val="WW8Num39z0"/>
    <w:qFormat/>
    <w:rPr>
      <w:rFonts w:ascii="Arial" w:hAnsi="Arial" w:cs="Arial"/>
      <w:b/>
      <w:szCs w:val="22"/>
    </w:rPr>
  </w:style>
  <w:style w:type="character" w:customStyle="1" w:styleId="WW8Num27z2">
    <w:name w:val="WW8Num27z2"/>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8z1">
    <w:name w:val="WW8Num38z1"/>
    <w:qFormat/>
    <w:rPr>
      <w:rFonts w:ascii="OpenSymbol;Arial Unicode MS" w:hAnsi="OpenSymbol;Arial Unicode MS" w:cs="OpenSymbol;Arial Unicode MS"/>
    </w:rPr>
  </w:style>
  <w:style w:type="character" w:customStyle="1" w:styleId="WW8Num38z3">
    <w:name w:val="WW8Num38z3"/>
    <w:qFormat/>
    <w:rPr>
      <w:rFonts w:ascii="Symbol" w:hAnsi="Symbol" w:cs="OpenSymbol;Arial Unicode MS"/>
    </w:rPr>
  </w:style>
  <w:style w:type="character" w:customStyle="1" w:styleId="WW8Num39z1">
    <w:name w:val="WW8Num39z1"/>
    <w:qFormat/>
    <w:rPr>
      <w:rFonts w:ascii="OpenSymbol;Arial Unicode MS" w:hAnsi="OpenSymbol;Arial Unicode MS" w:cs="OpenSymbol;Arial Unicode MS"/>
    </w:rPr>
  </w:style>
  <w:style w:type="character" w:customStyle="1" w:styleId="WW8Num39z3">
    <w:name w:val="WW8Num39z3"/>
    <w:qFormat/>
    <w:rPr>
      <w:rFonts w:ascii="Symbol" w:hAnsi="Symbol" w:cs="OpenSymbol;Arial Unicode MS"/>
    </w:rPr>
  </w:style>
  <w:style w:type="character" w:customStyle="1" w:styleId="WW8Num40z0">
    <w:name w:val="WW8Num40z0"/>
    <w:qFormat/>
  </w:style>
  <w:style w:type="character" w:customStyle="1" w:styleId="WW8Num40z1">
    <w:name w:val="WW8Num40z1"/>
    <w:qFormat/>
    <w:rPr>
      <w:rFonts w:ascii="OpenSymbol;Arial Unicode MS" w:hAnsi="OpenSymbol;Arial Unicode MS" w:cs="OpenSymbol;Arial Unicode MS"/>
    </w:rPr>
  </w:style>
  <w:style w:type="character" w:customStyle="1" w:styleId="WW8Num40z3">
    <w:name w:val="WW8Num40z3"/>
    <w:qFormat/>
    <w:rPr>
      <w:rFonts w:ascii="Symbol" w:hAnsi="Symbol" w:cs="OpenSymbol;Arial Unicode MS"/>
    </w:rPr>
  </w:style>
  <w:style w:type="character" w:customStyle="1" w:styleId="WW8Num41z0">
    <w:name w:val="WW8Num41z0"/>
    <w:qFormat/>
    <w:rPr>
      <w:rFonts w:ascii="Arial" w:hAnsi="Arial" w:cs="Arial"/>
      <w:b/>
      <w:bCs/>
      <w:sz w:val="22"/>
      <w:szCs w:val="22"/>
    </w:rPr>
  </w:style>
  <w:style w:type="character" w:customStyle="1" w:styleId="WW8Num41z1">
    <w:name w:val="WW8Num41z1"/>
    <w:qFormat/>
    <w:rPr>
      <w:rFonts w:ascii="OpenSymbol;Arial Unicode MS" w:hAnsi="OpenSymbol;Arial Unicode MS" w:cs="OpenSymbol;Arial Unicode MS"/>
    </w:rPr>
  </w:style>
  <w:style w:type="character" w:customStyle="1" w:styleId="WW8Num41z3">
    <w:name w:val="WW8Num41z3"/>
    <w:qFormat/>
    <w:rPr>
      <w:rFonts w:ascii="Symbol" w:hAnsi="Symbol" w:cs="OpenSymbol;Arial Unicode MS"/>
    </w:rPr>
  </w:style>
  <w:style w:type="character" w:customStyle="1" w:styleId="WW8Num42z0">
    <w:name w:val="WW8Num42z0"/>
    <w:qFormat/>
    <w:rPr>
      <w:rFonts w:ascii="Arial" w:hAnsi="Arial" w:cs="Arial"/>
      <w:b/>
      <w:szCs w:val="22"/>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hAnsi="Arial" w:cs="Arial"/>
      <w:b/>
      <w:szCs w:val="22"/>
    </w:rPr>
  </w:style>
  <w:style w:type="character" w:customStyle="1" w:styleId="WW8Num43z1">
    <w:name w:val="WW8Num43z1"/>
    <w:qFormat/>
    <w:rPr>
      <w:b/>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Arial" w:hAnsi="Arial" w:cs="Arial"/>
      <w:b/>
      <w:szCs w:val="2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szCs w:val="22"/>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szCs w:val="22"/>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Arial" w:hAnsi="Arial" w:cs="Arial"/>
      <w:b/>
      <w:szCs w:val="22"/>
    </w:rPr>
  </w:style>
  <w:style w:type="character" w:customStyle="1" w:styleId="WW8Num49z0">
    <w:name w:val="WW8Num49z0"/>
    <w:qFormat/>
    <w:rPr>
      <w:rFonts w:ascii="Arial" w:hAnsi="Arial" w:cs="Arial"/>
      <w:b/>
      <w:szCs w:val="22"/>
    </w:rPr>
  </w:style>
  <w:style w:type="character" w:customStyle="1" w:styleId="WW8Num2z1">
    <w:name w:val="WW8Num2z1"/>
    <w:qFormat/>
    <w:rPr>
      <w:color w:val="0000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1">
    <w:name w:val="WW8Num6z1"/>
    <w:qFormat/>
    <w:rPr>
      <w:u w:val="none"/>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2">
    <w:name w:val="WW8Num20z2"/>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2">
    <w:name w:val="WW8Num21z2"/>
    <w:qFormat/>
    <w:rPr>
      <w:rFonts w:ascii="Wingdings" w:hAnsi="Wingdings" w:cs="Wingdings"/>
    </w:rPr>
  </w:style>
  <w:style w:type="character" w:customStyle="1" w:styleId="WW8Num22z2">
    <w:name w:val="WW8Num22z2"/>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2">
    <w:name w:val="WW8Num24z2"/>
    <w:qFormat/>
    <w:rPr>
      <w:rFonts w:ascii="Wingdings" w:hAnsi="Wingdings" w:cs="Wingdings"/>
    </w:rPr>
  </w:style>
  <w:style w:type="character" w:customStyle="1" w:styleId="WW8Num25z2">
    <w:name w:val="WW8Num25z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St1z0">
    <w:name w:val="WW8NumSt1z0"/>
    <w:qFormat/>
    <w:rPr>
      <w:rFonts w:ascii="Arial" w:hAnsi="Arial" w:cs="Arial"/>
      <w:b/>
      <w:szCs w:val="22"/>
    </w:rPr>
  </w:style>
  <w:style w:type="character" w:customStyle="1" w:styleId="WW8NumSt1z1">
    <w:name w:val="WW8NumSt1z1"/>
    <w:qFormat/>
  </w:style>
  <w:style w:type="character" w:customStyle="1" w:styleId="WW8NumSt1z2">
    <w:name w:val="WW8NumSt1z2"/>
    <w:qFormat/>
  </w:style>
  <w:style w:type="character" w:customStyle="1" w:styleId="WW8NumSt1z3">
    <w:name w:val="WW8NumSt1z3"/>
    <w:qFormat/>
  </w:style>
  <w:style w:type="character" w:customStyle="1" w:styleId="WW8NumSt1z4">
    <w:name w:val="WW8NumSt1z4"/>
    <w:qFormat/>
  </w:style>
  <w:style w:type="character" w:customStyle="1" w:styleId="WW8NumSt1z5">
    <w:name w:val="WW8NumSt1z5"/>
    <w:qFormat/>
  </w:style>
  <w:style w:type="character" w:customStyle="1" w:styleId="WW8NumSt1z6">
    <w:name w:val="WW8NumSt1z6"/>
    <w:qFormat/>
  </w:style>
  <w:style w:type="character" w:customStyle="1" w:styleId="WW8NumSt1z7">
    <w:name w:val="WW8NumSt1z7"/>
    <w:qFormat/>
  </w:style>
  <w:style w:type="character" w:customStyle="1" w:styleId="WW8NumSt1z8">
    <w:name w:val="WW8NumSt1z8"/>
    <w:qFormat/>
  </w:style>
  <w:style w:type="character" w:customStyle="1" w:styleId="WW8NumSt6z0">
    <w:name w:val="WW8NumSt6z0"/>
    <w:qFormat/>
    <w:rPr>
      <w:rFonts w:ascii="Symbol" w:hAnsi="Symbol" w:cs="Symbol"/>
      <w:b w:val="0"/>
      <w:i w:val="0"/>
      <w:strike w:val="0"/>
      <w:dstrike w:val="0"/>
      <w:sz w:val="24"/>
      <w:szCs w:val="22"/>
      <w:u w:val="none"/>
    </w:rPr>
  </w:style>
  <w:style w:type="character" w:customStyle="1" w:styleId="EnlacedeInternet">
    <w:name w:val="Enlace de Internet"/>
    <w:basedOn w:val="Fuentedeprrafopredeter"/>
    <w:rPr>
      <w:color w:val="0000FF"/>
      <w:u w:val="single"/>
    </w:rPr>
  </w:style>
  <w:style w:type="character" w:customStyle="1" w:styleId="Destacado">
    <w:name w:val="Destacado"/>
    <w:basedOn w:val="Fuentedeprrafopredeter"/>
    <w:rPr>
      <w:i/>
      <w:iCs/>
    </w:rPr>
  </w:style>
  <w:style w:type="character" w:customStyle="1" w:styleId="apple-style-span">
    <w:name w:val="apple-style-span"/>
    <w:basedOn w:val="Fuentedeprrafopredeter"/>
    <w:qFormat/>
  </w:style>
  <w:style w:type="character" w:customStyle="1" w:styleId="htesto1">
    <w:name w:val="h_testo1"/>
    <w:basedOn w:val="Fuentedeprrafopredeter"/>
    <w:qFormat/>
    <w:rPr>
      <w:rFonts w:ascii="Arial" w:hAnsi="Arial" w:cs="Arial"/>
      <w:color w:val="626262"/>
      <w:sz w:val="17"/>
      <w:szCs w:val="17"/>
    </w:rPr>
  </w:style>
  <w:style w:type="character" w:customStyle="1" w:styleId="apple-converted-space">
    <w:name w:val="apple-converted-space"/>
    <w:basedOn w:val="Fuentedeprrafopredeter"/>
    <w:qFormat/>
  </w:style>
  <w:style w:type="character" w:customStyle="1" w:styleId="Sangra2detindependienteCar">
    <w:name w:val="Sangría 2 de t. independiente Car"/>
    <w:basedOn w:val="Fuentedeprrafopredeter"/>
    <w:qFormat/>
    <w:rPr>
      <w:sz w:val="24"/>
      <w:lang w:val="es-ES" w:bidi="ar-SA"/>
    </w:rPr>
  </w:style>
  <w:style w:type="character" w:customStyle="1" w:styleId="ilad">
    <w:name w:val="il_ad"/>
    <w:basedOn w:val="Fuentedeprrafopredeter"/>
    <w:qFormat/>
  </w:style>
  <w:style w:type="character" w:customStyle="1" w:styleId="Sangra3detindependienteCar">
    <w:name w:val="Sangría 3 de t. independiente Car"/>
    <w:basedOn w:val="Fuentedeprrafopredeter"/>
    <w:qFormat/>
    <w:rPr>
      <w:sz w:val="24"/>
      <w:lang w:val="es-ES" w:bidi="ar-SA"/>
    </w:rPr>
  </w:style>
  <w:style w:type="character" w:customStyle="1" w:styleId="Ttulo5Car">
    <w:name w:val="Título 5 Car"/>
    <w:basedOn w:val="Fuentedeprrafopredeter"/>
    <w:qFormat/>
    <w:rPr>
      <w:rFonts w:ascii="Bookman Old Style" w:hAnsi="Bookman Old Style" w:cs="Bookman Old Style"/>
      <w:sz w:val="24"/>
      <w:lang w:val="es-ES"/>
    </w:rPr>
  </w:style>
  <w:style w:type="character" w:customStyle="1" w:styleId="TextoindependienteCar">
    <w:name w:val="Texto independiente Car"/>
    <w:basedOn w:val="Fuentedeprrafopredeter"/>
    <w:qFormat/>
    <w:rPr>
      <w:sz w:val="22"/>
    </w:rPr>
  </w:style>
  <w:style w:type="character" w:customStyle="1" w:styleId="Textoindependiente2Car">
    <w:name w:val="Texto independiente 2 Car"/>
    <w:basedOn w:val="Fuentedeprrafopredeter"/>
    <w:qFormat/>
    <w:rPr>
      <w:rFonts w:ascii="Bookman Old Style" w:hAnsi="Bookman Old Style" w:cs="Bookman Old Style"/>
      <w:sz w:val="24"/>
    </w:rPr>
  </w:style>
  <w:style w:type="character" w:customStyle="1" w:styleId="Smbolosdenumeracin">
    <w:name w:val="Símbolos de numeración"/>
    <w:qFormat/>
    <w:rPr>
      <w:rFonts w:ascii="Arial" w:hAnsi="Arial" w:cs="Arial"/>
      <w:b/>
      <w:bCs/>
      <w:sz w:val="22"/>
      <w:szCs w:val="22"/>
    </w:rPr>
  </w:style>
  <w:style w:type="character" w:customStyle="1" w:styleId="Vietas">
    <w:name w:val="Viñetas"/>
    <w:qFormat/>
    <w:rPr>
      <w:rFonts w:ascii="OpenSymbol;Arial Unicode MS" w:eastAsia="OpenSymbol;Arial Unicode MS" w:hAnsi="OpenSymbol;Arial Unicode MS" w:cs="OpenSymbol;Arial Unicode MS"/>
    </w:rPr>
  </w:style>
  <w:style w:type="character" w:styleId="Textoennegrita">
    <w:name w:val="Strong"/>
    <w:basedOn w:val="Fuentedeprrafopredeter"/>
    <w:qFormat/>
    <w:rPr>
      <w:b/>
      <w:bCs/>
    </w:rPr>
  </w:style>
  <w:style w:type="paragraph" w:styleId="Encabezado">
    <w:name w:val="header"/>
    <w:basedOn w:val="Normal"/>
    <w:next w:val="Cuerpodetexto"/>
    <w:link w:val="EncabezadoCar1"/>
    <w:qFormat/>
    <w:pPr>
      <w:jc w:val="center"/>
    </w:pPr>
    <w:rPr>
      <w:rFonts w:ascii="Bookman Old Style" w:hAnsi="Bookman Old Style" w:cs="Bookman Old Style"/>
      <w:b/>
      <w:sz w:val="24"/>
      <w:u w:val="single"/>
    </w:rPr>
  </w:style>
  <w:style w:type="paragraph" w:customStyle="1" w:styleId="Cuerpodetexto">
    <w:name w:val="Cuerpo de texto"/>
    <w:basedOn w:val="Normal"/>
    <w:rPr>
      <w:sz w:val="22"/>
      <w:lang w:val="es-AR"/>
    </w:rPr>
  </w:style>
  <w:style w:type="paragraph" w:styleId="Lista">
    <w:name w:val="List"/>
    <w:basedOn w:val="Normal"/>
    <w:pPr>
      <w:ind w:left="283" w:hanging="283"/>
    </w:p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uerpodetextoconsangra">
    <w:name w:val="Cuerpo de texto con sangría"/>
    <w:basedOn w:val="Normal"/>
    <w:pPr>
      <w:tabs>
        <w:tab w:val="left" w:pos="567"/>
      </w:tabs>
      <w:ind w:left="709" w:hanging="709"/>
      <w:jc w:val="both"/>
    </w:pPr>
    <w:rPr>
      <w:sz w:val="24"/>
    </w:rPr>
  </w:style>
  <w:style w:type="paragraph" w:styleId="Sangra2detindependiente">
    <w:name w:val="Body Text Indent 2"/>
    <w:basedOn w:val="Normal"/>
    <w:qFormat/>
    <w:pPr>
      <w:tabs>
        <w:tab w:val="center" w:pos="567"/>
      </w:tabs>
      <w:ind w:left="708"/>
    </w:pPr>
    <w:rPr>
      <w:sz w:val="24"/>
    </w:rPr>
  </w:style>
  <w:style w:type="paragraph" w:styleId="Sangra3detindependiente">
    <w:name w:val="Body Text Indent 3"/>
    <w:basedOn w:val="Normal"/>
    <w:qFormat/>
    <w:pPr>
      <w:tabs>
        <w:tab w:val="center" w:pos="567"/>
      </w:tabs>
      <w:ind w:left="709" w:hanging="709"/>
    </w:pPr>
    <w:rPr>
      <w:sz w:val="24"/>
    </w:rPr>
  </w:style>
  <w:style w:type="paragraph" w:styleId="Textoindependiente2">
    <w:name w:val="Body Text 2"/>
    <w:basedOn w:val="Normal"/>
    <w:qFormat/>
    <w:pPr>
      <w:jc w:val="both"/>
    </w:pPr>
    <w:rPr>
      <w:rFonts w:ascii="Bookman Old Style" w:hAnsi="Bookman Old Style" w:cs="Bookman Old Style"/>
      <w:sz w:val="24"/>
      <w:lang w:val="es-AR"/>
    </w:rPr>
  </w:style>
  <w:style w:type="paragraph" w:customStyle="1" w:styleId="Encabezamiento">
    <w:name w:val="Encabezamiento"/>
    <w:basedOn w:val="Normal"/>
    <w:pPr>
      <w:tabs>
        <w:tab w:val="center" w:pos="4419"/>
        <w:tab w:val="right" w:pos="8838"/>
      </w:tabs>
    </w:pPr>
  </w:style>
  <w:style w:type="paragraph" w:styleId="Piedepgina">
    <w:name w:val="footer"/>
    <w:basedOn w:val="Normal"/>
    <w:link w:val="PiedepginaCar1"/>
    <w:pPr>
      <w:tabs>
        <w:tab w:val="center" w:pos="4419"/>
        <w:tab w:val="right" w:pos="8838"/>
      </w:tabs>
    </w:pPr>
  </w:style>
  <w:style w:type="paragraph" w:styleId="Textoindependiente3">
    <w:name w:val="Body Text 3"/>
    <w:basedOn w:val="Normal"/>
    <w:qFormat/>
    <w:pPr>
      <w:jc w:val="both"/>
    </w:pPr>
    <w:rPr>
      <w:rFonts w:ascii="Arial" w:hAnsi="Arial" w:cs="Arial"/>
      <w:color w:val="FF0000"/>
      <w:sz w:val="24"/>
      <w:lang w:val="es-MX"/>
    </w:rPr>
  </w:style>
  <w:style w:type="paragraph" w:styleId="NormalWeb">
    <w:name w:val="Normal (Web)"/>
    <w:basedOn w:val="Normal"/>
    <w:uiPriority w:val="99"/>
    <w:qFormat/>
    <w:rPr>
      <w:sz w:val="24"/>
      <w:szCs w:val="24"/>
    </w:rPr>
  </w:style>
  <w:style w:type="paragraph" w:styleId="Textodeglobo">
    <w:name w:val="Balloon Text"/>
    <w:basedOn w:val="Normal"/>
    <w:qFormat/>
    <w:rPr>
      <w:rFonts w:ascii="Tahoma" w:hAnsi="Tahoma" w:cs="Tahoma"/>
      <w:sz w:val="16"/>
      <w:szCs w:val="16"/>
    </w:rPr>
  </w:style>
  <w:style w:type="paragraph" w:styleId="Prrafodelista">
    <w:name w:val="List Paragraph"/>
    <w:basedOn w:val="Normal"/>
    <w:qFormat/>
    <w:pPr>
      <w:ind w:left="720"/>
      <w:contextualSpacing/>
    </w:pPr>
  </w:style>
  <w:style w:type="paragraph" w:customStyle="1" w:styleId="Contenidodelmarco">
    <w:name w:val="Contenido del marco"/>
    <w:basedOn w:val="Normal"/>
    <w:qFormat/>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paragraph" w:styleId="Sangradetextonormal">
    <w:name w:val="Body Text Indent"/>
    <w:basedOn w:val="Normal"/>
    <w:link w:val="SangradetextonormalCar"/>
    <w:unhideWhenUsed/>
    <w:rsid w:val="007F7C7D"/>
    <w:pPr>
      <w:spacing w:after="120"/>
      <w:ind w:left="283"/>
    </w:pPr>
  </w:style>
  <w:style w:type="character" w:customStyle="1" w:styleId="SangradetextonormalCar">
    <w:name w:val="Sangría de texto normal Car"/>
    <w:basedOn w:val="Fuentedeprrafopredeter"/>
    <w:link w:val="Sangradetextonormal"/>
    <w:rsid w:val="007F7C7D"/>
    <w:rPr>
      <w:rFonts w:ascii="Times New Roman" w:eastAsia="Times New Roman" w:hAnsi="Times New Roman" w:cs="Times New Roman"/>
      <w:sz w:val="20"/>
      <w:szCs w:val="20"/>
      <w:lang w:val="es-ES" w:bidi="ar-SA"/>
    </w:rPr>
  </w:style>
  <w:style w:type="character" w:customStyle="1" w:styleId="Ttulo1Car">
    <w:name w:val="Título 1 Car"/>
    <w:basedOn w:val="Fuentedeprrafopredeter"/>
    <w:link w:val="Ttulo1"/>
    <w:rsid w:val="007F7C7D"/>
    <w:rPr>
      <w:b/>
      <w:bCs/>
      <w:sz w:val="48"/>
      <w:szCs w:val="48"/>
      <w:lang w:val="es-ES" w:bidi="ar-SA"/>
    </w:rPr>
  </w:style>
  <w:style w:type="character" w:customStyle="1" w:styleId="Ttulo4Car">
    <w:name w:val="Título 4 Car"/>
    <w:basedOn w:val="Fuentedeprrafopredeter"/>
    <w:link w:val="Ttulo4"/>
    <w:rsid w:val="007F7C7D"/>
    <w:rPr>
      <w:b/>
      <w:bCs/>
      <w:lang w:val="es-ES" w:bidi="ar-SA"/>
    </w:rPr>
  </w:style>
  <w:style w:type="numbering" w:customStyle="1" w:styleId="Sinlista1">
    <w:name w:val="Sin lista1"/>
    <w:next w:val="Sinlista"/>
    <w:uiPriority w:val="99"/>
    <w:semiHidden/>
    <w:unhideWhenUsed/>
    <w:rsid w:val="007F7C7D"/>
  </w:style>
  <w:style w:type="character" w:customStyle="1" w:styleId="WW8Num1z1">
    <w:name w:val="WW8Num1z1"/>
    <w:rsid w:val="007F7C7D"/>
  </w:style>
  <w:style w:type="character" w:customStyle="1" w:styleId="WW8Num1z3">
    <w:name w:val="WW8Num1z3"/>
    <w:rsid w:val="007F7C7D"/>
  </w:style>
  <w:style w:type="character" w:customStyle="1" w:styleId="WW8Num1z4">
    <w:name w:val="WW8Num1z4"/>
    <w:rsid w:val="007F7C7D"/>
  </w:style>
  <w:style w:type="character" w:customStyle="1" w:styleId="WW8Num1z5">
    <w:name w:val="WW8Num1z5"/>
    <w:rsid w:val="007F7C7D"/>
  </w:style>
  <w:style w:type="character" w:customStyle="1" w:styleId="WW8Num1z6">
    <w:name w:val="WW8Num1z6"/>
    <w:rsid w:val="007F7C7D"/>
  </w:style>
  <w:style w:type="character" w:customStyle="1" w:styleId="WW8Num1z7">
    <w:name w:val="WW8Num1z7"/>
    <w:rsid w:val="007F7C7D"/>
  </w:style>
  <w:style w:type="character" w:customStyle="1" w:styleId="WW8Num1z8">
    <w:name w:val="WW8Num1z8"/>
    <w:rsid w:val="007F7C7D"/>
  </w:style>
  <w:style w:type="character" w:customStyle="1" w:styleId="WW8Num4z1">
    <w:name w:val="WW8Num4z1"/>
    <w:rsid w:val="007F7C7D"/>
    <w:rPr>
      <w:rFonts w:ascii="OpenSymbol" w:hAnsi="OpenSymbol" w:cs="OpenSymbol"/>
      <w:b w:val="0"/>
      <w:bCs w:val="0"/>
    </w:rPr>
  </w:style>
  <w:style w:type="character" w:customStyle="1" w:styleId="WW8Num4z3">
    <w:name w:val="WW8Num4z3"/>
    <w:rsid w:val="007F7C7D"/>
    <w:rPr>
      <w:rFonts w:ascii="Symbol" w:hAnsi="Symbol" w:cs="OpenSymbol"/>
      <w:b w:val="0"/>
      <w:bCs w:val="0"/>
    </w:rPr>
  </w:style>
  <w:style w:type="character" w:customStyle="1" w:styleId="WW8Num5z1">
    <w:name w:val="WW8Num5z1"/>
    <w:rsid w:val="007F7C7D"/>
    <w:rPr>
      <w:rFonts w:ascii="OpenSymbol" w:hAnsi="OpenSymbol" w:cs="OpenSymbol"/>
      <w:b w:val="0"/>
      <w:bCs w:val="0"/>
    </w:rPr>
  </w:style>
  <w:style w:type="character" w:customStyle="1" w:styleId="WW8Num5z3">
    <w:name w:val="WW8Num5z3"/>
    <w:rsid w:val="007F7C7D"/>
    <w:rPr>
      <w:rFonts w:ascii="Symbol" w:hAnsi="Symbol" w:cs="OpenSymbol"/>
      <w:b w:val="0"/>
      <w:bCs w:val="0"/>
    </w:rPr>
  </w:style>
  <w:style w:type="character" w:customStyle="1" w:styleId="WW8Num7z1">
    <w:name w:val="WW8Num7z1"/>
    <w:rsid w:val="007F7C7D"/>
    <w:rPr>
      <w:rFonts w:ascii="OpenSymbol" w:hAnsi="OpenSymbol" w:cs="OpenSymbol"/>
      <w:b w:val="0"/>
      <w:bCs w:val="0"/>
    </w:rPr>
  </w:style>
  <w:style w:type="character" w:customStyle="1" w:styleId="WW8Num8z1">
    <w:name w:val="WW8Num8z1"/>
    <w:rsid w:val="007F7C7D"/>
    <w:rPr>
      <w:rFonts w:ascii="OpenSymbol" w:hAnsi="OpenSymbol" w:cs="OpenSymbol"/>
      <w:b w:val="0"/>
      <w:bCs w:val="0"/>
    </w:rPr>
  </w:style>
  <w:style w:type="character" w:customStyle="1" w:styleId="WW8Num16z2">
    <w:name w:val="WW8Num16z2"/>
    <w:rsid w:val="007F7C7D"/>
  </w:style>
  <w:style w:type="character" w:customStyle="1" w:styleId="WW8Num16z3">
    <w:name w:val="WW8Num16z3"/>
    <w:rsid w:val="007F7C7D"/>
  </w:style>
  <w:style w:type="character" w:customStyle="1" w:styleId="WW8Num16z4">
    <w:name w:val="WW8Num16z4"/>
    <w:rsid w:val="007F7C7D"/>
  </w:style>
  <w:style w:type="character" w:customStyle="1" w:styleId="WW8Num16z5">
    <w:name w:val="WW8Num16z5"/>
    <w:rsid w:val="007F7C7D"/>
  </w:style>
  <w:style w:type="character" w:customStyle="1" w:styleId="WW8Num16z6">
    <w:name w:val="WW8Num16z6"/>
    <w:rsid w:val="007F7C7D"/>
  </w:style>
  <w:style w:type="character" w:customStyle="1" w:styleId="WW8Num16z7">
    <w:name w:val="WW8Num16z7"/>
    <w:rsid w:val="007F7C7D"/>
  </w:style>
  <w:style w:type="character" w:customStyle="1" w:styleId="WW8Num16z8">
    <w:name w:val="WW8Num16z8"/>
    <w:rsid w:val="007F7C7D"/>
  </w:style>
  <w:style w:type="character" w:customStyle="1" w:styleId="WW8Num24z4">
    <w:name w:val="WW8Num24z4"/>
    <w:rsid w:val="007F7C7D"/>
  </w:style>
  <w:style w:type="character" w:customStyle="1" w:styleId="WW8Num24z5">
    <w:name w:val="WW8Num24z5"/>
    <w:rsid w:val="007F7C7D"/>
  </w:style>
  <w:style w:type="character" w:customStyle="1" w:styleId="WW8Num24z6">
    <w:name w:val="WW8Num24z6"/>
    <w:rsid w:val="007F7C7D"/>
  </w:style>
  <w:style w:type="character" w:customStyle="1" w:styleId="WW8Num24z7">
    <w:name w:val="WW8Num24z7"/>
    <w:rsid w:val="007F7C7D"/>
  </w:style>
  <w:style w:type="character" w:customStyle="1" w:styleId="WW8Num24z8">
    <w:name w:val="WW8Num24z8"/>
    <w:rsid w:val="007F7C7D"/>
  </w:style>
  <w:style w:type="character" w:customStyle="1" w:styleId="WW8Num48z1">
    <w:name w:val="WW8Num48z1"/>
    <w:rsid w:val="007F7C7D"/>
    <w:rPr>
      <w:rFonts w:ascii="OpenSymbol" w:hAnsi="OpenSymbol" w:cs="OpenSymbol"/>
    </w:rPr>
  </w:style>
  <w:style w:type="character" w:customStyle="1" w:styleId="WW8Num49z1">
    <w:name w:val="WW8Num49z1"/>
    <w:rsid w:val="007F7C7D"/>
    <w:rPr>
      <w:rFonts w:ascii="OpenSymbol" w:hAnsi="OpenSymbol" w:cs="OpenSymbol"/>
    </w:rPr>
  </w:style>
  <w:style w:type="character" w:customStyle="1" w:styleId="WW8Num50z0">
    <w:name w:val="WW8Num50z0"/>
    <w:rsid w:val="007F7C7D"/>
    <w:rPr>
      <w:rFonts w:ascii="Symbol" w:hAnsi="Symbol" w:cs="OpenSymbol"/>
    </w:rPr>
  </w:style>
  <w:style w:type="character" w:customStyle="1" w:styleId="WW8Num50z1">
    <w:name w:val="WW8Num50z1"/>
    <w:rsid w:val="007F7C7D"/>
    <w:rPr>
      <w:rFonts w:ascii="OpenSymbol" w:hAnsi="OpenSymbol" w:cs="OpenSymbol"/>
    </w:rPr>
  </w:style>
  <w:style w:type="character" w:customStyle="1" w:styleId="WW8Num51z0">
    <w:name w:val="WW8Num51z0"/>
    <w:rsid w:val="007F7C7D"/>
    <w:rPr>
      <w:rFonts w:ascii="Symbol" w:hAnsi="Symbol" w:cs="OpenSymbol"/>
    </w:rPr>
  </w:style>
  <w:style w:type="character" w:customStyle="1" w:styleId="WW8Num51z1">
    <w:name w:val="WW8Num51z1"/>
    <w:rsid w:val="007F7C7D"/>
    <w:rPr>
      <w:rFonts w:ascii="OpenSymbol" w:hAnsi="OpenSymbol" w:cs="OpenSymbol"/>
    </w:rPr>
  </w:style>
  <w:style w:type="character" w:customStyle="1" w:styleId="WW8Num52z0">
    <w:name w:val="WW8Num52z0"/>
    <w:rsid w:val="007F7C7D"/>
    <w:rPr>
      <w:rFonts w:ascii="Arial" w:hAnsi="Arial" w:cs="Arial"/>
      <w:b/>
      <w:bCs/>
      <w:sz w:val="22"/>
      <w:szCs w:val="22"/>
    </w:rPr>
  </w:style>
  <w:style w:type="character" w:customStyle="1" w:styleId="WW8Num52z1">
    <w:name w:val="WW8Num52z1"/>
    <w:rsid w:val="007F7C7D"/>
    <w:rPr>
      <w:rFonts w:ascii="OpenSymbol" w:hAnsi="OpenSymbol" w:cs="OpenSymbol"/>
    </w:rPr>
  </w:style>
  <w:style w:type="character" w:customStyle="1" w:styleId="WW8Num52z3">
    <w:name w:val="WW8Num52z3"/>
    <w:rsid w:val="007F7C7D"/>
    <w:rPr>
      <w:rFonts w:ascii="Symbol" w:hAnsi="Symbol" w:cs="OpenSymbol"/>
    </w:rPr>
  </w:style>
  <w:style w:type="character" w:customStyle="1" w:styleId="WW8Num53z0">
    <w:name w:val="WW8Num53z0"/>
    <w:rsid w:val="007F7C7D"/>
    <w:rPr>
      <w:rFonts w:ascii="Symbol" w:eastAsia="Arial" w:hAnsi="Symbol" w:cs="OpenSymbol"/>
      <w:color w:val="auto"/>
      <w:sz w:val="22"/>
      <w:szCs w:val="22"/>
      <w:shd w:val="clear" w:color="auto" w:fill="auto"/>
    </w:rPr>
  </w:style>
  <w:style w:type="character" w:customStyle="1" w:styleId="WW8Num53z1">
    <w:name w:val="WW8Num53z1"/>
    <w:rsid w:val="007F7C7D"/>
    <w:rPr>
      <w:rFonts w:ascii="OpenSymbol" w:hAnsi="OpenSymbol" w:cs="OpenSymbol"/>
    </w:rPr>
  </w:style>
  <w:style w:type="character" w:customStyle="1" w:styleId="WW8Num54z0">
    <w:name w:val="WW8Num54z0"/>
    <w:rsid w:val="007F7C7D"/>
    <w:rPr>
      <w:rFonts w:ascii="Symbol" w:hAnsi="Symbol" w:cs="OpenSymbol"/>
    </w:rPr>
  </w:style>
  <w:style w:type="character" w:customStyle="1" w:styleId="WW8Num54z1">
    <w:name w:val="WW8Num54z1"/>
    <w:rsid w:val="007F7C7D"/>
    <w:rPr>
      <w:rFonts w:ascii="OpenSymbol" w:hAnsi="OpenSymbol" w:cs="OpenSymbol"/>
    </w:rPr>
  </w:style>
  <w:style w:type="character" w:customStyle="1" w:styleId="WW8Num55z0">
    <w:name w:val="WW8Num55z0"/>
    <w:rsid w:val="007F7C7D"/>
    <w:rPr>
      <w:rFonts w:ascii="Arial" w:hAnsi="Arial" w:cs="Arial"/>
      <w:b/>
      <w:bCs/>
      <w:sz w:val="22"/>
      <w:szCs w:val="22"/>
    </w:rPr>
  </w:style>
  <w:style w:type="character" w:customStyle="1" w:styleId="WW8Num56z0">
    <w:name w:val="WW8Num56z0"/>
    <w:rsid w:val="007F7C7D"/>
    <w:rPr>
      <w:rFonts w:ascii="Symbol" w:hAnsi="Symbol" w:cs="OpenSymbol"/>
    </w:rPr>
  </w:style>
  <w:style w:type="character" w:customStyle="1" w:styleId="WW8Num56z1">
    <w:name w:val="WW8Num56z1"/>
    <w:rsid w:val="007F7C7D"/>
    <w:rPr>
      <w:rFonts w:ascii="Symbol" w:eastAsia="Arial" w:hAnsi="Symbol" w:cs="Symbol"/>
      <w:color w:val="auto"/>
      <w:sz w:val="22"/>
      <w:szCs w:val="22"/>
      <w:shd w:val="clear" w:color="auto" w:fill="auto"/>
    </w:rPr>
  </w:style>
  <w:style w:type="character" w:customStyle="1" w:styleId="WW8Num56z2">
    <w:name w:val="WW8Num56z2"/>
    <w:rsid w:val="007F7C7D"/>
    <w:rPr>
      <w:rFonts w:ascii="OpenSymbol" w:hAnsi="OpenSymbol" w:cs="OpenSymbol"/>
    </w:rPr>
  </w:style>
  <w:style w:type="character" w:customStyle="1" w:styleId="WW8Num57z0">
    <w:name w:val="WW8Num57z0"/>
    <w:rsid w:val="007F7C7D"/>
    <w:rPr>
      <w:rFonts w:ascii="Arial" w:hAnsi="Arial" w:cs="Arial"/>
      <w:b/>
      <w:bCs/>
      <w:sz w:val="22"/>
      <w:szCs w:val="22"/>
    </w:rPr>
  </w:style>
  <w:style w:type="character" w:customStyle="1" w:styleId="WW8Num58z0">
    <w:name w:val="WW8Num58z0"/>
    <w:rsid w:val="007F7C7D"/>
    <w:rPr>
      <w:rFonts w:ascii="Symbol" w:hAnsi="Symbol" w:cs="OpenSymbol"/>
    </w:rPr>
  </w:style>
  <w:style w:type="character" w:customStyle="1" w:styleId="WW8Num58z1">
    <w:name w:val="WW8Num58z1"/>
    <w:rsid w:val="007F7C7D"/>
    <w:rPr>
      <w:rFonts w:ascii="OpenSymbol" w:hAnsi="OpenSymbol" w:cs="OpenSymbol"/>
    </w:rPr>
  </w:style>
  <w:style w:type="character" w:customStyle="1" w:styleId="WW8Num39z2">
    <w:name w:val="WW8Num39z2"/>
    <w:rsid w:val="007F7C7D"/>
  </w:style>
  <w:style w:type="character" w:customStyle="1" w:styleId="WW8Num39z4">
    <w:name w:val="WW8Num39z4"/>
    <w:rsid w:val="007F7C7D"/>
  </w:style>
  <w:style w:type="character" w:customStyle="1" w:styleId="WW8Num39z5">
    <w:name w:val="WW8Num39z5"/>
    <w:rsid w:val="007F7C7D"/>
  </w:style>
  <w:style w:type="character" w:customStyle="1" w:styleId="WW8Num39z6">
    <w:name w:val="WW8Num39z6"/>
    <w:rsid w:val="007F7C7D"/>
  </w:style>
  <w:style w:type="character" w:customStyle="1" w:styleId="WW8Num39z7">
    <w:name w:val="WW8Num39z7"/>
    <w:rsid w:val="007F7C7D"/>
  </w:style>
  <w:style w:type="character" w:customStyle="1" w:styleId="WW8Num39z8">
    <w:name w:val="WW8Num39z8"/>
    <w:rsid w:val="007F7C7D"/>
  </w:style>
  <w:style w:type="character" w:customStyle="1" w:styleId="WW8Num54z3">
    <w:name w:val="WW8Num54z3"/>
    <w:rsid w:val="007F7C7D"/>
    <w:rPr>
      <w:rFonts w:ascii="Symbol" w:hAnsi="Symbol" w:cs="OpenSymbol"/>
    </w:rPr>
  </w:style>
  <w:style w:type="character" w:customStyle="1" w:styleId="WW8Num55z1">
    <w:name w:val="WW8Num55z1"/>
    <w:rsid w:val="007F7C7D"/>
    <w:rPr>
      <w:rFonts w:ascii="OpenSymbol" w:hAnsi="OpenSymbol" w:cs="OpenSymbol"/>
    </w:rPr>
  </w:style>
  <w:style w:type="character" w:customStyle="1" w:styleId="WW8Num57z1">
    <w:name w:val="WW8Num57z1"/>
    <w:rsid w:val="007F7C7D"/>
    <w:rPr>
      <w:rFonts w:ascii="OpenSymbol" w:hAnsi="OpenSymbol" w:cs="OpenSymbol"/>
    </w:rPr>
  </w:style>
  <w:style w:type="character" w:customStyle="1" w:styleId="WW8Num40z2">
    <w:name w:val="WW8Num40z2"/>
    <w:rsid w:val="007F7C7D"/>
  </w:style>
  <w:style w:type="character" w:customStyle="1" w:styleId="WW8Num40z4">
    <w:name w:val="WW8Num40z4"/>
    <w:rsid w:val="007F7C7D"/>
  </w:style>
  <w:style w:type="character" w:customStyle="1" w:styleId="WW8Num40z5">
    <w:name w:val="WW8Num40z5"/>
    <w:rsid w:val="007F7C7D"/>
  </w:style>
  <w:style w:type="character" w:customStyle="1" w:styleId="WW8Num40z6">
    <w:name w:val="WW8Num40z6"/>
    <w:rsid w:val="007F7C7D"/>
  </w:style>
  <w:style w:type="character" w:customStyle="1" w:styleId="WW8Num40z7">
    <w:name w:val="WW8Num40z7"/>
    <w:rsid w:val="007F7C7D"/>
  </w:style>
  <w:style w:type="character" w:customStyle="1" w:styleId="WW8Num40z8">
    <w:name w:val="WW8Num40z8"/>
    <w:rsid w:val="007F7C7D"/>
  </w:style>
  <w:style w:type="character" w:customStyle="1" w:styleId="WW8Num21z4">
    <w:name w:val="WW8Num21z4"/>
    <w:rsid w:val="007F7C7D"/>
  </w:style>
  <w:style w:type="character" w:customStyle="1" w:styleId="WW8Num21z5">
    <w:name w:val="WW8Num21z5"/>
    <w:rsid w:val="007F7C7D"/>
  </w:style>
  <w:style w:type="character" w:customStyle="1" w:styleId="WW8Num21z6">
    <w:name w:val="WW8Num21z6"/>
    <w:rsid w:val="007F7C7D"/>
  </w:style>
  <w:style w:type="character" w:customStyle="1" w:styleId="WW8Num21z7">
    <w:name w:val="WW8Num21z7"/>
    <w:rsid w:val="007F7C7D"/>
  </w:style>
  <w:style w:type="character" w:customStyle="1" w:styleId="WW8Num21z8">
    <w:name w:val="WW8Num21z8"/>
    <w:rsid w:val="007F7C7D"/>
  </w:style>
  <w:style w:type="character" w:customStyle="1" w:styleId="WW8Num28z2">
    <w:name w:val="WW8Num28z2"/>
    <w:rsid w:val="007F7C7D"/>
  </w:style>
  <w:style w:type="character" w:customStyle="1" w:styleId="WW8Num28z4">
    <w:name w:val="WW8Num28z4"/>
    <w:rsid w:val="007F7C7D"/>
  </w:style>
  <w:style w:type="character" w:customStyle="1" w:styleId="WW8Num28z5">
    <w:name w:val="WW8Num28z5"/>
    <w:rsid w:val="007F7C7D"/>
  </w:style>
  <w:style w:type="character" w:customStyle="1" w:styleId="WW8Num28z6">
    <w:name w:val="WW8Num28z6"/>
    <w:rsid w:val="007F7C7D"/>
  </w:style>
  <w:style w:type="character" w:customStyle="1" w:styleId="WW8Num28z7">
    <w:name w:val="WW8Num28z7"/>
    <w:rsid w:val="007F7C7D"/>
  </w:style>
  <w:style w:type="character" w:customStyle="1" w:styleId="WW8Num28z8">
    <w:name w:val="WW8Num28z8"/>
    <w:rsid w:val="007F7C7D"/>
  </w:style>
  <w:style w:type="character" w:customStyle="1" w:styleId="WW8Num41z2">
    <w:name w:val="WW8Num41z2"/>
    <w:rsid w:val="007F7C7D"/>
  </w:style>
  <w:style w:type="character" w:customStyle="1" w:styleId="WW8Num41z4">
    <w:name w:val="WW8Num41z4"/>
    <w:rsid w:val="007F7C7D"/>
  </w:style>
  <w:style w:type="character" w:customStyle="1" w:styleId="WW8Num41z5">
    <w:name w:val="WW8Num41z5"/>
    <w:rsid w:val="007F7C7D"/>
  </w:style>
  <w:style w:type="character" w:customStyle="1" w:styleId="WW8Num41z6">
    <w:name w:val="WW8Num41z6"/>
    <w:rsid w:val="007F7C7D"/>
  </w:style>
  <w:style w:type="character" w:customStyle="1" w:styleId="WW8Num41z7">
    <w:name w:val="WW8Num41z7"/>
    <w:rsid w:val="007F7C7D"/>
  </w:style>
  <w:style w:type="character" w:customStyle="1" w:styleId="WW8Num41z8">
    <w:name w:val="WW8Num41z8"/>
    <w:rsid w:val="007F7C7D"/>
  </w:style>
  <w:style w:type="character" w:customStyle="1" w:styleId="WW8Num7z3">
    <w:name w:val="WW8Num7z3"/>
    <w:rsid w:val="007F7C7D"/>
    <w:rPr>
      <w:rFonts w:ascii="Symbol" w:hAnsi="Symbol" w:cs="OpenSymbol"/>
      <w:b w:val="0"/>
      <w:bCs w:val="0"/>
    </w:rPr>
  </w:style>
  <w:style w:type="character" w:customStyle="1" w:styleId="WW8Num29z2">
    <w:name w:val="WW8Num29z2"/>
    <w:rsid w:val="007F7C7D"/>
  </w:style>
  <w:style w:type="character" w:customStyle="1" w:styleId="WW8Num29z4">
    <w:name w:val="WW8Num29z4"/>
    <w:rsid w:val="007F7C7D"/>
  </w:style>
  <w:style w:type="character" w:customStyle="1" w:styleId="WW8Num29z5">
    <w:name w:val="WW8Num29z5"/>
    <w:rsid w:val="007F7C7D"/>
  </w:style>
  <w:style w:type="character" w:customStyle="1" w:styleId="WW8Num29z6">
    <w:name w:val="WW8Num29z6"/>
    <w:rsid w:val="007F7C7D"/>
  </w:style>
  <w:style w:type="character" w:customStyle="1" w:styleId="WW8Num29z7">
    <w:name w:val="WW8Num29z7"/>
    <w:rsid w:val="007F7C7D"/>
  </w:style>
  <w:style w:type="character" w:customStyle="1" w:styleId="WW8Num29z8">
    <w:name w:val="WW8Num29z8"/>
    <w:rsid w:val="007F7C7D"/>
  </w:style>
  <w:style w:type="character" w:customStyle="1" w:styleId="WW8Num8z3">
    <w:name w:val="WW8Num8z3"/>
    <w:rsid w:val="007F7C7D"/>
    <w:rPr>
      <w:rFonts w:ascii="Symbol" w:hAnsi="Symbol" w:cs="OpenSymbol"/>
      <w:b w:val="0"/>
      <w:bCs w:val="0"/>
    </w:rPr>
  </w:style>
  <w:style w:type="character" w:customStyle="1" w:styleId="WW8Num30z2">
    <w:name w:val="WW8Num30z2"/>
    <w:rsid w:val="007F7C7D"/>
  </w:style>
  <w:style w:type="character" w:customStyle="1" w:styleId="WW8Num30z4">
    <w:name w:val="WW8Num30z4"/>
    <w:rsid w:val="007F7C7D"/>
  </w:style>
  <w:style w:type="character" w:customStyle="1" w:styleId="WW8Num30z5">
    <w:name w:val="WW8Num30z5"/>
    <w:rsid w:val="007F7C7D"/>
  </w:style>
  <w:style w:type="character" w:customStyle="1" w:styleId="WW8Num30z6">
    <w:name w:val="WW8Num30z6"/>
    <w:rsid w:val="007F7C7D"/>
  </w:style>
  <w:style w:type="character" w:customStyle="1" w:styleId="WW8Num30z7">
    <w:name w:val="WW8Num30z7"/>
    <w:rsid w:val="007F7C7D"/>
  </w:style>
  <w:style w:type="character" w:customStyle="1" w:styleId="WW8Num30z8">
    <w:name w:val="WW8Num30z8"/>
    <w:rsid w:val="007F7C7D"/>
  </w:style>
  <w:style w:type="character" w:customStyle="1" w:styleId="Fuentedeprrafopredeter1">
    <w:name w:val="Fuente de párrafo predeter.1"/>
    <w:rsid w:val="007F7C7D"/>
  </w:style>
  <w:style w:type="character" w:customStyle="1" w:styleId="EncabezadoCar">
    <w:name w:val="Encabezado Car"/>
    <w:rsid w:val="007F7C7D"/>
    <w:rPr>
      <w:rFonts w:ascii="Times New Roman" w:eastAsia="Times New Roman" w:hAnsi="Times New Roman" w:cs="Times New Roman"/>
      <w:sz w:val="20"/>
      <w:szCs w:val="20"/>
      <w:lang w:val="es-ES" w:eastAsia="zh-CN"/>
    </w:rPr>
  </w:style>
  <w:style w:type="character" w:customStyle="1" w:styleId="PiedepginaCar">
    <w:name w:val="Pie de página Car"/>
    <w:rsid w:val="007F7C7D"/>
    <w:rPr>
      <w:rFonts w:ascii="Times New Roman" w:eastAsia="Times New Roman" w:hAnsi="Times New Roman" w:cs="Times New Roman"/>
      <w:sz w:val="20"/>
      <w:szCs w:val="20"/>
      <w:lang w:val="es-ES" w:eastAsia="zh-CN"/>
    </w:rPr>
  </w:style>
  <w:style w:type="character" w:styleId="nfasis">
    <w:name w:val="Emphasis"/>
    <w:qFormat/>
    <w:rsid w:val="007F7C7D"/>
    <w:rPr>
      <w:i/>
      <w:iCs/>
    </w:rPr>
  </w:style>
  <w:style w:type="character" w:styleId="Hipervnculo">
    <w:name w:val="Hyperlink"/>
    <w:rsid w:val="007F7C7D"/>
    <w:rPr>
      <w:color w:val="000080"/>
      <w:u w:val="single"/>
    </w:rPr>
  </w:style>
  <w:style w:type="character" w:styleId="Nmerodelnea">
    <w:name w:val="line number"/>
    <w:rsid w:val="007F7C7D"/>
  </w:style>
  <w:style w:type="paragraph" w:customStyle="1" w:styleId="Encabezado20">
    <w:name w:val="Encabezado2"/>
    <w:basedOn w:val="Normal"/>
    <w:next w:val="Textoindependiente"/>
    <w:rsid w:val="007F7C7D"/>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1"/>
    <w:rsid w:val="007F7C7D"/>
    <w:pPr>
      <w:spacing w:after="120"/>
    </w:pPr>
  </w:style>
  <w:style w:type="character" w:customStyle="1" w:styleId="TextoindependienteCar1">
    <w:name w:val="Texto independiente Car1"/>
    <w:basedOn w:val="Fuentedeprrafopredeter"/>
    <w:link w:val="Textoindependiente"/>
    <w:rsid w:val="007F7C7D"/>
    <w:rPr>
      <w:rFonts w:ascii="Times New Roman" w:eastAsia="Times New Roman" w:hAnsi="Times New Roman" w:cs="Times New Roman"/>
      <w:sz w:val="20"/>
      <w:szCs w:val="20"/>
      <w:lang w:val="es-ES" w:bidi="ar-SA"/>
    </w:rPr>
  </w:style>
  <w:style w:type="paragraph" w:styleId="Descripcin">
    <w:name w:val="caption"/>
    <w:basedOn w:val="Normal"/>
    <w:qFormat/>
    <w:rsid w:val="007F7C7D"/>
    <w:pPr>
      <w:suppressLineNumbers/>
      <w:spacing w:before="120" w:after="120"/>
    </w:pPr>
    <w:rPr>
      <w:rFonts w:cs="Mangal"/>
      <w:i/>
      <w:iCs/>
      <w:sz w:val="24"/>
      <w:szCs w:val="24"/>
    </w:rPr>
  </w:style>
  <w:style w:type="paragraph" w:customStyle="1" w:styleId="Leyenda">
    <w:name w:val="Leyenda"/>
    <w:basedOn w:val="Normal"/>
    <w:rsid w:val="007F7C7D"/>
    <w:pPr>
      <w:suppressLineNumbers/>
      <w:spacing w:before="120" w:after="120"/>
    </w:pPr>
    <w:rPr>
      <w:rFonts w:cs="Mangal"/>
      <w:i/>
      <w:iCs/>
      <w:sz w:val="24"/>
      <w:szCs w:val="24"/>
    </w:rPr>
  </w:style>
  <w:style w:type="paragraph" w:customStyle="1" w:styleId="Encabezado10">
    <w:name w:val="Encabezado1"/>
    <w:basedOn w:val="Normal"/>
    <w:next w:val="Textoindependiente"/>
    <w:rsid w:val="007F7C7D"/>
    <w:pPr>
      <w:jc w:val="both"/>
    </w:pPr>
    <w:rPr>
      <w:rFonts w:ascii="Arial" w:eastAsia="Arial" w:hAnsi="Arial" w:cs="Arial"/>
      <w:b/>
      <w:sz w:val="22"/>
      <w:szCs w:val="22"/>
    </w:rPr>
  </w:style>
  <w:style w:type="character" w:customStyle="1" w:styleId="SangradetextonormalCar1">
    <w:name w:val="Sangría de texto normal Car1"/>
    <w:basedOn w:val="Fuentedeprrafopredeter"/>
    <w:rsid w:val="007F7C7D"/>
    <w:rPr>
      <w:sz w:val="24"/>
      <w:lang w:val="es-ES" w:eastAsia="zh-CN"/>
    </w:rPr>
  </w:style>
  <w:style w:type="paragraph" w:customStyle="1" w:styleId="Sangra2detindependiente1">
    <w:name w:val="Sangría 2 de t. independiente1"/>
    <w:basedOn w:val="Normal"/>
    <w:rsid w:val="007F7C7D"/>
    <w:pPr>
      <w:tabs>
        <w:tab w:val="center" w:pos="567"/>
      </w:tabs>
      <w:ind w:left="708"/>
    </w:pPr>
    <w:rPr>
      <w:sz w:val="24"/>
    </w:rPr>
  </w:style>
  <w:style w:type="character" w:customStyle="1" w:styleId="EncabezadoCar1">
    <w:name w:val="Encabezado Car1"/>
    <w:basedOn w:val="Fuentedeprrafopredeter"/>
    <w:link w:val="Encabezado"/>
    <w:rsid w:val="007F7C7D"/>
    <w:rPr>
      <w:rFonts w:ascii="Bookman Old Style" w:eastAsia="Times New Roman" w:hAnsi="Bookman Old Style" w:cs="Bookman Old Style"/>
      <w:b/>
      <w:szCs w:val="20"/>
      <w:u w:val="single"/>
      <w:lang w:val="es-ES" w:bidi="ar-SA"/>
    </w:rPr>
  </w:style>
  <w:style w:type="character" w:customStyle="1" w:styleId="PiedepginaCar1">
    <w:name w:val="Pie de página Car1"/>
    <w:basedOn w:val="Fuentedeprrafopredeter"/>
    <w:link w:val="Piedepgina"/>
    <w:rsid w:val="007F7C7D"/>
    <w:rPr>
      <w:rFonts w:ascii="Times New Roman" w:eastAsia="Times New Roman" w:hAnsi="Times New Roman" w:cs="Times New Roman"/>
      <w:sz w:val="20"/>
      <w:szCs w:val="20"/>
      <w:lang w:val="es-ES" w:bidi="ar-SA"/>
    </w:rPr>
  </w:style>
  <w:style w:type="paragraph" w:customStyle="1" w:styleId="Sangra2detindependiente2">
    <w:name w:val="Sangría 2 de t. independiente2"/>
    <w:basedOn w:val="Normal"/>
    <w:rsid w:val="007F7C7D"/>
    <w:pPr>
      <w:tabs>
        <w:tab w:val="center" w:pos="567"/>
      </w:tabs>
      <w:ind w:left="708"/>
    </w:pPr>
    <w:rPr>
      <w:sz w:val="24"/>
    </w:rPr>
  </w:style>
  <w:style w:type="character" w:styleId="Hipervnculovisitado">
    <w:name w:val="FollowedHyperlink"/>
    <w:basedOn w:val="Fuentedeprrafopredeter"/>
    <w:uiPriority w:val="99"/>
    <w:semiHidden/>
    <w:unhideWhenUsed/>
    <w:rsid w:val="007F7C7D"/>
    <w:rPr>
      <w:color w:val="954F72" w:themeColor="followedHyperlink"/>
      <w:u w:val="single"/>
    </w:rPr>
  </w:style>
  <w:style w:type="paragraph" w:customStyle="1" w:styleId="western">
    <w:name w:val="western"/>
    <w:basedOn w:val="Normal"/>
    <w:rsid w:val="00FD032B"/>
    <w:pPr>
      <w:suppressAutoHyphens w:val="0"/>
      <w:spacing w:before="100" w:beforeAutospacing="1"/>
    </w:pPr>
    <w:rPr>
      <w:color w:val="000000"/>
      <w:sz w:val="22"/>
      <w:szCs w:val="22"/>
      <w:lang w:val="es-AR" w:eastAsia="es-AR"/>
    </w:rPr>
  </w:style>
  <w:style w:type="character" w:customStyle="1" w:styleId="Ttulo2Car">
    <w:name w:val="Título 2 Car"/>
    <w:basedOn w:val="Fuentedeprrafopredeter"/>
    <w:link w:val="Ttulo2"/>
    <w:uiPriority w:val="9"/>
    <w:semiHidden/>
    <w:rsid w:val="002B172F"/>
    <w:rPr>
      <w:rFonts w:asciiTheme="majorHAnsi" w:eastAsiaTheme="majorEastAsia" w:hAnsiTheme="majorHAnsi" w:cstheme="majorBidi"/>
      <w:color w:val="2E74B5" w:themeColor="accent1" w:themeShade="BF"/>
      <w:sz w:val="26"/>
      <w:szCs w:val="26"/>
      <w:lang w:val="es-ES" w:bidi="ar-SA"/>
    </w:rPr>
  </w:style>
  <w:style w:type="character" w:customStyle="1" w:styleId="Ttulo3Car">
    <w:name w:val="Título 3 Car"/>
    <w:basedOn w:val="Fuentedeprrafopredeter"/>
    <w:link w:val="Ttulo3"/>
    <w:uiPriority w:val="9"/>
    <w:semiHidden/>
    <w:rsid w:val="002B172F"/>
    <w:rPr>
      <w:rFonts w:asciiTheme="majorHAnsi" w:eastAsiaTheme="majorEastAsia" w:hAnsiTheme="majorHAnsi" w:cstheme="majorBidi"/>
      <w:color w:val="1F4D78" w:themeColor="accent1" w:themeShade="7F"/>
      <w:lang w:val="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0597">
      <w:bodyDiv w:val="1"/>
      <w:marLeft w:val="0"/>
      <w:marRight w:val="0"/>
      <w:marTop w:val="0"/>
      <w:marBottom w:val="0"/>
      <w:divBdr>
        <w:top w:val="none" w:sz="0" w:space="0" w:color="auto"/>
        <w:left w:val="none" w:sz="0" w:space="0" w:color="auto"/>
        <w:bottom w:val="none" w:sz="0" w:space="0" w:color="auto"/>
        <w:right w:val="none" w:sz="0" w:space="0" w:color="auto"/>
      </w:divBdr>
    </w:div>
    <w:div w:id="1046373811">
      <w:bodyDiv w:val="1"/>
      <w:marLeft w:val="0"/>
      <w:marRight w:val="0"/>
      <w:marTop w:val="0"/>
      <w:marBottom w:val="0"/>
      <w:divBdr>
        <w:top w:val="none" w:sz="0" w:space="0" w:color="auto"/>
        <w:left w:val="none" w:sz="0" w:space="0" w:color="auto"/>
        <w:bottom w:val="none" w:sz="0" w:space="0" w:color="auto"/>
        <w:right w:val="none" w:sz="0" w:space="0" w:color="auto"/>
      </w:divBdr>
    </w:div>
    <w:div w:id="1286155654">
      <w:bodyDiv w:val="1"/>
      <w:marLeft w:val="0"/>
      <w:marRight w:val="0"/>
      <w:marTop w:val="0"/>
      <w:marBottom w:val="0"/>
      <w:divBdr>
        <w:top w:val="none" w:sz="0" w:space="0" w:color="auto"/>
        <w:left w:val="none" w:sz="0" w:space="0" w:color="auto"/>
        <w:bottom w:val="none" w:sz="0" w:space="0" w:color="auto"/>
        <w:right w:val="none" w:sz="0" w:space="0" w:color="auto"/>
      </w:divBdr>
    </w:div>
    <w:div w:id="1371538898">
      <w:bodyDiv w:val="1"/>
      <w:marLeft w:val="0"/>
      <w:marRight w:val="0"/>
      <w:marTop w:val="0"/>
      <w:marBottom w:val="0"/>
      <w:divBdr>
        <w:top w:val="none" w:sz="0" w:space="0" w:color="auto"/>
        <w:left w:val="none" w:sz="0" w:space="0" w:color="auto"/>
        <w:bottom w:val="none" w:sz="0" w:space="0" w:color="auto"/>
        <w:right w:val="none" w:sz="0" w:space="0" w:color="auto"/>
      </w:divBdr>
    </w:div>
    <w:div w:id="1464227149">
      <w:bodyDiv w:val="1"/>
      <w:marLeft w:val="0"/>
      <w:marRight w:val="0"/>
      <w:marTop w:val="0"/>
      <w:marBottom w:val="0"/>
      <w:divBdr>
        <w:top w:val="none" w:sz="0" w:space="0" w:color="auto"/>
        <w:left w:val="none" w:sz="0" w:space="0" w:color="auto"/>
        <w:bottom w:val="none" w:sz="0" w:space="0" w:color="auto"/>
        <w:right w:val="none" w:sz="0" w:space="0" w:color="auto"/>
      </w:divBdr>
    </w:div>
    <w:div w:id="1939949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shbibnal@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73271-3F49-44E6-9CA4-B8F62B569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8380</Words>
  <Characters>46096</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54368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Diego Gimenez</cp:lastModifiedBy>
  <cp:revision>8</cp:revision>
  <cp:lastPrinted>2015-04-21T15:25:00Z</cp:lastPrinted>
  <dcterms:created xsi:type="dcterms:W3CDTF">2016-10-24T15:30:00Z</dcterms:created>
  <dcterms:modified xsi:type="dcterms:W3CDTF">2017-01-09T14:03:00Z</dcterms:modified>
  <dc:language>es-AR</dc:language>
</cp:coreProperties>
</file>