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C9D" w:rsidRPr="00725241" w:rsidRDefault="002D2C76">
      <w:pPr>
        <w:pStyle w:val="Encabezado"/>
        <w:ind w:left="1844" w:firstLine="283"/>
        <w:jc w:val="left"/>
        <w:rPr>
          <w:rFonts w:ascii="Arial" w:hAnsi="Arial" w:cs="Arial"/>
          <w:sz w:val="20"/>
        </w:rPr>
      </w:pPr>
      <w:r w:rsidRPr="00725241">
        <w:rPr>
          <w:rFonts w:ascii="Arial" w:hAnsi="Arial" w:cs="Arial"/>
          <w:sz w:val="20"/>
        </w:rPr>
        <w:t>PLIEGO DE BASES Y CONDICIONES PARTICULARES</w:t>
      </w:r>
    </w:p>
    <w:p w:rsidR="00902C9D" w:rsidRPr="00725241" w:rsidRDefault="00902C9D" w:rsidP="003D7E3D">
      <w:pPr>
        <w:jc w:val="both"/>
        <w:rPr>
          <w:rFonts w:ascii="Arial" w:hAnsi="Arial" w:cs="Arial"/>
        </w:rPr>
      </w:pPr>
    </w:p>
    <w:p w:rsidR="00902C9D" w:rsidRPr="00725241" w:rsidRDefault="002D2C76" w:rsidP="003D7E3D">
      <w:pPr>
        <w:jc w:val="both"/>
        <w:rPr>
          <w:rFonts w:ascii="Arial" w:hAnsi="Arial" w:cs="Arial"/>
          <w:b/>
          <w:u w:val="single"/>
        </w:rPr>
      </w:pPr>
      <w:r w:rsidRPr="00725241">
        <w:rPr>
          <w:rFonts w:ascii="Arial" w:hAnsi="Arial" w:cs="Arial"/>
          <w:b/>
          <w:u w:val="single"/>
        </w:rPr>
        <w:t>ORGANISMO CONTRATANTE:</w:t>
      </w:r>
      <w:r w:rsidRPr="00725241">
        <w:rPr>
          <w:rFonts w:ascii="Arial" w:hAnsi="Arial" w:cs="Arial"/>
          <w:b/>
        </w:rPr>
        <w:t xml:space="preserve"> BIBLIOTECA NACIONAL MARIANO MORENO.</w:t>
      </w:r>
    </w:p>
    <w:p w:rsidR="00902C9D" w:rsidRPr="00725241" w:rsidRDefault="002D2C76" w:rsidP="003D7E3D">
      <w:pPr>
        <w:jc w:val="both"/>
        <w:rPr>
          <w:rFonts w:ascii="Arial" w:hAnsi="Arial" w:cs="Arial"/>
          <w:b/>
          <w:u w:val="single"/>
        </w:rPr>
      </w:pPr>
      <w:r w:rsidRPr="00725241">
        <w:rPr>
          <w:rFonts w:ascii="Arial" w:hAnsi="Arial" w:cs="Arial"/>
          <w:b/>
          <w:u w:val="single"/>
        </w:rPr>
        <w:t>PROCEDIMIENTO DE SELECCIÓN:</w:t>
      </w:r>
      <w:r w:rsidR="00E71A64">
        <w:rPr>
          <w:rFonts w:ascii="Arial" w:hAnsi="Arial" w:cs="Arial"/>
          <w:b/>
        </w:rPr>
        <w:t xml:space="preserve"> CONTRATACION DIRECTA Nº51</w:t>
      </w:r>
      <w:r w:rsidRPr="00725241">
        <w:rPr>
          <w:rFonts w:ascii="Arial" w:hAnsi="Arial" w:cs="Arial"/>
          <w:b/>
        </w:rPr>
        <w:t>/2016</w:t>
      </w:r>
    </w:p>
    <w:p w:rsidR="00902C9D" w:rsidRPr="00725241" w:rsidRDefault="002D2C76" w:rsidP="003D7E3D">
      <w:pPr>
        <w:jc w:val="both"/>
        <w:rPr>
          <w:rFonts w:ascii="Arial" w:hAnsi="Arial" w:cs="Arial"/>
          <w:b/>
          <w:u w:val="single"/>
        </w:rPr>
      </w:pPr>
      <w:r w:rsidRPr="00725241">
        <w:rPr>
          <w:rFonts w:ascii="Arial" w:hAnsi="Arial" w:cs="Arial"/>
          <w:b/>
          <w:u w:val="single"/>
        </w:rPr>
        <w:t>CLASE Y MODALIDAD:</w:t>
      </w:r>
      <w:r w:rsidR="00E71A64">
        <w:rPr>
          <w:rFonts w:ascii="Arial" w:hAnsi="Arial" w:cs="Arial"/>
          <w:b/>
        </w:rPr>
        <w:t xml:space="preserve"> SIN CLASE – LLAVE EN MANO</w:t>
      </w:r>
    </w:p>
    <w:p w:rsidR="007F7C7D" w:rsidRPr="00725241" w:rsidRDefault="002D2C76" w:rsidP="003D7E3D">
      <w:pPr>
        <w:spacing w:before="360"/>
        <w:jc w:val="both"/>
        <w:rPr>
          <w:rFonts w:ascii="Arial" w:hAnsi="Arial" w:cs="Arial"/>
          <w:b/>
        </w:rPr>
      </w:pPr>
      <w:r w:rsidRPr="00725241">
        <w:rPr>
          <w:rFonts w:ascii="Arial" w:hAnsi="Arial" w:cs="Arial"/>
          <w:b/>
          <w:u w:val="single"/>
        </w:rPr>
        <w:t>OBJETO:</w:t>
      </w:r>
      <w:r w:rsidRPr="00725241">
        <w:rPr>
          <w:rFonts w:ascii="Arial" w:hAnsi="Arial" w:cs="Arial"/>
          <w:b/>
        </w:rPr>
        <w:t xml:space="preserve"> </w:t>
      </w:r>
      <w:r w:rsidR="00843919" w:rsidRPr="00725241">
        <w:rPr>
          <w:rFonts w:ascii="Arial" w:hAnsi="Arial" w:cs="Arial"/>
          <w:b/>
          <w:bCs/>
        </w:rPr>
        <w:t>RECARGA, PRUEBA HIDRÁULICA, MANTENIMIENTO TRIMESTRAL DE EXTINTORES, ACCESORIOS, CAPACITACION Y SERVICIOS RELACIONADOS, PARA LA BIBLIOTECA NACIONAL MARIANO MORENO Y MUSEO DEL LIBRO Y DE LA LENGUA</w:t>
      </w:r>
      <w:r w:rsidRPr="00725241">
        <w:rPr>
          <w:rFonts w:ascii="Arial" w:hAnsi="Arial" w:cs="Arial"/>
          <w:b/>
        </w:rPr>
        <w:t>.-</w:t>
      </w:r>
      <w:r w:rsidR="007F7C7D" w:rsidRPr="00725241">
        <w:rPr>
          <w:rFonts w:ascii="Arial" w:hAnsi="Arial" w:cs="Arial"/>
          <w:b/>
        </w:rPr>
        <w:t xml:space="preserve"> </w:t>
      </w:r>
    </w:p>
    <w:p w:rsidR="00902C9D" w:rsidRPr="00725241" w:rsidRDefault="00902C9D">
      <w:pPr>
        <w:ind w:left="426"/>
        <w:jc w:val="both"/>
        <w:rPr>
          <w:rFonts w:ascii="Arial" w:hAnsi="Arial" w:cs="Arial"/>
          <w:b/>
        </w:rPr>
      </w:pPr>
    </w:p>
    <w:p w:rsidR="00902C9D" w:rsidRPr="00725241" w:rsidRDefault="002D2C76" w:rsidP="003D7E3D">
      <w:pPr>
        <w:jc w:val="both"/>
        <w:rPr>
          <w:rFonts w:ascii="Arial" w:hAnsi="Arial" w:cs="Arial"/>
        </w:rPr>
      </w:pPr>
      <w:r w:rsidRPr="00725241">
        <w:rPr>
          <w:rFonts w:ascii="Arial" w:hAnsi="Arial" w:cs="Arial"/>
          <w:b/>
        </w:rPr>
        <w:t xml:space="preserve">A- </w:t>
      </w:r>
      <w:r w:rsidRPr="00725241">
        <w:rPr>
          <w:rFonts w:ascii="Arial" w:hAnsi="Arial" w:cs="Arial"/>
          <w:b/>
          <w:u w:val="single"/>
        </w:rPr>
        <w:t>CLÁUSULAS GENERALES</w:t>
      </w:r>
    </w:p>
    <w:p w:rsidR="00902C9D" w:rsidRPr="00725241" w:rsidRDefault="002D2C76" w:rsidP="003D7E3D">
      <w:pPr>
        <w:tabs>
          <w:tab w:val="left" w:pos="3660"/>
        </w:tabs>
        <w:ind w:hanging="567"/>
        <w:jc w:val="both"/>
        <w:rPr>
          <w:rFonts w:ascii="Arial" w:hAnsi="Arial" w:cs="Arial"/>
          <w:b/>
          <w:u w:val="single"/>
        </w:rPr>
      </w:pPr>
      <w:r w:rsidRPr="00725241">
        <w:rPr>
          <w:rFonts w:ascii="Arial" w:hAnsi="Arial" w:cs="Arial"/>
        </w:rPr>
        <w:tab/>
      </w:r>
      <w:r w:rsidRPr="00725241">
        <w:rPr>
          <w:rFonts w:ascii="Arial" w:hAnsi="Arial" w:cs="Arial"/>
        </w:rPr>
        <w:tab/>
      </w:r>
    </w:p>
    <w:p w:rsidR="00902C9D" w:rsidRPr="00725241" w:rsidRDefault="002D2C76" w:rsidP="003D7E3D">
      <w:pPr>
        <w:numPr>
          <w:ilvl w:val="0"/>
          <w:numId w:val="9"/>
        </w:numPr>
        <w:tabs>
          <w:tab w:val="clear" w:pos="360"/>
          <w:tab w:val="num" w:pos="-66"/>
        </w:tabs>
        <w:ind w:left="0" w:firstLine="0"/>
        <w:jc w:val="both"/>
        <w:rPr>
          <w:rFonts w:ascii="Arial" w:hAnsi="Arial" w:cs="Arial"/>
          <w:b/>
        </w:rPr>
      </w:pPr>
      <w:r w:rsidRPr="00725241">
        <w:rPr>
          <w:rFonts w:ascii="Arial" w:hAnsi="Arial" w:cs="Arial"/>
          <w:b/>
          <w:u w:val="single"/>
        </w:rPr>
        <w:t>APERTURA</w:t>
      </w:r>
      <w:r w:rsidRPr="00725241">
        <w:rPr>
          <w:rFonts w:ascii="Arial" w:hAnsi="Arial" w:cs="Arial"/>
        </w:rPr>
        <w:t>:</w:t>
      </w:r>
    </w:p>
    <w:p w:rsidR="00902C9D" w:rsidRPr="00725241" w:rsidRDefault="00E71A64" w:rsidP="003D7E3D">
      <w:pPr>
        <w:numPr>
          <w:ilvl w:val="0"/>
          <w:numId w:val="8"/>
        </w:numPr>
        <w:tabs>
          <w:tab w:val="clear" w:pos="283"/>
          <w:tab w:val="num" w:pos="-143"/>
        </w:tabs>
        <w:ind w:hanging="284"/>
        <w:jc w:val="both"/>
        <w:rPr>
          <w:rFonts w:ascii="Arial" w:hAnsi="Arial" w:cs="Arial"/>
          <w:b/>
        </w:rPr>
      </w:pPr>
      <w:r>
        <w:rPr>
          <w:rFonts w:ascii="Arial" w:hAnsi="Arial" w:cs="Arial"/>
          <w:b/>
        </w:rPr>
        <w:t xml:space="preserve">Fecha: </w:t>
      </w:r>
      <w:r w:rsidR="00077858">
        <w:rPr>
          <w:rFonts w:ascii="Arial" w:hAnsi="Arial" w:cs="Arial"/>
          <w:b/>
        </w:rPr>
        <w:t>22</w:t>
      </w:r>
      <w:r w:rsidR="002D2C76" w:rsidRPr="00725241">
        <w:rPr>
          <w:rFonts w:ascii="Arial" w:hAnsi="Arial" w:cs="Arial"/>
          <w:b/>
        </w:rPr>
        <w:t>/</w:t>
      </w:r>
      <w:r w:rsidR="00077858">
        <w:rPr>
          <w:rFonts w:ascii="Arial" w:hAnsi="Arial" w:cs="Arial"/>
          <w:b/>
        </w:rPr>
        <w:t>11</w:t>
      </w:r>
      <w:r w:rsidR="002D2C76" w:rsidRPr="00725241">
        <w:rPr>
          <w:rFonts w:ascii="Arial" w:hAnsi="Arial" w:cs="Arial"/>
          <w:b/>
        </w:rPr>
        <w:t>/2016</w:t>
      </w:r>
    </w:p>
    <w:p w:rsidR="00902C9D" w:rsidRPr="00725241" w:rsidRDefault="002D2C76" w:rsidP="003D7E3D">
      <w:pPr>
        <w:numPr>
          <w:ilvl w:val="0"/>
          <w:numId w:val="8"/>
        </w:numPr>
        <w:tabs>
          <w:tab w:val="clear" w:pos="283"/>
          <w:tab w:val="num" w:pos="-143"/>
        </w:tabs>
        <w:ind w:hanging="284"/>
        <w:jc w:val="both"/>
        <w:rPr>
          <w:rFonts w:ascii="Arial" w:hAnsi="Arial" w:cs="Arial"/>
          <w:b/>
        </w:rPr>
      </w:pPr>
      <w:r w:rsidRPr="00725241">
        <w:rPr>
          <w:rFonts w:ascii="Arial" w:hAnsi="Arial" w:cs="Arial"/>
          <w:b/>
        </w:rPr>
        <w:t>Hora: 11 horas</w:t>
      </w:r>
    </w:p>
    <w:p w:rsidR="00902C9D" w:rsidRPr="00725241" w:rsidRDefault="002D2C76" w:rsidP="003D7E3D">
      <w:pPr>
        <w:numPr>
          <w:ilvl w:val="0"/>
          <w:numId w:val="8"/>
        </w:numPr>
        <w:tabs>
          <w:tab w:val="clear" w:pos="283"/>
          <w:tab w:val="num" w:pos="-143"/>
        </w:tabs>
        <w:ind w:hanging="284"/>
        <w:jc w:val="both"/>
        <w:rPr>
          <w:rFonts w:ascii="Arial" w:hAnsi="Arial" w:cs="Arial"/>
        </w:rPr>
      </w:pPr>
      <w:r w:rsidRPr="00725241">
        <w:rPr>
          <w:rFonts w:ascii="Arial" w:hAnsi="Arial" w:cs="Arial"/>
          <w:b/>
        </w:rPr>
        <w:t>Lugar:</w:t>
      </w:r>
      <w:r w:rsidRPr="00725241">
        <w:rPr>
          <w:rFonts w:ascii="Arial" w:hAnsi="Arial" w:cs="Arial"/>
        </w:rPr>
        <w:t xml:space="preserve"> Oficina de Compras y Contrataciones. Agüero 2502, 2º Piso - Capital Federal.</w:t>
      </w:r>
    </w:p>
    <w:p w:rsidR="00902C9D" w:rsidRPr="00725241" w:rsidRDefault="002D2C76" w:rsidP="003D7E3D">
      <w:pPr>
        <w:ind w:left="567" w:hanging="284"/>
        <w:jc w:val="both"/>
        <w:rPr>
          <w:rFonts w:ascii="Arial" w:hAnsi="Arial" w:cs="Arial"/>
          <w:b/>
        </w:rPr>
      </w:pPr>
      <w:r w:rsidRPr="00725241">
        <w:rPr>
          <w:rFonts w:ascii="Arial" w:hAnsi="Arial" w:cs="Arial"/>
        </w:rPr>
        <w:tab/>
      </w:r>
      <w:r w:rsidRPr="00725241">
        <w:rPr>
          <w:rFonts w:ascii="Arial" w:hAnsi="Arial" w:cs="Arial"/>
          <w:b/>
        </w:rPr>
        <w:t>E-mail:</w:t>
      </w:r>
      <w:r w:rsidRPr="00725241">
        <w:rPr>
          <w:rFonts w:ascii="Arial" w:hAnsi="Arial" w:cs="Arial"/>
        </w:rPr>
        <w:t xml:space="preserve"> compras_bn@hotmail.com– TE/FAX: 4808-6053 / 6054.</w:t>
      </w:r>
    </w:p>
    <w:p w:rsidR="00902C9D" w:rsidRPr="00725241" w:rsidRDefault="002D2C76" w:rsidP="003D7E3D">
      <w:pPr>
        <w:numPr>
          <w:ilvl w:val="0"/>
          <w:numId w:val="8"/>
        </w:numPr>
        <w:tabs>
          <w:tab w:val="clear" w:pos="283"/>
          <w:tab w:val="num" w:pos="-143"/>
        </w:tabs>
        <w:ind w:left="594"/>
        <w:jc w:val="both"/>
        <w:rPr>
          <w:rFonts w:ascii="Arial" w:hAnsi="Arial" w:cs="Arial"/>
          <w:b/>
        </w:rPr>
      </w:pPr>
      <w:r w:rsidRPr="00725241">
        <w:rPr>
          <w:rFonts w:ascii="Arial" w:hAnsi="Arial" w:cs="Arial"/>
          <w:b/>
        </w:rPr>
        <w:t>Observaciones:</w:t>
      </w:r>
      <w:r w:rsidRPr="00725241">
        <w:rPr>
          <w:rFonts w:ascii="Arial" w:hAnsi="Arial" w:cs="Arial"/>
        </w:rPr>
        <w:t xml:space="preserve"> Las ofertas serán redactadas en idioma nacional y vendrán en sobre cerrado, firmadas en todas sus fojas (incluyendo un </w:t>
      </w:r>
      <w:r w:rsidRPr="00725241">
        <w:rPr>
          <w:rFonts w:ascii="Arial" w:hAnsi="Arial" w:cs="Arial"/>
          <w:u w:val="single"/>
        </w:rPr>
        <w:t>duplicado de la oferta económica</w:t>
      </w:r>
      <w:r w:rsidRPr="00725241">
        <w:rPr>
          <w:rFonts w:ascii="Arial" w:hAnsi="Arial" w:cs="Arial"/>
        </w:rPr>
        <w:t xml:space="preserve">). </w:t>
      </w:r>
    </w:p>
    <w:p w:rsidR="00902C9D" w:rsidRPr="00725241" w:rsidRDefault="002D2C76" w:rsidP="003D7E3D">
      <w:pPr>
        <w:ind w:left="567" w:hanging="284"/>
        <w:jc w:val="both"/>
        <w:rPr>
          <w:rFonts w:ascii="Arial" w:hAnsi="Arial" w:cs="Arial"/>
        </w:rPr>
      </w:pPr>
      <w:r w:rsidRPr="00725241">
        <w:rPr>
          <w:rFonts w:ascii="Arial" w:hAnsi="Arial" w:cs="Arial"/>
          <w:b/>
        </w:rPr>
        <w:tab/>
        <w:t xml:space="preserve">Estarán contenidas en sobres, cajas o paquetes que deberán encontrarse perfectamente cerrados, identificados con los datos del procedimiento de selección al que correspondan, fecha y hora de apertura y </w:t>
      </w:r>
      <w:r w:rsidRPr="00725241">
        <w:rPr>
          <w:rFonts w:ascii="Arial" w:hAnsi="Arial" w:cs="Arial"/>
          <w:b/>
          <w:u w:val="single"/>
        </w:rPr>
        <w:t>nombre del Oferente</w:t>
      </w:r>
      <w:r w:rsidRPr="00725241">
        <w:rPr>
          <w:rFonts w:ascii="Arial" w:hAnsi="Arial" w:cs="Arial"/>
          <w:b/>
        </w:rPr>
        <w:t>.</w:t>
      </w:r>
    </w:p>
    <w:p w:rsidR="00902C9D" w:rsidRPr="00725241" w:rsidRDefault="002D2C76" w:rsidP="003D7E3D">
      <w:pPr>
        <w:ind w:left="567" w:hanging="284"/>
        <w:jc w:val="both"/>
        <w:rPr>
          <w:rFonts w:ascii="Arial" w:hAnsi="Arial" w:cs="Arial"/>
        </w:rPr>
      </w:pPr>
      <w:r w:rsidRPr="00725241">
        <w:rPr>
          <w:rFonts w:ascii="Arial" w:hAnsi="Arial" w:cs="Arial"/>
        </w:rPr>
        <w:tab/>
        <w:t>El original constituirá el Fiel de la oferta y deberá estar firmado en cada una de sus hojas por el Oferente o representante legal, quien deberá salvar las enmiendas o raspaduras, si las hubiere.</w:t>
      </w:r>
    </w:p>
    <w:p w:rsidR="00902C9D" w:rsidRPr="00725241" w:rsidRDefault="002D2C76" w:rsidP="003D7E3D">
      <w:pPr>
        <w:ind w:left="567" w:hanging="284"/>
        <w:jc w:val="both"/>
        <w:rPr>
          <w:rFonts w:ascii="Arial" w:hAnsi="Arial" w:cs="Arial"/>
        </w:rPr>
      </w:pPr>
      <w:r w:rsidRPr="00725241">
        <w:rPr>
          <w:rFonts w:ascii="Arial" w:hAnsi="Arial" w:cs="Arial"/>
        </w:rPr>
        <w:tab/>
        <w:t>Los Oferentes deberán constituir domicilio en la ciudad asiento del Organismo licitante o en el ejido establecido al efecto en el Pliego de Bases y Condiciones Particulares.</w:t>
      </w:r>
    </w:p>
    <w:p w:rsidR="00902C9D" w:rsidRPr="00725241" w:rsidRDefault="00902C9D" w:rsidP="003D7E3D">
      <w:pPr>
        <w:jc w:val="both"/>
        <w:rPr>
          <w:rFonts w:ascii="Arial" w:hAnsi="Arial" w:cs="Arial"/>
        </w:rPr>
      </w:pPr>
    </w:p>
    <w:p w:rsidR="00902C9D" w:rsidRPr="00725241" w:rsidRDefault="002D2C76" w:rsidP="003D7E3D">
      <w:pPr>
        <w:numPr>
          <w:ilvl w:val="0"/>
          <w:numId w:val="10"/>
        </w:numPr>
        <w:tabs>
          <w:tab w:val="clear" w:pos="786"/>
          <w:tab w:val="num" w:pos="643"/>
        </w:tabs>
        <w:ind w:left="566" w:hanging="283"/>
        <w:jc w:val="both"/>
        <w:rPr>
          <w:rFonts w:ascii="Arial" w:hAnsi="Arial" w:cs="Arial"/>
          <w:b/>
        </w:rPr>
      </w:pPr>
      <w:r w:rsidRPr="00725241">
        <w:rPr>
          <w:rFonts w:ascii="Arial" w:hAnsi="Arial" w:cs="Arial"/>
          <w:b/>
          <w:u w:val="single"/>
        </w:rPr>
        <w:t xml:space="preserve">PRESENTACIÓN DE OFERTAS:  </w:t>
      </w:r>
    </w:p>
    <w:p w:rsidR="00902C9D" w:rsidRPr="00725241" w:rsidRDefault="002D2C76" w:rsidP="003D7E3D">
      <w:pPr>
        <w:numPr>
          <w:ilvl w:val="1"/>
          <w:numId w:val="3"/>
        </w:numPr>
        <w:tabs>
          <w:tab w:val="clear" w:pos="1506"/>
          <w:tab w:val="num" w:pos="1363"/>
        </w:tabs>
        <w:ind w:left="1363"/>
        <w:jc w:val="both"/>
        <w:rPr>
          <w:rFonts w:ascii="Arial" w:hAnsi="Arial" w:cs="Arial"/>
          <w:b/>
        </w:rPr>
      </w:pPr>
      <w:r w:rsidRPr="00725241">
        <w:rPr>
          <w:rFonts w:ascii="Arial" w:hAnsi="Arial" w:cs="Arial"/>
          <w:b/>
        </w:rPr>
        <w:t xml:space="preserve">Fecha: hasta el </w:t>
      </w:r>
      <w:r w:rsidR="00077858">
        <w:rPr>
          <w:rFonts w:ascii="Arial" w:hAnsi="Arial" w:cs="Arial"/>
          <w:b/>
        </w:rPr>
        <w:t>21</w:t>
      </w:r>
      <w:r w:rsidRPr="00725241">
        <w:rPr>
          <w:rFonts w:ascii="Arial" w:hAnsi="Arial" w:cs="Arial"/>
          <w:b/>
        </w:rPr>
        <w:t>/</w:t>
      </w:r>
      <w:r w:rsidR="00077858">
        <w:rPr>
          <w:rFonts w:ascii="Arial" w:hAnsi="Arial" w:cs="Arial"/>
          <w:b/>
        </w:rPr>
        <w:t>11</w:t>
      </w:r>
      <w:r w:rsidRPr="00725241">
        <w:rPr>
          <w:rFonts w:ascii="Arial" w:hAnsi="Arial" w:cs="Arial"/>
          <w:b/>
        </w:rPr>
        <w:t>/2016</w:t>
      </w:r>
    </w:p>
    <w:p w:rsidR="00902C9D" w:rsidRPr="00725241" w:rsidRDefault="002D2C76" w:rsidP="003D7E3D">
      <w:pPr>
        <w:numPr>
          <w:ilvl w:val="1"/>
          <w:numId w:val="3"/>
        </w:numPr>
        <w:tabs>
          <w:tab w:val="clear" w:pos="1506"/>
          <w:tab w:val="num" w:pos="1363"/>
        </w:tabs>
        <w:ind w:left="1363"/>
        <w:jc w:val="both"/>
        <w:rPr>
          <w:rFonts w:ascii="Arial" w:hAnsi="Arial" w:cs="Arial"/>
        </w:rPr>
      </w:pPr>
      <w:r w:rsidRPr="00725241">
        <w:rPr>
          <w:rFonts w:ascii="Arial" w:hAnsi="Arial" w:cs="Arial"/>
          <w:b/>
        </w:rPr>
        <w:t>Hora: hasta las 13 horas</w:t>
      </w:r>
    </w:p>
    <w:p w:rsidR="00902C9D" w:rsidRPr="00725241" w:rsidRDefault="002D2C76" w:rsidP="003D7E3D">
      <w:pPr>
        <w:ind w:left="850" w:hanging="284"/>
        <w:jc w:val="both"/>
        <w:rPr>
          <w:rFonts w:ascii="Arial" w:hAnsi="Arial" w:cs="Arial"/>
        </w:rPr>
      </w:pPr>
      <w:r w:rsidRPr="00725241">
        <w:rPr>
          <w:rFonts w:ascii="Arial" w:hAnsi="Arial" w:cs="Arial"/>
        </w:rPr>
        <w:tab/>
        <w:t>En el lugar, día y hora determinados para celebrar el acto, se procederá a abrir las ofertas en presencia de los funcionarios de la dependencia designados y de todos aquellos que desearan presenciarlo, quienes podrán verificar la existencia, número y procedencia de los sobres, cajas o paquetes dispuestos para ser abiertos. A partir de la hora fijada como término para la recepción de las ofertas no podrán recibirse otras, aun cuando el acto de apertura no se haya iniciado.</w:t>
      </w:r>
    </w:p>
    <w:p w:rsidR="00902C9D" w:rsidRPr="00725241" w:rsidRDefault="00902C9D" w:rsidP="003D7E3D">
      <w:pPr>
        <w:ind w:left="566"/>
        <w:jc w:val="both"/>
        <w:rPr>
          <w:rFonts w:ascii="Arial" w:hAnsi="Arial" w:cs="Arial"/>
        </w:rPr>
      </w:pPr>
    </w:p>
    <w:p w:rsidR="00902C9D" w:rsidRPr="00725241" w:rsidRDefault="002D2C76" w:rsidP="003D7E3D">
      <w:pPr>
        <w:numPr>
          <w:ilvl w:val="0"/>
          <w:numId w:val="10"/>
        </w:numPr>
        <w:tabs>
          <w:tab w:val="clear" w:pos="786"/>
          <w:tab w:val="num" w:pos="643"/>
        </w:tabs>
        <w:ind w:left="643"/>
        <w:jc w:val="both"/>
        <w:rPr>
          <w:rFonts w:ascii="Arial" w:hAnsi="Arial" w:cs="Arial"/>
        </w:rPr>
      </w:pPr>
      <w:r w:rsidRPr="00725241">
        <w:rPr>
          <w:rFonts w:ascii="Arial" w:hAnsi="Arial" w:cs="Arial"/>
          <w:b/>
          <w:u w:val="single"/>
        </w:rPr>
        <w:t>PLAZO DE MANTENIMIENTO DE OFERTA:</w:t>
      </w:r>
      <w:r w:rsidRPr="00725241">
        <w:rPr>
          <w:rFonts w:ascii="Arial" w:hAnsi="Arial" w:cs="Arial"/>
        </w:rPr>
        <w:t xml:space="preserve"> Los Oferentes deberán mantener sus ofertas por un plazo de SESENTA (60) días corridos contados a partir de la fecha del acto de apertura. Vencido dicho término, las ofertas se considerarán automáticamente prorrogadas por igual lapso y así sucesivamente. Aquellos Oferentes que no deseen renovar la misma, deberán manifestarlo fehacientemente con una antelación mínima de DIEZ (10) días corridos contados a partir del vencimiento de cada plazo. (Art. 54 - Decreto Nº 1030/16).</w:t>
      </w:r>
    </w:p>
    <w:p w:rsidR="00902C9D" w:rsidRPr="00725241" w:rsidRDefault="00902C9D" w:rsidP="003D7E3D">
      <w:pPr>
        <w:ind w:left="566"/>
        <w:jc w:val="both"/>
        <w:rPr>
          <w:rFonts w:ascii="Arial" w:hAnsi="Arial" w:cs="Arial"/>
        </w:rPr>
      </w:pPr>
    </w:p>
    <w:p w:rsidR="00902C9D" w:rsidRPr="00725241" w:rsidRDefault="002D2C76" w:rsidP="003D7E3D">
      <w:pPr>
        <w:pStyle w:val="Lista"/>
        <w:numPr>
          <w:ilvl w:val="0"/>
          <w:numId w:val="10"/>
        </w:numPr>
        <w:tabs>
          <w:tab w:val="clear" w:pos="786"/>
          <w:tab w:val="num" w:pos="643"/>
        </w:tabs>
        <w:ind w:left="566" w:hanging="283"/>
        <w:jc w:val="both"/>
        <w:rPr>
          <w:rFonts w:ascii="Arial" w:hAnsi="Arial" w:cs="Arial"/>
        </w:rPr>
      </w:pPr>
      <w:r w:rsidRPr="00725241">
        <w:rPr>
          <w:rFonts w:ascii="Arial" w:hAnsi="Arial" w:cs="Arial"/>
          <w:b/>
          <w:u w:val="single"/>
        </w:rPr>
        <w:t>COTIZACIONES:</w:t>
      </w:r>
      <w:r w:rsidRPr="00725241">
        <w:rPr>
          <w:rFonts w:ascii="Arial" w:hAnsi="Arial" w:cs="Arial"/>
        </w:rPr>
        <w:t xml:space="preserve"> Las ofertas, deberán ajustarse a lo dispuesto en la Resolución General Nº 3419/91 (DGI), su similar y complementaria y modificatoria Nº 3803/94 con la modificación introducida por la RG Nº 889/00 y su modificatoria Nº 895/00 y demás normas conexas. La infracción a las normas tributarias establecidas para las facturas, los remitos y los presupuestos no invalidarán la oferta, sin perjuicio de las sanciones tributarias que pudiesen corresponderle al infractor.</w:t>
      </w:r>
    </w:p>
    <w:p w:rsidR="00902C9D" w:rsidRPr="00725241" w:rsidRDefault="002D2C76" w:rsidP="003D7E3D">
      <w:pPr>
        <w:ind w:left="566"/>
        <w:jc w:val="both"/>
        <w:rPr>
          <w:rFonts w:ascii="Arial" w:hAnsi="Arial" w:cs="Arial"/>
          <w:u w:val="single"/>
        </w:rPr>
      </w:pPr>
      <w:r w:rsidRPr="00725241">
        <w:rPr>
          <w:rFonts w:ascii="Arial" w:hAnsi="Arial" w:cs="Arial"/>
        </w:rPr>
        <w:t>A los fines de la cotización se observa que la BIBLIOTECA reviste carácter de Exento, en consecuencia las ofertas deben ser formuladas incluyendo dentro del precio a cotizar el I.V.A. correspondiente.</w:t>
      </w:r>
    </w:p>
    <w:p w:rsidR="00902C9D" w:rsidRPr="00725241" w:rsidRDefault="002D2C76" w:rsidP="003D7E3D">
      <w:pPr>
        <w:ind w:left="566"/>
        <w:jc w:val="both"/>
        <w:rPr>
          <w:rFonts w:ascii="Arial" w:hAnsi="Arial" w:cs="Arial"/>
        </w:rPr>
      </w:pPr>
      <w:r w:rsidRPr="00725241">
        <w:rPr>
          <w:rFonts w:ascii="Arial" w:hAnsi="Arial" w:cs="Arial"/>
          <w:u w:val="single"/>
        </w:rPr>
        <w:t>MONEDA DE COTIZACIÓN:</w:t>
      </w:r>
      <w:r w:rsidRPr="00725241">
        <w:rPr>
          <w:rFonts w:ascii="Arial" w:hAnsi="Arial" w:cs="Arial"/>
        </w:rPr>
        <w:t xml:space="preserve"> Las propuestas deberán cotizarse únicamente en MONEDA NACIONAL para que la oferta sea considerada válida. Se desestimarán todas aquellas ofertas que parcial o totalmente sean expresadas en moneda extranjera, o que siéndolo en  moneda local se las condicione mencionando un tipo de cambio establecido por Ley o de cualquier otra forma.</w:t>
      </w:r>
    </w:p>
    <w:p w:rsidR="00902C9D" w:rsidRPr="00725241" w:rsidRDefault="00902C9D" w:rsidP="003D7E3D">
      <w:pPr>
        <w:pStyle w:val="Textoindependiente2"/>
        <w:ind w:left="283"/>
        <w:rPr>
          <w:rFonts w:ascii="Arial" w:hAnsi="Arial" w:cs="Arial"/>
          <w:sz w:val="20"/>
          <w:lang w:val="es-ES"/>
        </w:rPr>
      </w:pPr>
    </w:p>
    <w:p w:rsidR="00902C9D" w:rsidRPr="00725241" w:rsidRDefault="002D2C76" w:rsidP="003D7E3D">
      <w:pPr>
        <w:numPr>
          <w:ilvl w:val="0"/>
          <w:numId w:val="11"/>
        </w:numPr>
        <w:tabs>
          <w:tab w:val="clear" w:pos="360"/>
          <w:tab w:val="num" w:pos="217"/>
        </w:tabs>
        <w:ind w:left="566" w:hanging="283"/>
        <w:jc w:val="both"/>
        <w:rPr>
          <w:rFonts w:ascii="Arial" w:hAnsi="Arial" w:cs="Arial"/>
          <w:b/>
        </w:rPr>
      </w:pPr>
      <w:r w:rsidRPr="00725241">
        <w:rPr>
          <w:rFonts w:ascii="Arial" w:hAnsi="Arial" w:cs="Arial"/>
          <w:b/>
          <w:u w:val="single"/>
        </w:rPr>
        <w:t>CRITERIO DE EVALUACIÓN DE LAS OFERTAS:</w:t>
      </w:r>
      <w:r w:rsidRPr="00725241">
        <w:rPr>
          <w:rFonts w:ascii="Arial" w:hAnsi="Arial" w:cs="Arial"/>
        </w:rPr>
        <w:t xml:space="preserve"> Se tendrán en cuenta todos los requisitos exigidos para la admisibilidad de las ofertas, adjudicándose aquélla que cumpla con lo establecido por el Art. 15 y 16 del Decreto Nº1023/01.</w:t>
      </w:r>
    </w:p>
    <w:p w:rsidR="00902C9D" w:rsidRPr="00725241" w:rsidRDefault="002D2C76" w:rsidP="003D7E3D">
      <w:pPr>
        <w:ind w:left="566" w:hanging="283"/>
        <w:jc w:val="both"/>
        <w:rPr>
          <w:rFonts w:ascii="Arial" w:hAnsi="Arial" w:cs="Arial"/>
          <w:b/>
        </w:rPr>
      </w:pPr>
      <w:r w:rsidRPr="00725241">
        <w:rPr>
          <w:rFonts w:ascii="Arial" w:hAnsi="Arial" w:cs="Arial"/>
          <w:b/>
        </w:rPr>
        <w:tab/>
        <w:t xml:space="preserve">El organismo se reserva el derecho de desestimar aquella oferta que considere inconveniente, </w:t>
      </w:r>
      <w:proofErr w:type="spellStart"/>
      <w:r w:rsidRPr="00725241">
        <w:rPr>
          <w:rFonts w:ascii="Arial" w:hAnsi="Arial" w:cs="Arial"/>
          <w:b/>
        </w:rPr>
        <w:t>aún</w:t>
      </w:r>
      <w:proofErr w:type="spellEnd"/>
      <w:r w:rsidRPr="00725241">
        <w:rPr>
          <w:rFonts w:ascii="Arial" w:hAnsi="Arial" w:cs="Arial"/>
          <w:b/>
        </w:rPr>
        <w:t xml:space="preserve"> cuando el oferente registre un solo incumplimiento de sus obligaciones en </w:t>
      </w:r>
      <w:proofErr w:type="spellStart"/>
      <w:r w:rsidRPr="00725241">
        <w:rPr>
          <w:rFonts w:ascii="Arial" w:hAnsi="Arial" w:cs="Arial"/>
          <w:b/>
        </w:rPr>
        <w:t>SiPro</w:t>
      </w:r>
      <w:proofErr w:type="spellEnd"/>
      <w:r w:rsidRPr="00725241">
        <w:rPr>
          <w:rFonts w:ascii="Arial" w:hAnsi="Arial" w:cs="Arial"/>
          <w:b/>
        </w:rPr>
        <w:t>, pero dicho incumplimiento resulte relevante con relación al objeto de la presente contratación para la BIBLIOTECA NACIONAL.</w:t>
      </w:r>
    </w:p>
    <w:p w:rsidR="00902C9D" w:rsidRPr="00725241" w:rsidRDefault="00902C9D" w:rsidP="003D7E3D">
      <w:pPr>
        <w:ind w:left="566" w:hanging="283"/>
        <w:jc w:val="both"/>
        <w:rPr>
          <w:rFonts w:ascii="Arial" w:hAnsi="Arial" w:cs="Arial"/>
          <w:b/>
        </w:rPr>
      </w:pPr>
    </w:p>
    <w:p w:rsidR="00902C9D" w:rsidRPr="00725241" w:rsidRDefault="002D2C76" w:rsidP="003D7E3D">
      <w:pPr>
        <w:ind w:left="566" w:hanging="283"/>
        <w:jc w:val="both"/>
        <w:rPr>
          <w:rFonts w:ascii="Arial" w:hAnsi="Arial" w:cs="Arial"/>
        </w:rPr>
      </w:pPr>
      <w:r w:rsidRPr="00725241">
        <w:rPr>
          <w:rFonts w:ascii="Arial" w:hAnsi="Arial" w:cs="Arial"/>
          <w:b/>
        </w:rPr>
        <w:lastRenderedPageBreak/>
        <w:t xml:space="preserve">6.  </w:t>
      </w:r>
      <w:r w:rsidRPr="00725241">
        <w:rPr>
          <w:rFonts w:ascii="Arial" w:hAnsi="Arial" w:cs="Arial"/>
          <w:b/>
          <w:bCs/>
          <w:u w:val="single"/>
        </w:rPr>
        <w:t>VISTA Y RETIRO DE PLIEGOS:</w:t>
      </w:r>
      <w:r w:rsidRPr="00725241">
        <w:rPr>
          <w:rFonts w:ascii="Arial" w:hAnsi="Arial" w:cs="Arial"/>
        </w:rPr>
        <w:t xml:space="preserve"> Cualquier persona podrá tomar vista del Pliego Único de Bases y Condiciones Generales y de los pliegos de bases y condiciones particulares, en la jurisdicción o entidad contratante, en el sitio de internet de la OFICINA NACIONAL DE CONTRATACIONES o en el sitio del sistema electrónico de contrataciones. Asimismo </w:t>
      </w:r>
      <w:r w:rsidRPr="00725241">
        <w:rPr>
          <w:rFonts w:ascii="Arial" w:hAnsi="Arial" w:cs="Arial"/>
          <w:b/>
          <w:bCs/>
          <w:u w:val="single"/>
        </w:rPr>
        <w:t xml:space="preserve">podrán retirarlos en la BIBLIOTECA NACIONAL - Departamento de Compras y Contrataciones – Agüero 2502 - 2º Piso – C.A.B.A. (días hábiles en el horario de 10 a 13 y 14 a 16hs.)  </w:t>
      </w:r>
      <w:proofErr w:type="gramStart"/>
      <w:r w:rsidRPr="00725241">
        <w:rPr>
          <w:rFonts w:ascii="Arial" w:hAnsi="Arial" w:cs="Arial"/>
          <w:b/>
          <w:bCs/>
          <w:u w:val="single"/>
        </w:rPr>
        <w:t>o</w:t>
      </w:r>
      <w:proofErr w:type="gramEnd"/>
      <w:r w:rsidRPr="00725241">
        <w:rPr>
          <w:rFonts w:ascii="Arial" w:hAnsi="Arial" w:cs="Arial"/>
          <w:b/>
          <w:bCs/>
          <w:u w:val="single"/>
        </w:rPr>
        <w:t xml:space="preserve"> bien descargados de internet</w:t>
      </w:r>
      <w:r w:rsidRPr="00725241">
        <w:rPr>
          <w:rFonts w:ascii="Arial" w:hAnsi="Arial" w:cs="Arial"/>
        </w:rPr>
        <w:t>.</w:t>
      </w:r>
    </w:p>
    <w:p w:rsidR="00902C9D" w:rsidRPr="00725241" w:rsidRDefault="002D2C76" w:rsidP="003D7E3D">
      <w:pPr>
        <w:spacing w:after="283"/>
        <w:ind w:left="566"/>
        <w:jc w:val="both"/>
        <w:rPr>
          <w:rFonts w:ascii="Arial" w:hAnsi="Arial" w:cs="Arial"/>
        </w:rPr>
      </w:pPr>
      <w:r w:rsidRPr="00725241">
        <w:rPr>
          <w:rFonts w:ascii="Arial" w:hAnsi="Arial" w:cs="Arial"/>
        </w:rPr>
        <w:t xml:space="preserve">En oportunidad de retirar, comprar o descargar los pliegos, deberán suministrar obligatoriamente su </w:t>
      </w:r>
      <w:r w:rsidRPr="00725241">
        <w:rPr>
          <w:rFonts w:ascii="Arial" w:hAnsi="Arial" w:cs="Arial"/>
          <w:u w:val="single"/>
        </w:rPr>
        <w:t>nombre o razón social, domicilio, N</w:t>
      </w:r>
      <w:proofErr w:type="gramStart"/>
      <w:r w:rsidRPr="00725241">
        <w:rPr>
          <w:rFonts w:ascii="Arial" w:hAnsi="Arial" w:cs="Arial"/>
          <w:u w:val="single"/>
        </w:rPr>
        <w:t>.º</w:t>
      </w:r>
      <w:proofErr w:type="gramEnd"/>
      <w:r w:rsidRPr="00725241">
        <w:rPr>
          <w:rFonts w:ascii="Arial" w:hAnsi="Arial" w:cs="Arial"/>
          <w:u w:val="single"/>
        </w:rPr>
        <w:t xml:space="preserve"> de CUIT, teléfono y dirección de correo electrónico </w:t>
      </w:r>
      <w:r w:rsidRPr="00725241">
        <w:rPr>
          <w:rFonts w:ascii="Arial" w:hAnsi="Arial" w:cs="Arial"/>
        </w:rPr>
        <w:t xml:space="preserve">en los que serán válidas las comunicaciones que deban cursarse hasta el día de apertura de las ofertas. </w:t>
      </w:r>
    </w:p>
    <w:p w:rsidR="00902C9D" w:rsidRPr="00725241" w:rsidRDefault="002D2C76" w:rsidP="003D7E3D">
      <w:pPr>
        <w:spacing w:after="283"/>
        <w:ind w:left="566"/>
        <w:jc w:val="both"/>
        <w:rPr>
          <w:rFonts w:ascii="Arial" w:hAnsi="Arial" w:cs="Arial"/>
          <w:b/>
        </w:rPr>
      </w:pPr>
      <w:r w:rsidRPr="00725241">
        <w:rPr>
          <w:rFonts w:ascii="Arial" w:hAnsi="Arial" w:cs="Arial"/>
        </w:rPr>
        <w:t>No será requisito para presentar ofertas, ni para la admisibilidad de las mismas, ni para contratar, haber retirado o comprado pliegos en el organismo contratante o haberlos descargado del sitio de internet, no obstante quienes no los hubiesen retirado, comprado o descargado, no podrán alegar el desconocimiento de las actuaciones que se hubieren producido hasta el día de la apertura de las ofertas, quedando bajo su responsabilidad llevar adelante las gestiones necesarias para tomar conocimiento de aquellas.</w:t>
      </w:r>
    </w:p>
    <w:p w:rsidR="00902C9D" w:rsidRPr="00725241" w:rsidRDefault="002D2C76" w:rsidP="003D7E3D">
      <w:pPr>
        <w:spacing w:after="283"/>
        <w:ind w:left="537" w:hanging="340"/>
        <w:jc w:val="both"/>
        <w:rPr>
          <w:rFonts w:ascii="Arial" w:hAnsi="Arial" w:cs="Arial"/>
          <w:b/>
        </w:rPr>
      </w:pPr>
      <w:r w:rsidRPr="00725241">
        <w:rPr>
          <w:rFonts w:ascii="Arial" w:hAnsi="Arial" w:cs="Arial"/>
          <w:b/>
        </w:rPr>
        <w:t xml:space="preserve">7.  </w:t>
      </w:r>
      <w:r w:rsidRPr="00725241">
        <w:rPr>
          <w:rFonts w:ascii="Arial" w:hAnsi="Arial" w:cs="Arial"/>
          <w:b/>
          <w:u w:val="single"/>
        </w:rPr>
        <w:t>CONSULTAS:</w:t>
      </w:r>
      <w:r w:rsidRPr="00725241">
        <w:rPr>
          <w:rFonts w:ascii="Arial" w:hAnsi="Arial" w:cs="Arial"/>
        </w:rPr>
        <w:t xml:space="preserve"> Las consultas al Pliego de Bases y Condiciones Particulares deberán efectuarse por escrito ante el Departamento de Compras y Contrataciones – Agüero 2502 - 2º Piso – C.A.B.A.  No se aceptarán consultas telefónicas y no serán contestadas aquéllas que se presenten fuera de término.</w:t>
      </w:r>
      <w:r w:rsidRPr="00725241">
        <w:rPr>
          <w:rFonts w:ascii="Arial" w:hAnsi="Arial" w:cs="Arial"/>
        </w:rPr>
        <w:tab/>
        <w:t>Deberán ser efectuadas hasta CINCO (5) DÍAS HÁBILES antes de la fecha fijada para la apertura como mínimo. Si a criterio de este Organismo la consulta es pertinente y contribuye a una mejor comprensión e interpretación del Pliego en cuestión, se elaborará una circular aclaratoria, y será comunicada en forma fehaciente, con DOS (2) días como mínimo de anticipación a la fecha de apertura, a todas las personas que hubiesen retirado el pliego o a las que lo hubiesen comprado en los casos en que corresponda y al que hubiere efectuado la consulta que origina la circular y difundida en el sitio de Internet de la OFICINA NACIONAL DE CONTRATACIONES. Si, por otra parte, la consulta diera lugar a la elaboración de una circular modificatoria, será notificada por los mismos medios ajustándose a lo establecido en el Art.50 del Decreto Nº 1030/16.</w:t>
      </w:r>
    </w:p>
    <w:p w:rsidR="00902C9D" w:rsidRPr="00725241" w:rsidRDefault="002D2C76" w:rsidP="003D7E3D">
      <w:pPr>
        <w:ind w:left="481" w:hanging="283"/>
        <w:jc w:val="both"/>
        <w:rPr>
          <w:rFonts w:ascii="Arial" w:hAnsi="Arial" w:cs="Arial"/>
        </w:rPr>
      </w:pPr>
      <w:r w:rsidRPr="00725241">
        <w:rPr>
          <w:rFonts w:ascii="Arial" w:hAnsi="Arial" w:cs="Arial"/>
          <w:b/>
        </w:rPr>
        <w:t xml:space="preserve">8.   </w:t>
      </w:r>
      <w:r w:rsidRPr="00725241">
        <w:rPr>
          <w:rFonts w:ascii="Arial" w:hAnsi="Arial" w:cs="Arial"/>
          <w:b/>
          <w:u w:val="single"/>
        </w:rPr>
        <w:t xml:space="preserve">GARANTÍAS DE MANTENIMIENTO DE OFERTA Y DE CUMPLIMIENTO DEL CONTRATO: </w:t>
      </w:r>
    </w:p>
    <w:p w:rsidR="00902C9D" w:rsidRPr="00725241" w:rsidRDefault="002D2C76" w:rsidP="003D7E3D">
      <w:pPr>
        <w:ind w:left="566"/>
        <w:jc w:val="both"/>
        <w:rPr>
          <w:rFonts w:ascii="Arial" w:hAnsi="Arial" w:cs="Arial"/>
          <w:b/>
        </w:rPr>
      </w:pPr>
      <w:r w:rsidRPr="00725241">
        <w:rPr>
          <w:rFonts w:ascii="Arial" w:hAnsi="Arial" w:cs="Arial"/>
        </w:rPr>
        <w:t>Los Oferentes o los adjudicatarios deberán constituir garantías:</w:t>
      </w:r>
    </w:p>
    <w:p w:rsidR="00902C9D" w:rsidRPr="00725241" w:rsidRDefault="002D2C76" w:rsidP="003D7E3D">
      <w:pPr>
        <w:ind w:left="850" w:hanging="284"/>
        <w:jc w:val="both"/>
        <w:rPr>
          <w:rFonts w:ascii="Arial" w:hAnsi="Arial" w:cs="Arial"/>
          <w:b/>
        </w:rPr>
      </w:pPr>
      <w:r w:rsidRPr="00725241">
        <w:rPr>
          <w:rFonts w:ascii="Arial" w:hAnsi="Arial" w:cs="Arial"/>
          <w:b/>
        </w:rPr>
        <w:t>a)</w:t>
      </w:r>
      <w:r w:rsidRPr="00725241">
        <w:rPr>
          <w:rFonts w:ascii="Arial" w:hAnsi="Arial" w:cs="Arial"/>
        </w:rPr>
        <w:t xml:space="preserve"> De mantenimiento de la oferta: CINCO POR CIENTO (5%) del valor total de la oferta. En el caso de cotizar con descuentos, alternativas o variantes, la garantía se calculará sobre el mayor monto propuesto.</w:t>
      </w:r>
    </w:p>
    <w:p w:rsidR="00902C9D" w:rsidRPr="00725241" w:rsidRDefault="002D2C76" w:rsidP="003D7E3D">
      <w:pPr>
        <w:ind w:left="566"/>
        <w:jc w:val="both"/>
        <w:rPr>
          <w:rFonts w:ascii="Arial" w:hAnsi="Arial" w:cs="Arial"/>
          <w:b/>
        </w:rPr>
      </w:pPr>
      <w:r w:rsidRPr="00725241">
        <w:rPr>
          <w:rFonts w:ascii="Arial" w:hAnsi="Arial" w:cs="Arial"/>
          <w:b/>
        </w:rPr>
        <w:t>b)</w:t>
      </w:r>
      <w:r w:rsidRPr="00725241">
        <w:rPr>
          <w:rFonts w:ascii="Arial" w:hAnsi="Arial" w:cs="Arial"/>
        </w:rPr>
        <w:t xml:space="preserve"> De cumplimiento del contrato: DIEZ POR CIENTO (10%) del monto total del contrato.</w:t>
      </w:r>
    </w:p>
    <w:p w:rsidR="00902C9D" w:rsidRPr="00725241" w:rsidRDefault="002D2C76" w:rsidP="003D7E3D">
      <w:pPr>
        <w:ind w:left="850" w:hanging="284"/>
        <w:jc w:val="both"/>
        <w:rPr>
          <w:rFonts w:ascii="Arial" w:hAnsi="Arial" w:cs="Arial"/>
          <w:b/>
        </w:rPr>
      </w:pPr>
      <w:r w:rsidRPr="00725241">
        <w:rPr>
          <w:rFonts w:ascii="Arial" w:hAnsi="Arial" w:cs="Arial"/>
          <w:b/>
        </w:rPr>
        <w:t xml:space="preserve">c) </w:t>
      </w:r>
      <w:r w:rsidRPr="00725241">
        <w:rPr>
          <w:rFonts w:ascii="Arial" w:hAnsi="Arial" w:cs="Arial"/>
        </w:rPr>
        <w:t xml:space="preserve">Contragarantía: Por el equivalente a los montos que reciba el </w:t>
      </w:r>
      <w:proofErr w:type="spellStart"/>
      <w:r w:rsidRPr="00725241">
        <w:rPr>
          <w:rFonts w:ascii="Arial" w:hAnsi="Arial" w:cs="Arial"/>
        </w:rPr>
        <w:t>cocontratante</w:t>
      </w:r>
      <w:proofErr w:type="spellEnd"/>
      <w:r w:rsidRPr="00725241">
        <w:rPr>
          <w:rFonts w:ascii="Arial" w:hAnsi="Arial" w:cs="Arial"/>
        </w:rPr>
        <w:t xml:space="preserve"> como adelanto.</w:t>
      </w:r>
    </w:p>
    <w:p w:rsidR="00902C9D" w:rsidRPr="00725241" w:rsidRDefault="002D2C76" w:rsidP="003D7E3D">
      <w:pPr>
        <w:ind w:left="850" w:hanging="284"/>
        <w:jc w:val="both"/>
        <w:rPr>
          <w:rFonts w:ascii="Arial" w:hAnsi="Arial" w:cs="Arial"/>
        </w:rPr>
      </w:pPr>
      <w:r w:rsidRPr="00725241">
        <w:rPr>
          <w:rFonts w:ascii="Arial" w:hAnsi="Arial" w:cs="Arial"/>
          <w:b/>
        </w:rPr>
        <w:t>d)</w:t>
      </w:r>
      <w:r w:rsidRPr="00725241">
        <w:rPr>
          <w:rFonts w:ascii="Arial" w:hAnsi="Arial" w:cs="Arial"/>
        </w:rPr>
        <w:t xml:space="preserve"> De impugnación: El importe de la garantía será equivalente al TRES POR CIENTO (3%) del monto de la oferta del renglón o los renglones en cuyo favor se hubiera aconsejado adjudicar el contrato. Si el dictamen de evaluación para el renglón o los renglones que se impugnen no aconsejare la adjudicación a ninguna oferta, el importe de la garantía se calculará sobre la base del monto de la oferta del renglón o renglones del impugnante.</w:t>
      </w:r>
    </w:p>
    <w:p w:rsidR="00902C9D" w:rsidRPr="00725241" w:rsidRDefault="002D2C76" w:rsidP="003D7E3D">
      <w:pPr>
        <w:ind w:left="566" w:hanging="568"/>
        <w:jc w:val="both"/>
        <w:rPr>
          <w:rFonts w:ascii="Arial" w:hAnsi="Arial" w:cs="Arial"/>
          <w:b/>
        </w:rPr>
      </w:pPr>
      <w:r w:rsidRPr="00725241">
        <w:rPr>
          <w:rFonts w:ascii="Arial" w:hAnsi="Arial" w:cs="Arial"/>
        </w:rPr>
        <w:tab/>
      </w:r>
      <w:r w:rsidRPr="00725241">
        <w:rPr>
          <w:rFonts w:ascii="Arial" w:hAnsi="Arial" w:cs="Arial"/>
          <w:u w:val="single"/>
        </w:rPr>
        <w:t>FORMAS DE GARANTÍA</w:t>
      </w:r>
      <w:r w:rsidRPr="00725241">
        <w:rPr>
          <w:rFonts w:ascii="Arial" w:hAnsi="Arial" w:cs="Arial"/>
        </w:rPr>
        <w:t xml:space="preserve">. Las garantías podrán constituirse de las siguientes formas, o combinaciones de ellas: </w:t>
      </w:r>
    </w:p>
    <w:p w:rsidR="00902C9D" w:rsidRPr="00725241" w:rsidRDefault="002D2C76" w:rsidP="003D7E3D">
      <w:pPr>
        <w:ind w:left="850" w:hanging="284"/>
        <w:jc w:val="both"/>
        <w:rPr>
          <w:rFonts w:ascii="Arial" w:hAnsi="Arial" w:cs="Arial"/>
          <w:b/>
        </w:rPr>
      </w:pPr>
      <w:r w:rsidRPr="00725241">
        <w:rPr>
          <w:rFonts w:ascii="Arial" w:hAnsi="Arial" w:cs="Arial"/>
          <w:b/>
        </w:rPr>
        <w:t>a)</w:t>
      </w:r>
      <w:r w:rsidRPr="00725241">
        <w:rPr>
          <w:rFonts w:ascii="Arial" w:hAnsi="Arial" w:cs="Arial"/>
        </w:rPr>
        <w:t xml:space="preserve"> En efectivo, mediante depósito bancario en la cuenta de la jurisdicción o entidad contratante, o giro postal o bancario.</w:t>
      </w:r>
    </w:p>
    <w:p w:rsidR="00902C9D" w:rsidRPr="00725241" w:rsidRDefault="002D2C76" w:rsidP="003D7E3D">
      <w:pPr>
        <w:ind w:left="850" w:hanging="284"/>
        <w:jc w:val="both"/>
        <w:rPr>
          <w:rFonts w:ascii="Arial" w:hAnsi="Arial" w:cs="Arial"/>
          <w:b/>
        </w:rPr>
      </w:pPr>
      <w:r w:rsidRPr="00725241">
        <w:rPr>
          <w:rFonts w:ascii="Arial" w:hAnsi="Arial" w:cs="Arial"/>
          <w:b/>
        </w:rPr>
        <w:t>b)</w:t>
      </w:r>
      <w:r w:rsidRPr="00725241">
        <w:rPr>
          <w:rFonts w:ascii="Arial" w:hAnsi="Arial" w:cs="Arial"/>
        </w:rPr>
        <w:t xml:space="preserve"> Con cheque certificado contra una entidad bancaria, con preferencia del lugar donde se realice la contratación o del domicilio del organismo contratante. El organismo depositará el cheque dentro de los plazos que rijan para estas operaciones.</w:t>
      </w:r>
    </w:p>
    <w:p w:rsidR="00902C9D" w:rsidRPr="00725241" w:rsidRDefault="002D2C76" w:rsidP="003D7E3D">
      <w:pPr>
        <w:ind w:left="850" w:hanging="284"/>
        <w:jc w:val="both"/>
        <w:rPr>
          <w:rFonts w:ascii="Arial" w:hAnsi="Arial" w:cs="Arial"/>
          <w:b/>
        </w:rPr>
      </w:pPr>
      <w:r w:rsidRPr="00725241">
        <w:rPr>
          <w:rFonts w:ascii="Arial" w:hAnsi="Arial" w:cs="Arial"/>
          <w:b/>
        </w:rPr>
        <w:t>c)</w:t>
      </w:r>
      <w:r w:rsidRPr="00725241">
        <w:rPr>
          <w:rFonts w:ascii="Arial" w:hAnsi="Arial" w:cs="Arial"/>
        </w:rPr>
        <w:t xml:space="preserve"> Con títulos públicos emitidos por el ESTADO NACIONAL con posterioridad al 31 de diciembre de 2001. Los mismos deberán ser depositados en el BANCO DE LA NACION ARGENTINA a la orden de la jurisdicción o entidad contratante, identificándose el procedimiento de selección de que se trate. El monto se calculará tomando en cuenta la cotización de los títulos al cierre del penúltimo día hábil anterior a la constitución de la garantía en la Bolsa o Mercado correspondiente. Se formulará cargo por los gastos que ello ocasione. El eventual excedente quedará sujeto a las disposiciones que rigen la devolución de garantías.</w:t>
      </w:r>
    </w:p>
    <w:p w:rsidR="00902C9D" w:rsidRPr="00725241" w:rsidRDefault="002D2C76" w:rsidP="003D7E3D">
      <w:pPr>
        <w:ind w:left="850" w:hanging="284"/>
        <w:jc w:val="both"/>
        <w:rPr>
          <w:rFonts w:ascii="Arial" w:hAnsi="Arial" w:cs="Arial"/>
          <w:b/>
        </w:rPr>
      </w:pPr>
      <w:r w:rsidRPr="00725241">
        <w:rPr>
          <w:rFonts w:ascii="Arial" w:hAnsi="Arial" w:cs="Arial"/>
          <w:b/>
        </w:rPr>
        <w:t>d)</w:t>
      </w:r>
      <w:r w:rsidRPr="00725241">
        <w:rPr>
          <w:rFonts w:ascii="Arial" w:hAnsi="Arial" w:cs="Arial"/>
        </w:rPr>
        <w:t xml:space="preserve"> Con aval bancario u otra fianza a satisfacción del organismo contratante, constituyéndose el fiador en deudor solidario, liso y llano y principal pagador con renuncia a los beneficios de división y excusión en los términos del Código Civil, así como al beneficio de interpelación judicial previa.</w:t>
      </w:r>
    </w:p>
    <w:p w:rsidR="00902C9D" w:rsidRPr="00725241" w:rsidRDefault="002D2C76" w:rsidP="003D7E3D">
      <w:pPr>
        <w:ind w:left="850" w:hanging="284"/>
        <w:jc w:val="both"/>
        <w:rPr>
          <w:rFonts w:ascii="Arial" w:hAnsi="Arial" w:cs="Arial"/>
          <w:b/>
        </w:rPr>
      </w:pPr>
      <w:r w:rsidRPr="00725241">
        <w:rPr>
          <w:rFonts w:ascii="Arial" w:hAnsi="Arial" w:cs="Arial"/>
          <w:b/>
        </w:rPr>
        <w:t>e)</w:t>
      </w:r>
      <w:r w:rsidRPr="00725241">
        <w:rPr>
          <w:rFonts w:ascii="Arial" w:hAnsi="Arial" w:cs="Arial"/>
        </w:rPr>
        <w:t xml:space="preserve"> Con seguro de caución, mediante pólizas aprobadas por la SUPERINTENDENCIA DE SEGUROS DE LA NACION, extendidas a favor del organismo contratante y cuyas cláusulas se conformen con el modelo y reglamentación que a tal efecto dicte la Autoridad de Aplicación. El Oferente deberá acompañar constancia de que la compañía de seguros emisora de la misma se encuentra autorizada y calificada por la Superintendencia de Seguros de la Nación a la fecha de apertura.</w:t>
      </w:r>
    </w:p>
    <w:p w:rsidR="003D7E3D" w:rsidRPr="00725241" w:rsidRDefault="002D2C76" w:rsidP="003D7E3D">
      <w:pPr>
        <w:pStyle w:val="Cuerpodetexto"/>
        <w:ind w:left="850" w:hanging="284"/>
        <w:jc w:val="both"/>
        <w:rPr>
          <w:rFonts w:ascii="Arial" w:hAnsi="Arial" w:cs="Arial"/>
          <w:sz w:val="20"/>
        </w:rPr>
      </w:pPr>
      <w:r w:rsidRPr="00725241">
        <w:rPr>
          <w:rFonts w:ascii="Arial" w:hAnsi="Arial" w:cs="Arial"/>
          <w:b/>
          <w:sz w:val="20"/>
        </w:rPr>
        <w:lastRenderedPageBreak/>
        <w:t>f)</w:t>
      </w:r>
      <w:r w:rsidRPr="00725241">
        <w:rPr>
          <w:rFonts w:ascii="Arial" w:hAnsi="Arial" w:cs="Arial"/>
          <w:sz w:val="20"/>
        </w:rPr>
        <w:t xml:space="preserve"> Mediante la afectación de créditos líquidos y exigibles que el proponente o adjudicatario tenga en entidades de la ADMINISTRACIÓN NACIONAL, a cuyo efecto el interesado deberá presentar, en la fecha de la constitución de la garantía, la certificación pertinente y simultáneamente la cesión de los mismos al organismo contratante.</w:t>
      </w:r>
    </w:p>
    <w:p w:rsidR="003D7E3D" w:rsidRPr="00725241" w:rsidRDefault="002D2C76" w:rsidP="00843919">
      <w:pPr>
        <w:ind w:left="850" w:hanging="283"/>
        <w:jc w:val="both"/>
        <w:rPr>
          <w:rFonts w:ascii="Arial" w:hAnsi="Arial" w:cs="Arial"/>
          <w:b/>
          <w:bCs/>
        </w:rPr>
      </w:pPr>
      <w:r w:rsidRPr="00725241">
        <w:rPr>
          <w:rFonts w:ascii="Arial" w:hAnsi="Arial" w:cs="Arial"/>
          <w:b/>
        </w:rPr>
        <w:t>g)</w:t>
      </w:r>
      <w:r w:rsidRPr="00725241">
        <w:rPr>
          <w:rFonts w:ascii="Arial" w:hAnsi="Arial" w:cs="Arial"/>
        </w:rPr>
        <w:t xml:space="preserve"> Con pagarés a la vista, suscriptos por quienes tengan el uso de la firma social o actuaren con poderes suficientes, </w:t>
      </w:r>
      <w:r w:rsidR="003D7E3D" w:rsidRPr="00725241">
        <w:rPr>
          <w:rFonts w:ascii="Arial" w:eastAsia="SimSun" w:hAnsi="Arial" w:cs="Arial"/>
          <w:lang w:val="es-AR"/>
        </w:rPr>
        <w:t>cuando el importe que resulte de aplicar el porcentaje que corresponda, según se</w:t>
      </w:r>
      <w:r w:rsidR="003D7E3D" w:rsidRPr="00725241">
        <w:rPr>
          <w:rFonts w:ascii="Arial" w:eastAsia="SimSun" w:hAnsi="Arial" w:cs="Arial"/>
        </w:rPr>
        <w:t xml:space="preserve"> </w:t>
      </w:r>
      <w:r w:rsidR="003D7E3D" w:rsidRPr="00725241">
        <w:rPr>
          <w:rFonts w:ascii="Arial" w:eastAsia="SimSun" w:hAnsi="Arial" w:cs="Arial"/>
          <w:lang w:val="es-AR"/>
        </w:rPr>
        <w:t>trate de la garantía de mantenimiento de oferta, de cumplimiento de contrato o de impugnación, o bien el</w:t>
      </w:r>
      <w:r w:rsidR="003D7E3D" w:rsidRPr="00725241">
        <w:rPr>
          <w:rFonts w:ascii="Arial" w:eastAsia="SimSun" w:hAnsi="Arial" w:cs="Arial"/>
        </w:rPr>
        <w:t xml:space="preserve"> </w:t>
      </w:r>
      <w:r w:rsidR="003D7E3D" w:rsidRPr="00725241">
        <w:rPr>
          <w:rFonts w:ascii="Arial" w:eastAsia="SimSun" w:hAnsi="Arial" w:cs="Arial"/>
          <w:lang w:val="es-AR"/>
        </w:rPr>
        <w:t>monto fijo que se hubiere establecido en el pliego, no supere la suma de DOSCIENTOS SESENTA</w:t>
      </w:r>
      <w:r w:rsidR="003D7E3D" w:rsidRPr="00725241">
        <w:rPr>
          <w:rFonts w:ascii="Arial" w:eastAsia="SimSun" w:hAnsi="Arial" w:cs="Arial"/>
        </w:rPr>
        <w:t xml:space="preserve"> </w:t>
      </w:r>
      <w:r w:rsidR="003D7E3D" w:rsidRPr="00725241">
        <w:rPr>
          <w:rFonts w:ascii="Arial" w:eastAsia="SimSun" w:hAnsi="Arial" w:cs="Arial"/>
          <w:lang w:val="es-AR"/>
        </w:rPr>
        <w:t>MÓDULOS (260 M).</w:t>
      </w:r>
      <w:r w:rsidR="003D7E3D" w:rsidRPr="00725241">
        <w:rPr>
          <w:rFonts w:ascii="Arial" w:eastAsia="SimSun" w:hAnsi="Arial" w:cs="Arial"/>
        </w:rPr>
        <w:t xml:space="preserve"> </w:t>
      </w:r>
      <w:r w:rsidR="003D7E3D" w:rsidRPr="00725241">
        <w:rPr>
          <w:rFonts w:ascii="Arial" w:hAnsi="Arial" w:cs="Arial"/>
        </w:rPr>
        <w:t xml:space="preserve">Es decir, </w:t>
      </w:r>
      <w:r w:rsidR="003D7E3D" w:rsidRPr="00725241">
        <w:rPr>
          <w:rFonts w:ascii="Arial" w:hAnsi="Arial" w:cs="Arial"/>
          <w:b/>
          <w:bCs/>
        </w:rPr>
        <w:t>la suma de PESOS DOSCIENTOS SESENTA MIL ($260.000.-)</w:t>
      </w:r>
      <w:r w:rsidR="003D7E3D" w:rsidRPr="00725241">
        <w:rPr>
          <w:rFonts w:ascii="Arial" w:eastAsia="SimSun" w:hAnsi="Arial" w:cs="Arial"/>
          <w:lang w:val="es-AR"/>
        </w:rPr>
        <w:t xml:space="preserve"> Esta forma de garantía no es combinable con las restantes enumeradas en el presente</w:t>
      </w:r>
      <w:r w:rsidR="003D7E3D" w:rsidRPr="00725241">
        <w:rPr>
          <w:rFonts w:ascii="Arial" w:eastAsia="SimSun" w:hAnsi="Arial" w:cs="Arial"/>
        </w:rPr>
        <w:t xml:space="preserve"> </w:t>
      </w:r>
      <w:r w:rsidR="003D7E3D" w:rsidRPr="00725241">
        <w:rPr>
          <w:rFonts w:ascii="Arial" w:eastAsia="SimSun" w:hAnsi="Arial" w:cs="Arial"/>
          <w:lang w:val="es-AR"/>
        </w:rPr>
        <w:t>artículo.</w:t>
      </w:r>
    </w:p>
    <w:p w:rsidR="003D7E3D" w:rsidRPr="00725241" w:rsidRDefault="002D2C76" w:rsidP="003D7E3D">
      <w:pPr>
        <w:pStyle w:val="Cuerpodetexto"/>
        <w:ind w:left="850" w:hanging="284"/>
        <w:jc w:val="both"/>
        <w:rPr>
          <w:rFonts w:ascii="Arial" w:hAnsi="Arial" w:cs="Arial"/>
          <w:sz w:val="20"/>
        </w:rPr>
      </w:pPr>
      <w:r w:rsidRPr="00725241">
        <w:rPr>
          <w:rFonts w:ascii="Arial" w:hAnsi="Arial" w:cs="Arial"/>
          <w:sz w:val="20"/>
        </w:rPr>
        <w:tab/>
      </w:r>
    </w:p>
    <w:p w:rsidR="00902C9D" w:rsidRPr="00725241" w:rsidRDefault="002D2C76" w:rsidP="003D7E3D">
      <w:pPr>
        <w:pStyle w:val="Cuerpodetexto"/>
        <w:ind w:left="850"/>
        <w:jc w:val="both"/>
        <w:rPr>
          <w:rFonts w:ascii="Arial" w:hAnsi="Arial" w:cs="Arial"/>
          <w:sz w:val="20"/>
        </w:rPr>
      </w:pPr>
      <w:r w:rsidRPr="00725241">
        <w:rPr>
          <w:rFonts w:ascii="Arial" w:hAnsi="Arial" w:cs="Arial"/>
          <w:sz w:val="20"/>
        </w:rPr>
        <w:t>Todas las garantías, a excepción de la de mantenimiento de la oferta que deberá cubrir los plazos previstos en el pliego, garantizarán el total cumplimiento de las obligaciones contraídas, debiendo constituirse en forma independiente para cada contratación.</w:t>
      </w:r>
    </w:p>
    <w:p w:rsidR="00902C9D" w:rsidRPr="00725241" w:rsidRDefault="00902C9D" w:rsidP="003D7E3D">
      <w:pPr>
        <w:pStyle w:val="Cuerpodetexto"/>
        <w:ind w:left="850" w:hanging="284"/>
        <w:jc w:val="both"/>
        <w:rPr>
          <w:rFonts w:ascii="Arial" w:hAnsi="Arial" w:cs="Arial"/>
          <w:sz w:val="20"/>
        </w:rPr>
      </w:pPr>
    </w:p>
    <w:p w:rsidR="00902C9D" w:rsidRPr="00725241" w:rsidRDefault="002D2C76" w:rsidP="003D7E3D">
      <w:pPr>
        <w:pStyle w:val="Cuerpodetexto"/>
        <w:ind w:left="850" w:hanging="284"/>
        <w:jc w:val="both"/>
        <w:rPr>
          <w:rFonts w:ascii="Arial" w:hAnsi="Arial" w:cs="Arial"/>
          <w:sz w:val="20"/>
        </w:rPr>
      </w:pPr>
      <w:r w:rsidRPr="00725241">
        <w:rPr>
          <w:rFonts w:ascii="Arial" w:hAnsi="Arial" w:cs="Arial"/>
          <w:sz w:val="20"/>
        </w:rPr>
        <w:t>EXCEPCIONES  A LA OBLIGACIÓN DE PRESENTAR GARANTÍA:</w:t>
      </w:r>
    </w:p>
    <w:p w:rsidR="00902C9D" w:rsidRPr="00725241" w:rsidRDefault="002D2C76" w:rsidP="003D7E3D">
      <w:pPr>
        <w:pStyle w:val="Cuerpodetexto"/>
        <w:numPr>
          <w:ilvl w:val="0"/>
          <w:numId w:val="7"/>
        </w:numPr>
        <w:tabs>
          <w:tab w:val="clear" w:pos="360"/>
          <w:tab w:val="num" w:pos="217"/>
        </w:tabs>
        <w:ind w:left="850" w:hanging="284"/>
        <w:jc w:val="both"/>
        <w:rPr>
          <w:rFonts w:ascii="Arial" w:hAnsi="Arial" w:cs="Arial"/>
          <w:b/>
          <w:bCs/>
          <w:sz w:val="20"/>
        </w:rPr>
      </w:pPr>
      <w:r w:rsidRPr="00725241">
        <w:rPr>
          <w:rFonts w:ascii="Arial" w:hAnsi="Arial" w:cs="Arial"/>
          <w:sz w:val="20"/>
        </w:rPr>
        <w:t>Adquisición de publicaciones periódicas y contrataciones de avisos publicitarios.</w:t>
      </w:r>
    </w:p>
    <w:p w:rsidR="00902C9D" w:rsidRPr="00725241" w:rsidRDefault="002D2C76" w:rsidP="003D7E3D">
      <w:pPr>
        <w:numPr>
          <w:ilvl w:val="0"/>
          <w:numId w:val="7"/>
        </w:numPr>
        <w:tabs>
          <w:tab w:val="clear" w:pos="360"/>
          <w:tab w:val="num" w:pos="217"/>
        </w:tabs>
        <w:ind w:left="850" w:hanging="284"/>
        <w:jc w:val="both"/>
        <w:rPr>
          <w:rFonts w:ascii="Arial" w:hAnsi="Arial" w:cs="Arial"/>
          <w:b/>
          <w:bCs/>
        </w:rPr>
      </w:pPr>
      <w:r w:rsidRPr="00725241">
        <w:rPr>
          <w:rFonts w:ascii="Arial" w:hAnsi="Arial" w:cs="Arial"/>
          <w:b/>
          <w:bCs/>
        </w:rPr>
        <w:t xml:space="preserve">Cuando el monto de la oferta no supere </w:t>
      </w:r>
      <w:r w:rsidRPr="00725241">
        <w:rPr>
          <w:rFonts w:ascii="Arial" w:hAnsi="Arial" w:cs="Arial"/>
        </w:rPr>
        <w:t xml:space="preserve">la cantidad que represente UN MIL TRESCIENTOS MÓDULOS (1.300M). Es decir, </w:t>
      </w:r>
      <w:r w:rsidRPr="00725241">
        <w:rPr>
          <w:rFonts w:ascii="Arial" w:hAnsi="Arial" w:cs="Arial"/>
          <w:b/>
          <w:bCs/>
        </w:rPr>
        <w:t>la suma de PESOS UN MILLON TRESCIENTOS MIL ($1.300.000.-)</w:t>
      </w:r>
    </w:p>
    <w:p w:rsidR="00902C9D" w:rsidRPr="00725241" w:rsidRDefault="002D2C76" w:rsidP="00921D7E">
      <w:pPr>
        <w:numPr>
          <w:ilvl w:val="0"/>
          <w:numId w:val="7"/>
        </w:numPr>
        <w:tabs>
          <w:tab w:val="clear" w:pos="360"/>
          <w:tab w:val="num" w:pos="217"/>
        </w:tabs>
        <w:ind w:left="851" w:hanging="284"/>
        <w:jc w:val="both"/>
        <w:rPr>
          <w:rFonts w:ascii="Arial" w:hAnsi="Arial" w:cs="Arial"/>
        </w:rPr>
      </w:pPr>
      <w:r w:rsidRPr="00725241">
        <w:rPr>
          <w:rFonts w:ascii="Arial" w:hAnsi="Arial" w:cs="Arial"/>
          <w:b/>
          <w:bCs/>
        </w:rPr>
        <w:t xml:space="preserve">Cuando el monto de la orden de compra, venta o contrato no supere la cantidad que represente </w:t>
      </w:r>
      <w:r w:rsidRPr="00725241">
        <w:rPr>
          <w:rFonts w:ascii="Arial" w:hAnsi="Arial" w:cs="Arial"/>
        </w:rPr>
        <w:t xml:space="preserve">UN MIL TRESCIENTOS MÓDULOS (1.300M). Es decir, </w:t>
      </w:r>
      <w:r w:rsidRPr="00725241">
        <w:rPr>
          <w:rFonts w:ascii="Arial" w:hAnsi="Arial" w:cs="Arial"/>
          <w:b/>
          <w:bCs/>
        </w:rPr>
        <w:t>la suma de PESOS UN MILLON TRESCIENTOS MIL ($1.300.000.-).</w:t>
      </w:r>
    </w:p>
    <w:p w:rsidR="00902C9D" w:rsidRPr="00725241" w:rsidRDefault="002D2C76" w:rsidP="003D7E3D">
      <w:pPr>
        <w:numPr>
          <w:ilvl w:val="0"/>
          <w:numId w:val="2"/>
        </w:numPr>
        <w:tabs>
          <w:tab w:val="clear" w:pos="360"/>
          <w:tab w:val="num" w:pos="217"/>
        </w:tabs>
        <w:ind w:left="850" w:hanging="284"/>
        <w:jc w:val="both"/>
        <w:rPr>
          <w:rFonts w:ascii="Arial" w:hAnsi="Arial" w:cs="Arial"/>
        </w:rPr>
      </w:pPr>
      <w:r w:rsidRPr="00725241">
        <w:rPr>
          <w:rFonts w:ascii="Arial" w:hAnsi="Arial" w:cs="Arial"/>
        </w:rPr>
        <w:t>Contrataciones que tengan por objeto la locación de obra intelectual a título personal.</w:t>
      </w:r>
    </w:p>
    <w:p w:rsidR="00902C9D" w:rsidRPr="00725241" w:rsidRDefault="002D2C76" w:rsidP="003D7E3D">
      <w:pPr>
        <w:numPr>
          <w:ilvl w:val="0"/>
          <w:numId w:val="5"/>
        </w:numPr>
        <w:tabs>
          <w:tab w:val="clear" w:pos="360"/>
          <w:tab w:val="num" w:pos="217"/>
        </w:tabs>
        <w:ind w:left="850" w:hanging="284"/>
        <w:jc w:val="both"/>
        <w:rPr>
          <w:rFonts w:ascii="Arial" w:hAnsi="Arial" w:cs="Arial"/>
        </w:rPr>
      </w:pPr>
      <w:r w:rsidRPr="00725241">
        <w:rPr>
          <w:rFonts w:ascii="Arial" w:hAnsi="Arial" w:cs="Arial"/>
        </w:rPr>
        <w:t xml:space="preserve">Ejecución de la prestación dentro del plazo de integración de la garantía. </w:t>
      </w:r>
    </w:p>
    <w:p w:rsidR="00902C9D" w:rsidRPr="00725241" w:rsidRDefault="002D2C76" w:rsidP="003D7E3D">
      <w:pPr>
        <w:numPr>
          <w:ilvl w:val="0"/>
          <w:numId w:val="4"/>
        </w:numPr>
        <w:tabs>
          <w:tab w:val="clear" w:pos="360"/>
          <w:tab w:val="num" w:pos="217"/>
        </w:tabs>
        <w:ind w:left="850" w:hanging="284"/>
        <w:jc w:val="both"/>
        <w:rPr>
          <w:rFonts w:ascii="Arial" w:hAnsi="Arial" w:cs="Arial"/>
        </w:rPr>
      </w:pPr>
      <w:r w:rsidRPr="00725241">
        <w:rPr>
          <w:rFonts w:ascii="Arial" w:hAnsi="Arial" w:cs="Arial"/>
        </w:rPr>
        <w:t>Cuando el Oferente sea una jurisdicción o entidad perteneciente al Sector Público Nacional en los términos del Art. 8 de la Ley 24156 y sus modificaciones.</w:t>
      </w:r>
    </w:p>
    <w:p w:rsidR="00902C9D" w:rsidRPr="00725241" w:rsidRDefault="002D2C76" w:rsidP="003D7E3D">
      <w:pPr>
        <w:numPr>
          <w:ilvl w:val="0"/>
          <w:numId w:val="6"/>
        </w:numPr>
        <w:tabs>
          <w:tab w:val="clear" w:pos="360"/>
          <w:tab w:val="num" w:pos="217"/>
        </w:tabs>
        <w:ind w:left="850" w:hanging="284"/>
        <w:jc w:val="both"/>
        <w:rPr>
          <w:rFonts w:ascii="Arial" w:hAnsi="Arial" w:cs="Arial"/>
        </w:rPr>
      </w:pPr>
      <w:r w:rsidRPr="00725241">
        <w:rPr>
          <w:rFonts w:ascii="Arial" w:hAnsi="Arial" w:cs="Arial"/>
        </w:rPr>
        <w:t>Cuando el Oferente sea un organismo provincial, municipal o del Gobierno de la Ciudad Autónoma de Buenos Aires.</w:t>
      </w:r>
    </w:p>
    <w:p w:rsidR="00902C9D" w:rsidRPr="00725241" w:rsidRDefault="002D2C76" w:rsidP="003D7E3D">
      <w:pPr>
        <w:numPr>
          <w:ilvl w:val="0"/>
          <w:numId w:val="6"/>
        </w:numPr>
        <w:tabs>
          <w:tab w:val="clear" w:pos="360"/>
          <w:tab w:val="num" w:pos="217"/>
        </w:tabs>
        <w:ind w:left="850" w:hanging="284"/>
        <w:jc w:val="both"/>
        <w:rPr>
          <w:rFonts w:ascii="Arial" w:hAnsi="Arial" w:cs="Arial"/>
        </w:rPr>
      </w:pPr>
      <w:r w:rsidRPr="00725241">
        <w:rPr>
          <w:rFonts w:ascii="Arial" w:hAnsi="Arial" w:cs="Arial"/>
        </w:rPr>
        <w:t xml:space="preserve">Cuando así se establezca para cada procedimiento de selección en particular en el manual de procedimientos o en el Pliego </w:t>
      </w:r>
      <w:proofErr w:type="spellStart"/>
      <w:r w:rsidRPr="00725241">
        <w:rPr>
          <w:rFonts w:ascii="Arial" w:hAnsi="Arial" w:cs="Arial"/>
        </w:rPr>
        <w:t>Unico</w:t>
      </w:r>
      <w:proofErr w:type="spellEnd"/>
      <w:r w:rsidRPr="00725241">
        <w:rPr>
          <w:rFonts w:ascii="Arial" w:hAnsi="Arial" w:cs="Arial"/>
        </w:rPr>
        <w:t xml:space="preserve"> de Bases y Condiciones Generales.</w:t>
      </w:r>
    </w:p>
    <w:p w:rsidR="00902C9D" w:rsidRPr="00725241" w:rsidRDefault="00902C9D" w:rsidP="003D7E3D">
      <w:pPr>
        <w:ind w:left="850" w:hanging="284"/>
        <w:jc w:val="both"/>
        <w:rPr>
          <w:rFonts w:ascii="Arial" w:hAnsi="Arial" w:cs="Arial"/>
        </w:rPr>
      </w:pPr>
    </w:p>
    <w:p w:rsidR="00902C9D" w:rsidRPr="00725241" w:rsidRDefault="003D7E3D" w:rsidP="003D7E3D">
      <w:pPr>
        <w:ind w:left="850" w:hanging="284"/>
        <w:jc w:val="both"/>
        <w:rPr>
          <w:rFonts w:ascii="Arial" w:hAnsi="Arial" w:cs="Arial"/>
        </w:rPr>
      </w:pPr>
      <w:r w:rsidRPr="00725241">
        <w:rPr>
          <w:rFonts w:ascii="Arial" w:hAnsi="Arial" w:cs="Arial"/>
          <w:b/>
          <w:bCs/>
        </w:rPr>
        <w:t xml:space="preserve"> </w:t>
      </w:r>
      <w:r w:rsidR="002D2C76" w:rsidRPr="00725241">
        <w:rPr>
          <w:rFonts w:ascii="Arial" w:hAnsi="Arial" w:cs="Arial"/>
          <w:b/>
          <w:bCs/>
        </w:rPr>
        <w:t>Las excepciones previstas en el presente artículo no incluyen a las contragarantías.</w:t>
      </w:r>
    </w:p>
    <w:p w:rsidR="00902C9D" w:rsidRPr="00725241" w:rsidRDefault="00902C9D" w:rsidP="003D7E3D">
      <w:pPr>
        <w:ind w:left="850" w:hanging="284"/>
        <w:jc w:val="both"/>
        <w:rPr>
          <w:rFonts w:ascii="Arial" w:hAnsi="Arial" w:cs="Arial"/>
        </w:rPr>
      </w:pPr>
    </w:p>
    <w:p w:rsidR="00902C9D" w:rsidRPr="00725241" w:rsidRDefault="002D2C76" w:rsidP="003D7E3D">
      <w:pPr>
        <w:ind w:left="566" w:hanging="284"/>
        <w:jc w:val="both"/>
        <w:rPr>
          <w:rFonts w:ascii="Arial" w:hAnsi="Arial" w:cs="Arial"/>
          <w:b/>
          <w:bCs/>
        </w:rPr>
      </w:pPr>
      <w:r w:rsidRPr="00725241">
        <w:rPr>
          <w:rFonts w:ascii="Arial" w:eastAsia="Arial" w:hAnsi="Arial" w:cs="Arial"/>
          <w:b/>
          <w:bCs/>
        </w:rPr>
        <w:t xml:space="preserve">  </w:t>
      </w:r>
      <w:r w:rsidR="003D7E3D" w:rsidRPr="00725241">
        <w:rPr>
          <w:rFonts w:ascii="Arial" w:eastAsia="Arial" w:hAnsi="Arial" w:cs="Arial"/>
          <w:b/>
          <w:bCs/>
        </w:rPr>
        <w:tab/>
      </w:r>
      <w:r w:rsidRPr="00725241">
        <w:rPr>
          <w:rFonts w:ascii="Arial" w:eastAsia="Arial" w:hAnsi="Arial" w:cs="Arial"/>
          <w:b/>
          <w:bCs/>
        </w:rPr>
        <w:t xml:space="preserve"> </w:t>
      </w:r>
      <w:r w:rsidRPr="00725241">
        <w:rPr>
          <w:rFonts w:ascii="Arial" w:hAnsi="Arial" w:cs="Arial"/>
          <w:b/>
          <w:bCs/>
          <w:u w:val="single"/>
        </w:rPr>
        <w:t>RENUNCIA TÁCITA:</w:t>
      </w:r>
      <w:r w:rsidRPr="00725241">
        <w:rPr>
          <w:rFonts w:ascii="Arial" w:hAnsi="Arial" w:cs="Arial"/>
          <w:b/>
          <w:bCs/>
        </w:rPr>
        <w:t xml:space="preserve"> Si los oferentes, adjudicatarios o </w:t>
      </w:r>
      <w:proofErr w:type="spellStart"/>
      <w:r w:rsidRPr="00725241">
        <w:rPr>
          <w:rFonts w:ascii="Arial" w:hAnsi="Arial" w:cs="Arial"/>
          <w:b/>
          <w:bCs/>
        </w:rPr>
        <w:t>cocontratantes</w:t>
      </w:r>
      <w:proofErr w:type="spellEnd"/>
      <w:r w:rsidRPr="00725241">
        <w:rPr>
          <w:rFonts w:ascii="Arial" w:hAnsi="Arial" w:cs="Arial"/>
          <w:b/>
          <w:bCs/>
        </w:rPr>
        <w:t>, no retirasen las garantías dentro del plazo de SESENTA (60) días corridos a contar desde la fecha de la notificación, implicará la renuncia tácita a favor del Estado Nacional de lo que constituya la garantía y la tesorería jurisdiccional actuará conforme lo dispuesto en el art. 81 del Decreto Nº1030/2016.</w:t>
      </w:r>
    </w:p>
    <w:p w:rsidR="00AF3653" w:rsidRPr="00725241" w:rsidRDefault="00AF3653" w:rsidP="003D7E3D">
      <w:pPr>
        <w:ind w:left="566" w:hanging="284"/>
        <w:jc w:val="both"/>
        <w:rPr>
          <w:rFonts w:ascii="Arial" w:hAnsi="Arial" w:cs="Arial"/>
        </w:rPr>
      </w:pPr>
    </w:p>
    <w:p w:rsidR="00AF3653" w:rsidRPr="00725241" w:rsidRDefault="00AF3653" w:rsidP="003D7E3D">
      <w:pPr>
        <w:ind w:left="566" w:hanging="284"/>
        <w:jc w:val="both"/>
        <w:rPr>
          <w:rFonts w:ascii="Arial" w:hAnsi="Arial" w:cs="Arial"/>
          <w:b/>
          <w:u w:val="single"/>
        </w:rPr>
      </w:pPr>
      <w:r w:rsidRPr="00725241">
        <w:rPr>
          <w:rFonts w:ascii="Arial" w:hAnsi="Arial" w:cs="Arial"/>
        </w:rPr>
        <w:tab/>
      </w:r>
      <w:r w:rsidRPr="00725241">
        <w:rPr>
          <w:rFonts w:ascii="Arial" w:hAnsi="Arial" w:cs="Arial"/>
          <w:b/>
          <w:u w:val="single"/>
        </w:rPr>
        <w:t>PLAZO DE INTEGRACIÓN:</w:t>
      </w:r>
    </w:p>
    <w:p w:rsidR="00AF3653" w:rsidRPr="00725241" w:rsidRDefault="00AF3653" w:rsidP="003D7E3D">
      <w:pPr>
        <w:ind w:left="566" w:hanging="284"/>
        <w:jc w:val="both"/>
        <w:rPr>
          <w:rFonts w:ascii="Arial" w:hAnsi="Arial" w:cs="Arial"/>
        </w:rPr>
      </w:pPr>
      <w:r w:rsidRPr="00725241">
        <w:rPr>
          <w:rFonts w:ascii="Arial" w:hAnsi="Arial" w:cs="Arial"/>
        </w:rPr>
        <w:tab/>
        <w:t>GARANTÍA DE MANTENIMIENTO DE OFERTA: Conjuntamente con la oferta y formando parte de la misma.</w:t>
      </w:r>
      <w:r w:rsidRPr="00725241">
        <w:rPr>
          <w:rFonts w:ascii="Arial" w:hAnsi="Arial" w:cs="Arial"/>
          <w:b/>
          <w:u w:val="single"/>
        </w:rPr>
        <w:t xml:space="preserve"> </w:t>
      </w:r>
    </w:p>
    <w:p w:rsidR="00AF3653" w:rsidRPr="00725241" w:rsidRDefault="00AF3653" w:rsidP="003D7E3D">
      <w:pPr>
        <w:suppressAutoHyphens w:val="0"/>
        <w:autoSpaceDE w:val="0"/>
        <w:autoSpaceDN w:val="0"/>
        <w:adjustRightInd w:val="0"/>
        <w:ind w:left="566"/>
        <w:jc w:val="both"/>
        <w:rPr>
          <w:rFonts w:ascii="Arial" w:eastAsia="SimSun" w:hAnsi="Arial" w:cs="Arial"/>
          <w:lang w:val="es-AR"/>
        </w:rPr>
      </w:pPr>
      <w:r w:rsidRPr="00725241">
        <w:rPr>
          <w:rFonts w:ascii="Arial" w:eastAsia="SimSun" w:hAnsi="Arial" w:cs="Arial"/>
          <w:lang w:val="es-AR"/>
        </w:rPr>
        <w:t xml:space="preserve">GARANTÍA DE CUMPLIMIENTO DEL CONTRATO. El </w:t>
      </w:r>
      <w:proofErr w:type="spellStart"/>
      <w:r w:rsidRPr="00725241">
        <w:rPr>
          <w:rFonts w:ascii="Arial" w:eastAsia="SimSun" w:hAnsi="Arial" w:cs="Arial"/>
          <w:lang w:val="es-AR"/>
        </w:rPr>
        <w:t>cocontratante</w:t>
      </w:r>
      <w:proofErr w:type="spellEnd"/>
      <w:r w:rsidRPr="00725241">
        <w:rPr>
          <w:rFonts w:ascii="Arial" w:eastAsia="SimSun" w:hAnsi="Arial" w:cs="Arial"/>
          <w:lang w:val="es-AR"/>
        </w:rPr>
        <w:t xml:space="preserve"> deberá integrar la garantía de cumplimiento del contrato dentro del plazo de CINCO (5) días de recibida la orden de compra o de la firma del contrato.</w:t>
      </w:r>
    </w:p>
    <w:p w:rsidR="00902C9D" w:rsidRPr="00725241" w:rsidRDefault="00902C9D" w:rsidP="003D7E3D">
      <w:pPr>
        <w:ind w:left="283"/>
        <w:jc w:val="both"/>
        <w:rPr>
          <w:rFonts w:ascii="Arial" w:hAnsi="Arial" w:cs="Arial"/>
        </w:rPr>
      </w:pPr>
    </w:p>
    <w:p w:rsidR="00902C9D" w:rsidRPr="00725241" w:rsidRDefault="002D2C76" w:rsidP="003D7E3D">
      <w:pPr>
        <w:ind w:left="84"/>
        <w:jc w:val="both"/>
        <w:rPr>
          <w:rFonts w:ascii="Arial" w:hAnsi="Arial" w:cs="Arial"/>
          <w:b/>
        </w:rPr>
      </w:pPr>
      <w:r w:rsidRPr="00725241">
        <w:rPr>
          <w:rFonts w:ascii="Arial" w:hAnsi="Arial" w:cs="Arial"/>
          <w:b/>
        </w:rPr>
        <w:t xml:space="preserve">9.     </w:t>
      </w:r>
      <w:r w:rsidRPr="00725241">
        <w:rPr>
          <w:rFonts w:ascii="Arial" w:hAnsi="Arial" w:cs="Arial"/>
          <w:b/>
          <w:u w:val="single"/>
        </w:rPr>
        <w:t>FORMA DE PAGO:</w:t>
      </w:r>
      <w:r w:rsidRPr="00725241">
        <w:rPr>
          <w:rFonts w:ascii="Arial" w:hAnsi="Arial" w:cs="Arial"/>
        </w:rPr>
        <w:t xml:space="preserve"> A 30(TREINTA) días corridos de la Recepción Definitiva.</w:t>
      </w:r>
    </w:p>
    <w:p w:rsidR="00902C9D" w:rsidRPr="00725241" w:rsidRDefault="002D2C76" w:rsidP="003D7E3D">
      <w:pPr>
        <w:ind w:left="27"/>
        <w:jc w:val="both"/>
        <w:rPr>
          <w:rFonts w:ascii="Arial" w:hAnsi="Arial" w:cs="Arial"/>
        </w:rPr>
      </w:pPr>
      <w:r w:rsidRPr="00725241">
        <w:rPr>
          <w:rFonts w:ascii="Arial" w:eastAsia="Arial" w:hAnsi="Arial" w:cs="Arial"/>
          <w:b/>
        </w:rPr>
        <w:t xml:space="preserve">         </w:t>
      </w:r>
      <w:r w:rsidRPr="00725241">
        <w:rPr>
          <w:rFonts w:ascii="Arial" w:hAnsi="Arial" w:cs="Arial"/>
          <w:b/>
          <w:u w:val="single"/>
        </w:rPr>
        <w:t>FORMA Y LUGAR DE PRESENTACIÓN DE LAS FACTURAS:</w:t>
      </w:r>
      <w:r w:rsidRPr="00725241">
        <w:rPr>
          <w:rFonts w:ascii="Arial" w:hAnsi="Arial" w:cs="Arial"/>
        </w:rPr>
        <w:t xml:space="preserve"> </w:t>
      </w:r>
    </w:p>
    <w:p w:rsidR="00902C9D" w:rsidRPr="00725241" w:rsidRDefault="002D2C76" w:rsidP="003D7E3D">
      <w:pPr>
        <w:ind w:left="594"/>
        <w:jc w:val="both"/>
        <w:rPr>
          <w:rFonts w:ascii="Arial" w:hAnsi="Arial" w:cs="Arial"/>
        </w:rPr>
      </w:pPr>
      <w:r w:rsidRPr="00725241">
        <w:rPr>
          <w:rFonts w:ascii="Arial" w:hAnsi="Arial" w:cs="Arial"/>
        </w:rPr>
        <w:t xml:space="preserve">A los fines del pago deberá presentarse la respectiva factura en el Dto. </w:t>
      </w:r>
      <w:proofErr w:type="gramStart"/>
      <w:r w:rsidRPr="00725241">
        <w:rPr>
          <w:rFonts w:ascii="Arial" w:hAnsi="Arial" w:cs="Arial"/>
        </w:rPr>
        <w:t>de</w:t>
      </w:r>
      <w:proofErr w:type="gramEnd"/>
      <w:r w:rsidRPr="00725241">
        <w:rPr>
          <w:rFonts w:ascii="Arial" w:hAnsi="Arial" w:cs="Arial"/>
        </w:rPr>
        <w:t xml:space="preserve"> Despacho y Mesa de Entrada de la Biblioteca Nacional – Nivel H – Agüero 2502 – C.A.B.A., la que deberá realizarse a nombre del Biblioteca Nacional - C.U.I.T. Nº 30-69213744-9 Responsable ante el I.V.A.: Exento.</w:t>
      </w:r>
    </w:p>
    <w:p w:rsidR="00902C9D" w:rsidRPr="00725241" w:rsidRDefault="00902C9D" w:rsidP="003D7E3D">
      <w:pPr>
        <w:ind w:left="594"/>
        <w:jc w:val="both"/>
        <w:rPr>
          <w:rFonts w:ascii="Arial" w:hAnsi="Arial" w:cs="Arial"/>
        </w:rPr>
      </w:pPr>
    </w:p>
    <w:p w:rsidR="00902C9D" w:rsidRPr="00725241" w:rsidRDefault="002D2C76" w:rsidP="003D7E3D">
      <w:pPr>
        <w:jc w:val="both"/>
        <w:rPr>
          <w:rFonts w:ascii="Arial" w:hAnsi="Arial" w:cs="Arial"/>
        </w:rPr>
      </w:pPr>
      <w:r w:rsidRPr="00725241">
        <w:rPr>
          <w:rFonts w:ascii="Arial" w:eastAsia="Arial" w:hAnsi="Arial" w:cs="Arial"/>
          <w:b/>
        </w:rPr>
        <w:t xml:space="preserve"> </w:t>
      </w:r>
      <w:r w:rsidRPr="00725241">
        <w:rPr>
          <w:rFonts w:ascii="Arial" w:hAnsi="Arial" w:cs="Arial"/>
          <w:b/>
        </w:rPr>
        <w:t xml:space="preserve">10.     </w:t>
      </w:r>
      <w:r w:rsidRPr="00725241">
        <w:rPr>
          <w:rFonts w:ascii="Arial" w:hAnsi="Arial" w:cs="Arial"/>
          <w:b/>
          <w:u w:val="single"/>
        </w:rPr>
        <w:t>RECEPCIÓN DEFINITIVA:</w:t>
      </w:r>
    </w:p>
    <w:p w:rsidR="00902C9D" w:rsidRPr="00725241" w:rsidRDefault="003D7E3D" w:rsidP="003D7E3D">
      <w:pPr>
        <w:ind w:left="594" w:hanging="340"/>
        <w:jc w:val="both"/>
        <w:rPr>
          <w:rFonts w:ascii="Arial" w:hAnsi="Arial" w:cs="Arial"/>
        </w:rPr>
      </w:pPr>
      <w:r w:rsidRPr="00725241">
        <w:rPr>
          <w:rFonts w:ascii="Arial" w:hAnsi="Arial" w:cs="Arial"/>
        </w:rPr>
        <w:t xml:space="preserve">      </w:t>
      </w:r>
      <w:r w:rsidR="002D2C76" w:rsidRPr="00725241">
        <w:rPr>
          <w:rFonts w:ascii="Arial" w:hAnsi="Arial" w:cs="Arial"/>
        </w:rPr>
        <w:t>El servicio se facturará rigiendo para la conformidad definitiva del mismo un plazo de DIEZ (10) días contados a partir de la fecha de recepción del remito debidamente conformado por el Departamento de Infraestructura y Servicios.</w:t>
      </w:r>
    </w:p>
    <w:p w:rsidR="00902C9D" w:rsidRPr="00725241" w:rsidRDefault="00902C9D" w:rsidP="009D49CA">
      <w:pPr>
        <w:tabs>
          <w:tab w:val="left" w:pos="567"/>
        </w:tabs>
        <w:ind w:left="537" w:hanging="283"/>
        <w:jc w:val="both"/>
        <w:rPr>
          <w:rFonts w:ascii="Arial" w:hAnsi="Arial" w:cs="Arial"/>
        </w:rPr>
      </w:pPr>
    </w:p>
    <w:p w:rsidR="00902C9D" w:rsidRPr="00725241" w:rsidRDefault="002D2C76" w:rsidP="009D49CA">
      <w:pPr>
        <w:ind w:left="112"/>
        <w:jc w:val="both"/>
        <w:rPr>
          <w:rFonts w:ascii="Arial" w:hAnsi="Arial" w:cs="Arial"/>
          <w:b/>
          <w:u w:val="single"/>
        </w:rPr>
      </w:pPr>
      <w:r w:rsidRPr="00725241">
        <w:rPr>
          <w:rFonts w:ascii="Arial" w:hAnsi="Arial" w:cs="Arial"/>
          <w:b/>
        </w:rPr>
        <w:t xml:space="preserve">11.    </w:t>
      </w:r>
      <w:r w:rsidRPr="00725241">
        <w:rPr>
          <w:rFonts w:ascii="Arial" w:hAnsi="Arial" w:cs="Arial"/>
          <w:b/>
          <w:u w:val="single"/>
        </w:rPr>
        <w:t>LAS OFERTAS DEBERÁN ESTAR ACOMPAÑADAS DE LOS SIGUIENTES REQUISITOS:</w:t>
      </w:r>
    </w:p>
    <w:p w:rsidR="00902C9D" w:rsidRPr="00725241" w:rsidRDefault="00902C9D" w:rsidP="009D49CA">
      <w:pPr>
        <w:tabs>
          <w:tab w:val="left" w:pos="567"/>
        </w:tabs>
        <w:ind w:left="537"/>
        <w:jc w:val="both"/>
        <w:rPr>
          <w:rFonts w:ascii="Arial" w:hAnsi="Arial" w:cs="Arial"/>
          <w:b/>
          <w:u w:val="single"/>
        </w:rPr>
      </w:pPr>
    </w:p>
    <w:p w:rsidR="00902C9D" w:rsidRPr="00725241" w:rsidRDefault="002D2C76" w:rsidP="009D49CA">
      <w:pPr>
        <w:numPr>
          <w:ilvl w:val="0"/>
          <w:numId w:val="12"/>
        </w:numPr>
        <w:tabs>
          <w:tab w:val="clear" w:pos="283"/>
          <w:tab w:val="num" w:pos="111"/>
        </w:tabs>
        <w:ind w:left="821" w:hanging="284"/>
        <w:jc w:val="both"/>
        <w:rPr>
          <w:rFonts w:ascii="Arial" w:hAnsi="Arial" w:cs="Arial"/>
        </w:rPr>
      </w:pPr>
      <w:r w:rsidRPr="00725241">
        <w:rPr>
          <w:rFonts w:ascii="Arial" w:hAnsi="Arial" w:cs="Arial"/>
        </w:rPr>
        <w:t xml:space="preserve">Constancia de Inscripción ante la A.F.I.P. - (C.U.I.T.) </w:t>
      </w:r>
    </w:p>
    <w:p w:rsidR="00631686" w:rsidRPr="00725241" w:rsidRDefault="002D2C76" w:rsidP="009D49CA">
      <w:pPr>
        <w:pStyle w:val="Lista"/>
        <w:numPr>
          <w:ilvl w:val="0"/>
          <w:numId w:val="12"/>
        </w:numPr>
        <w:tabs>
          <w:tab w:val="clear" w:pos="283"/>
          <w:tab w:val="num" w:pos="111"/>
        </w:tabs>
        <w:ind w:left="821" w:hanging="284"/>
        <w:jc w:val="both"/>
        <w:rPr>
          <w:rFonts w:ascii="Arial" w:hAnsi="Arial" w:cs="Arial"/>
        </w:rPr>
      </w:pPr>
      <w:r w:rsidRPr="00725241">
        <w:rPr>
          <w:rFonts w:ascii="Arial" w:hAnsi="Arial" w:cs="Arial"/>
        </w:rPr>
        <w:t>Certificado de visita (obrante al pie del presente pliego).</w:t>
      </w:r>
    </w:p>
    <w:p w:rsidR="00631686" w:rsidRPr="00725241" w:rsidRDefault="00631686" w:rsidP="009D49CA">
      <w:pPr>
        <w:pStyle w:val="Lista"/>
        <w:numPr>
          <w:ilvl w:val="0"/>
          <w:numId w:val="12"/>
        </w:numPr>
        <w:tabs>
          <w:tab w:val="clear" w:pos="283"/>
          <w:tab w:val="num" w:pos="111"/>
        </w:tabs>
        <w:suppressAutoHyphens w:val="0"/>
        <w:autoSpaceDE w:val="0"/>
        <w:autoSpaceDN w:val="0"/>
        <w:adjustRightInd w:val="0"/>
        <w:ind w:left="821" w:hanging="284"/>
        <w:jc w:val="both"/>
        <w:rPr>
          <w:rFonts w:ascii="Arial" w:hAnsi="Arial" w:cs="Arial"/>
        </w:rPr>
      </w:pPr>
      <w:r w:rsidRPr="00725241">
        <w:rPr>
          <w:rFonts w:ascii="Arial" w:eastAsia="SimSun" w:hAnsi="Arial" w:cs="Arial"/>
          <w:lang w:val="es-AR"/>
        </w:rPr>
        <w:t xml:space="preserve">Datos de la nota presentada ante la dependencia de la ADMINISTRACIÓN FEDERAL DE INGRESOS PÚBLICOS en la cual se encuentren inscriptos a los fines de solicitar el Certificado Fiscal para Contratar o bien los datos del Certificado Fiscal para Contratar vigente. Es obligación del oferente comunicar al organismo contratante la denegatoria a la solicitud del certificado fiscal para contratar </w:t>
      </w:r>
      <w:r w:rsidRPr="00725241">
        <w:rPr>
          <w:rFonts w:ascii="Arial" w:eastAsia="SimSun" w:hAnsi="Arial" w:cs="Arial"/>
          <w:lang w:val="es-AR"/>
        </w:rPr>
        <w:lastRenderedPageBreak/>
        <w:t>emitida por la ADMINISTRACIÓN FEDERAL DE INGRESOS PÚBLICOS dentro de los CINCO (5) días de haber tomado conocimiento de la misma.</w:t>
      </w:r>
    </w:p>
    <w:p w:rsidR="00631686" w:rsidRPr="00725241" w:rsidRDefault="002D2C76" w:rsidP="009D49CA">
      <w:pPr>
        <w:pStyle w:val="Lista"/>
        <w:numPr>
          <w:ilvl w:val="0"/>
          <w:numId w:val="12"/>
        </w:numPr>
        <w:tabs>
          <w:tab w:val="clear" w:pos="283"/>
          <w:tab w:val="num" w:pos="111"/>
        </w:tabs>
        <w:suppressAutoHyphens w:val="0"/>
        <w:autoSpaceDE w:val="0"/>
        <w:autoSpaceDN w:val="0"/>
        <w:adjustRightInd w:val="0"/>
        <w:ind w:left="821" w:hanging="284"/>
        <w:jc w:val="both"/>
        <w:rPr>
          <w:rFonts w:ascii="Arial" w:hAnsi="Arial" w:cs="Arial"/>
        </w:rPr>
      </w:pPr>
      <w:r w:rsidRPr="00725241">
        <w:rPr>
          <w:rFonts w:ascii="Arial" w:hAnsi="Arial" w:cs="Arial"/>
        </w:rPr>
        <w:t xml:space="preserve">El Oferente tendrá que presentar la “Declaración jurada de habilidad para contratar con la Administración Pública Nacional” (formulario 13 del </w:t>
      </w:r>
      <w:proofErr w:type="spellStart"/>
      <w:r w:rsidRPr="00725241">
        <w:rPr>
          <w:rFonts w:ascii="Arial" w:hAnsi="Arial" w:cs="Arial"/>
        </w:rPr>
        <w:t>SiPro</w:t>
      </w:r>
      <w:proofErr w:type="spellEnd"/>
      <w:r w:rsidRPr="00725241">
        <w:rPr>
          <w:rFonts w:ascii="Arial" w:hAnsi="Arial" w:cs="Arial"/>
        </w:rPr>
        <w:t>); completa y firmada por el titular o su representante legal, a fin de dar cumplimiento al artículo 28 del Decreto Nº1023/2001 y sus modificatorios y complementarios.</w:t>
      </w:r>
    </w:p>
    <w:p w:rsidR="00631686" w:rsidRPr="00725241" w:rsidRDefault="00327CFE" w:rsidP="009D49CA">
      <w:pPr>
        <w:pStyle w:val="Lista"/>
        <w:numPr>
          <w:ilvl w:val="0"/>
          <w:numId w:val="12"/>
        </w:numPr>
        <w:tabs>
          <w:tab w:val="clear" w:pos="283"/>
          <w:tab w:val="num" w:pos="111"/>
        </w:tabs>
        <w:suppressAutoHyphens w:val="0"/>
        <w:autoSpaceDE w:val="0"/>
        <w:autoSpaceDN w:val="0"/>
        <w:adjustRightInd w:val="0"/>
        <w:ind w:left="821" w:hanging="284"/>
        <w:jc w:val="both"/>
        <w:rPr>
          <w:rFonts w:ascii="Arial" w:hAnsi="Arial" w:cs="Arial"/>
        </w:rPr>
      </w:pPr>
      <w:r w:rsidRPr="00725241">
        <w:rPr>
          <w:rFonts w:ascii="Arial" w:eastAsia="SimSun" w:hAnsi="Arial" w:cs="Arial"/>
          <w:lang w:val="es-AR"/>
        </w:rPr>
        <w:t>Declaración jurada de oferta nacional, mediante la cual se acredite el cumplimiento de las condiciones requeridas para ser considerada como tal, de acuerdo a la normativa vigente sobre la materia, en los casos en que se oferten bienes de origen nacional.</w:t>
      </w:r>
    </w:p>
    <w:p w:rsidR="00631686" w:rsidRPr="00725241" w:rsidRDefault="00327CFE" w:rsidP="009D49CA">
      <w:pPr>
        <w:pStyle w:val="Lista"/>
        <w:numPr>
          <w:ilvl w:val="0"/>
          <w:numId w:val="12"/>
        </w:numPr>
        <w:tabs>
          <w:tab w:val="clear" w:pos="283"/>
          <w:tab w:val="num" w:pos="962"/>
        </w:tabs>
        <w:suppressAutoHyphens w:val="0"/>
        <w:autoSpaceDE w:val="0"/>
        <w:autoSpaceDN w:val="0"/>
        <w:adjustRightInd w:val="0"/>
        <w:ind w:left="821" w:hanging="284"/>
        <w:jc w:val="both"/>
        <w:rPr>
          <w:rFonts w:ascii="Arial" w:hAnsi="Arial" w:cs="Arial"/>
        </w:rPr>
      </w:pPr>
      <w:r w:rsidRPr="00725241">
        <w:rPr>
          <w:rFonts w:ascii="Arial" w:eastAsia="SimSun" w:hAnsi="Arial" w:cs="Arial"/>
          <w:lang w:val="es-AR"/>
        </w:rPr>
        <w:t>Declaración jurada en la cual se manifieste que de resultar adjudicatario se obliga a ocupar a personas con discapacidad, en una proporción no inferior al CUATRO POR CIENTO (4%) de la totalidad del personal afectado a la prestación del servicio, en los procedimientos de selección que tengan por objeto la tercerización de servicios, a los fines de cumplir con la obligación establecida en el artículo 7° del Decreto N° 312 de fecha 2 de marzo de 2010.</w:t>
      </w:r>
    </w:p>
    <w:p w:rsidR="00631686" w:rsidRPr="00725241" w:rsidRDefault="002D2C76" w:rsidP="009D49CA">
      <w:pPr>
        <w:pStyle w:val="Lista"/>
        <w:numPr>
          <w:ilvl w:val="0"/>
          <w:numId w:val="12"/>
        </w:numPr>
        <w:tabs>
          <w:tab w:val="clear" w:pos="283"/>
          <w:tab w:val="num" w:pos="111"/>
        </w:tabs>
        <w:suppressAutoHyphens w:val="0"/>
        <w:autoSpaceDE w:val="0"/>
        <w:autoSpaceDN w:val="0"/>
        <w:adjustRightInd w:val="0"/>
        <w:ind w:left="821" w:hanging="284"/>
        <w:jc w:val="both"/>
        <w:rPr>
          <w:rFonts w:ascii="Arial" w:hAnsi="Arial" w:cs="Arial"/>
        </w:rPr>
      </w:pPr>
      <w:r w:rsidRPr="00725241">
        <w:rPr>
          <w:rFonts w:ascii="Arial" w:hAnsi="Arial" w:cs="Arial"/>
        </w:rPr>
        <w:t xml:space="preserve">A efectos de ser  incorporados a la base de datos del Sistema de Información de Proveedores (SIPRO) que administra la OFICINA NACIONAL DE CONTRATACIONES, los oferentes deberán realizar su “Preinscripción por Internet”. Para realizar la Preinscripción por Internet, los interesados deberán ingresar al Sitio de Internet de la OFICINA NACIONAL DE CONTRATACIONES, www.argentinacompra.gov.ar </w:t>
      </w:r>
      <w:proofErr w:type="spellStart"/>
      <w:r w:rsidRPr="00725241">
        <w:rPr>
          <w:rFonts w:ascii="Arial" w:hAnsi="Arial" w:cs="Arial"/>
        </w:rPr>
        <w:t>ó</w:t>
      </w:r>
      <w:proofErr w:type="spellEnd"/>
      <w:r w:rsidRPr="00725241">
        <w:rPr>
          <w:rFonts w:ascii="Arial" w:hAnsi="Arial" w:cs="Arial"/>
        </w:rPr>
        <w:t xml:space="preserve"> el que en el futuro lo reemplace y seguir las instrucciones que allí se especifican para completar los formularios relativos a la referida Preinscripción. También, y en caso que los datos incorporados en el sistema hubieran variado, deberán adjuntar la información que se modifique en la misma forma prevista para la presentación original. No constituye requisito exigible para presentar ofertas la inscripción previa en el Sistema de Información de </w:t>
      </w:r>
      <w:proofErr w:type="spellStart"/>
      <w:r w:rsidRPr="00725241">
        <w:rPr>
          <w:rFonts w:ascii="Arial" w:hAnsi="Arial" w:cs="Arial"/>
        </w:rPr>
        <w:t>Prioveedores</w:t>
      </w:r>
      <w:proofErr w:type="spellEnd"/>
      <w:r w:rsidRPr="00725241">
        <w:rPr>
          <w:rFonts w:ascii="Arial" w:hAnsi="Arial" w:cs="Arial"/>
        </w:rPr>
        <w:t xml:space="preserve"> pero deberán estar incorporados al mismo a la fecha de comienzo del período de evaluación de las ofertas, o en la fecha de adjudicación en los casos que no se emita dictamen de evaluación, caso contrario se desestimará la oferta, sin posibilidad de subsanación. (Art. 66,112 y 114 del Decreto Nº1030/2016).</w:t>
      </w:r>
    </w:p>
    <w:p w:rsidR="00902C9D" w:rsidRPr="00725241" w:rsidRDefault="002D2C76" w:rsidP="009D49CA">
      <w:pPr>
        <w:pStyle w:val="Lista"/>
        <w:numPr>
          <w:ilvl w:val="0"/>
          <w:numId w:val="12"/>
        </w:numPr>
        <w:tabs>
          <w:tab w:val="clear" w:pos="283"/>
          <w:tab w:val="num" w:pos="111"/>
        </w:tabs>
        <w:suppressAutoHyphens w:val="0"/>
        <w:autoSpaceDE w:val="0"/>
        <w:autoSpaceDN w:val="0"/>
        <w:adjustRightInd w:val="0"/>
        <w:ind w:left="821" w:hanging="284"/>
        <w:jc w:val="both"/>
        <w:rPr>
          <w:rFonts w:ascii="Arial" w:hAnsi="Arial" w:cs="Arial"/>
        </w:rPr>
      </w:pPr>
      <w:r w:rsidRPr="00725241">
        <w:rPr>
          <w:rFonts w:ascii="Arial" w:hAnsi="Arial" w:cs="Arial"/>
        </w:rPr>
        <w:t>Informar el número de ENTE / BENEFICIARIO DE PAGO con que el oferente se encuentre registrado en el SISTEMA DE BENEFICIARIO DE PAGO de la TESORERIA GENERAL DE LA NACION.</w:t>
      </w:r>
    </w:p>
    <w:p w:rsidR="00902C9D" w:rsidRPr="00725241" w:rsidRDefault="002D2C76" w:rsidP="009D49CA">
      <w:pPr>
        <w:pStyle w:val="Sangra3detindependiente"/>
        <w:ind w:left="821" w:hanging="284"/>
        <w:jc w:val="both"/>
        <w:rPr>
          <w:rFonts w:ascii="Arial" w:hAnsi="Arial" w:cs="Arial"/>
          <w:sz w:val="20"/>
        </w:rPr>
      </w:pPr>
      <w:r w:rsidRPr="00725241">
        <w:rPr>
          <w:rFonts w:ascii="Arial" w:hAnsi="Arial" w:cs="Arial"/>
          <w:sz w:val="20"/>
        </w:rPr>
        <w:tab/>
        <w:t>(*)En los casos de que esa firma no haya efectuado dicho trámite a los fines de evitar demoras en los pagos de una eventual adjudicación en la presente contratación, deberá requerir en la Tesorería del Organismo los formularios correspondientes.</w:t>
      </w:r>
    </w:p>
    <w:p w:rsidR="00902C9D" w:rsidRPr="00725241" w:rsidRDefault="00902C9D" w:rsidP="009D49CA">
      <w:pPr>
        <w:pStyle w:val="Sangra3detindependiente"/>
        <w:ind w:left="821" w:hanging="284"/>
        <w:jc w:val="both"/>
        <w:rPr>
          <w:rFonts w:ascii="Arial" w:hAnsi="Arial" w:cs="Arial"/>
          <w:sz w:val="20"/>
        </w:rPr>
      </w:pPr>
    </w:p>
    <w:p w:rsidR="00902C9D" w:rsidRPr="00725241" w:rsidRDefault="002D2C76" w:rsidP="009D49CA">
      <w:pPr>
        <w:pStyle w:val="Cuerpodetexto"/>
        <w:tabs>
          <w:tab w:val="left" w:pos="993"/>
          <w:tab w:val="left" w:pos="1276"/>
        </w:tabs>
        <w:ind w:left="821" w:hanging="284"/>
        <w:jc w:val="both"/>
        <w:rPr>
          <w:rFonts w:ascii="Arial" w:hAnsi="Arial" w:cs="Arial"/>
          <w:b/>
          <w:bCs/>
          <w:sz w:val="20"/>
        </w:rPr>
      </w:pPr>
      <w:r w:rsidRPr="00725241">
        <w:rPr>
          <w:rFonts w:ascii="Arial" w:hAnsi="Arial" w:cs="Arial"/>
          <w:b/>
          <w:bCs/>
          <w:sz w:val="20"/>
          <w:lang w:val="es-ES"/>
        </w:rPr>
        <w:tab/>
      </w:r>
      <w:r w:rsidRPr="00725241">
        <w:rPr>
          <w:rFonts w:ascii="Arial" w:hAnsi="Arial" w:cs="Arial"/>
          <w:b/>
          <w:bCs/>
          <w:sz w:val="20"/>
        </w:rPr>
        <w:t>La no presentación junto con la oferta económica de la siguiente documentación, dará lugar a la desestimación de la oferta sin más trámite: garantía de mantenimiento de oferta (cuando corresponda) y de las muestras requeridas. La presente aclaración no exime al Oferente de los restantes requisitos.</w:t>
      </w:r>
    </w:p>
    <w:p w:rsidR="00902C9D" w:rsidRPr="00725241" w:rsidRDefault="00902C9D" w:rsidP="009D49CA">
      <w:pPr>
        <w:tabs>
          <w:tab w:val="left" w:pos="360"/>
        </w:tabs>
        <w:ind w:left="254"/>
        <w:jc w:val="both"/>
        <w:rPr>
          <w:rFonts w:ascii="Arial" w:hAnsi="Arial" w:cs="Arial"/>
          <w:b/>
          <w:bCs/>
          <w:lang w:val="es-AR"/>
        </w:rPr>
      </w:pPr>
    </w:p>
    <w:p w:rsidR="00902C9D" w:rsidRPr="00725241" w:rsidRDefault="002D2C76" w:rsidP="009D49CA">
      <w:pPr>
        <w:ind w:left="537" w:hanging="425"/>
        <w:jc w:val="both"/>
        <w:rPr>
          <w:rFonts w:ascii="Arial" w:hAnsi="Arial" w:cs="Arial"/>
        </w:rPr>
      </w:pPr>
      <w:r w:rsidRPr="00725241">
        <w:rPr>
          <w:rFonts w:ascii="Arial" w:hAnsi="Arial" w:cs="Arial"/>
          <w:b/>
        </w:rPr>
        <w:t>12.</w:t>
      </w:r>
      <w:r w:rsidRPr="00725241">
        <w:rPr>
          <w:rFonts w:ascii="Arial" w:hAnsi="Arial" w:cs="Arial"/>
        </w:rPr>
        <w:t xml:space="preserve"> </w:t>
      </w:r>
      <w:r w:rsidRPr="00725241">
        <w:rPr>
          <w:rFonts w:ascii="Arial" w:hAnsi="Arial" w:cs="Arial"/>
          <w:b/>
          <w:u w:val="single"/>
        </w:rPr>
        <w:t>OMISIÓN DE REQUISITOS FORMALES:</w:t>
      </w:r>
      <w:r w:rsidRPr="00725241">
        <w:rPr>
          <w:rFonts w:ascii="Arial" w:hAnsi="Arial" w:cs="Arial"/>
        </w:rPr>
        <w:t xml:space="preserve"> Cuando la oferta tuviera defectos de forma, el Oferente será intimado a subsanarlos dentro del término de </w:t>
      </w:r>
      <w:r w:rsidRPr="00725241">
        <w:rPr>
          <w:rFonts w:ascii="Arial" w:hAnsi="Arial" w:cs="Arial"/>
          <w:b/>
          <w:bCs/>
        </w:rPr>
        <w:t xml:space="preserve">TRES (3) </w:t>
      </w:r>
      <w:r w:rsidRPr="00725241">
        <w:rPr>
          <w:rFonts w:ascii="Arial" w:hAnsi="Arial" w:cs="Arial"/>
        </w:rPr>
        <w:t xml:space="preserve">días. Si no lo hiciere, la oferta será desestimada, sin más trámite. </w:t>
      </w:r>
    </w:p>
    <w:p w:rsidR="00902C9D" w:rsidRPr="00725241" w:rsidRDefault="00843919" w:rsidP="00843919">
      <w:pPr>
        <w:pStyle w:val="western"/>
        <w:ind w:left="425" w:hanging="425"/>
        <w:rPr>
          <w:color w:val="auto"/>
          <w:sz w:val="20"/>
          <w:szCs w:val="20"/>
          <w:lang w:val="es-ES"/>
        </w:rPr>
      </w:pPr>
      <w:r w:rsidRPr="00725241">
        <w:rPr>
          <w:rFonts w:ascii="Arial" w:hAnsi="Arial" w:cs="Arial"/>
          <w:b/>
          <w:color w:val="auto"/>
          <w:sz w:val="20"/>
          <w:szCs w:val="20"/>
        </w:rPr>
        <w:t xml:space="preserve"> </w:t>
      </w:r>
      <w:r w:rsidR="002D2C76" w:rsidRPr="00725241">
        <w:rPr>
          <w:rFonts w:ascii="Arial" w:hAnsi="Arial" w:cs="Arial"/>
          <w:b/>
          <w:color w:val="auto"/>
          <w:sz w:val="20"/>
          <w:szCs w:val="20"/>
        </w:rPr>
        <w:t>13.</w:t>
      </w:r>
      <w:r w:rsidR="002D2C76" w:rsidRPr="00725241">
        <w:rPr>
          <w:rFonts w:ascii="Arial" w:hAnsi="Arial" w:cs="Arial"/>
          <w:color w:val="auto"/>
          <w:sz w:val="20"/>
          <w:szCs w:val="20"/>
        </w:rPr>
        <w:tab/>
      </w:r>
      <w:r w:rsidR="002D2C76" w:rsidRPr="00725241">
        <w:rPr>
          <w:rFonts w:ascii="Arial" w:hAnsi="Arial" w:cs="Arial"/>
          <w:b/>
          <w:color w:val="auto"/>
          <w:sz w:val="20"/>
          <w:szCs w:val="20"/>
          <w:u w:val="single"/>
        </w:rPr>
        <w:t>CONSULTAS O ACLARACIONES TÉCNICAS:</w:t>
      </w:r>
      <w:r w:rsidR="002D2C76" w:rsidRPr="00725241">
        <w:rPr>
          <w:rFonts w:ascii="Arial" w:hAnsi="Arial" w:cs="Arial"/>
          <w:color w:val="auto"/>
          <w:sz w:val="20"/>
          <w:szCs w:val="20"/>
        </w:rPr>
        <w:t xml:space="preserve"> Los oferentes no podrán desconocer ninguno de los puntos técnicos presentes en este pliego. Es por ello que para realizar consultas técnicas se podrán dirigir al </w:t>
      </w:r>
      <w:r w:rsidRPr="00725241">
        <w:rPr>
          <w:rFonts w:ascii="Arial" w:hAnsi="Arial" w:cs="Arial"/>
          <w:color w:val="auto"/>
          <w:sz w:val="20"/>
          <w:szCs w:val="20"/>
        </w:rPr>
        <w:t>ÁREA DE SEGURIDAD, HIGIENE Y MEDIO AMBIENTE</w:t>
      </w:r>
      <w:r w:rsidR="002D2C76" w:rsidRPr="00725241">
        <w:rPr>
          <w:rFonts w:ascii="Arial" w:hAnsi="Arial" w:cs="Arial"/>
          <w:color w:val="auto"/>
          <w:sz w:val="20"/>
          <w:szCs w:val="20"/>
        </w:rPr>
        <w:t>.</w:t>
      </w:r>
    </w:p>
    <w:p w:rsidR="00902C9D" w:rsidRPr="00725241" w:rsidRDefault="00902C9D" w:rsidP="009D49CA">
      <w:pPr>
        <w:ind w:left="254" w:hanging="142"/>
        <w:jc w:val="both"/>
        <w:rPr>
          <w:rFonts w:ascii="Arial" w:hAnsi="Arial" w:cs="Arial"/>
        </w:rPr>
      </w:pPr>
    </w:p>
    <w:p w:rsidR="00902C9D" w:rsidRPr="00725241" w:rsidRDefault="002D2C76" w:rsidP="009D49CA">
      <w:pPr>
        <w:ind w:left="537" w:hanging="425"/>
        <w:jc w:val="both"/>
        <w:rPr>
          <w:rFonts w:ascii="Arial" w:hAnsi="Arial" w:cs="Arial"/>
        </w:rPr>
      </w:pPr>
      <w:r w:rsidRPr="00725241">
        <w:rPr>
          <w:rFonts w:ascii="Arial" w:hAnsi="Arial" w:cs="Arial"/>
          <w:b/>
        </w:rPr>
        <w:t>14.</w:t>
      </w:r>
      <w:r w:rsidRPr="00725241">
        <w:rPr>
          <w:rFonts w:ascii="Arial" w:hAnsi="Arial" w:cs="Arial"/>
        </w:rPr>
        <w:tab/>
      </w:r>
      <w:r w:rsidRPr="00725241">
        <w:rPr>
          <w:rFonts w:ascii="Arial" w:hAnsi="Arial" w:cs="Arial"/>
          <w:b/>
          <w:u w:val="single"/>
        </w:rPr>
        <w:t>PRESENTACIÓN DE LAS OFERTAS:</w:t>
      </w:r>
    </w:p>
    <w:p w:rsidR="00902C9D" w:rsidRPr="00725241" w:rsidRDefault="002D2C76" w:rsidP="009D49CA">
      <w:pPr>
        <w:ind w:left="537"/>
        <w:jc w:val="both"/>
        <w:rPr>
          <w:rFonts w:ascii="Arial" w:hAnsi="Arial" w:cs="Arial"/>
        </w:rPr>
      </w:pPr>
      <w:r w:rsidRPr="00725241">
        <w:rPr>
          <w:rFonts w:ascii="Arial" w:hAnsi="Arial" w:cs="Arial"/>
        </w:rPr>
        <w:t>La presentación de ofertas significa de parte del Oferente el pleno conocimiento y aceptación del presente Pliego de Bases y Condiciones Particulares, como así también del Pliego Único de Bases y Condiciones Generales para la Contratación de Bienes y Servicios del Estado Nacional y de las normas conexas, que rigen el presente llamado, salvo expresa manifestación en contrario.</w:t>
      </w:r>
    </w:p>
    <w:p w:rsidR="003D7E3D" w:rsidRPr="00725241" w:rsidRDefault="003D7E3D">
      <w:pPr>
        <w:jc w:val="both"/>
        <w:rPr>
          <w:rFonts w:ascii="Arial" w:hAnsi="Arial" w:cs="Arial"/>
        </w:rPr>
      </w:pPr>
    </w:p>
    <w:p w:rsidR="00902C9D" w:rsidRPr="00725241" w:rsidRDefault="002D2C76" w:rsidP="009D49CA">
      <w:pPr>
        <w:pStyle w:val="Encabezamiento"/>
        <w:ind w:left="283" w:hanging="283"/>
        <w:jc w:val="both"/>
        <w:rPr>
          <w:rFonts w:ascii="Arial" w:hAnsi="Arial" w:cs="Arial"/>
          <w:b/>
          <w:u w:val="single"/>
        </w:rPr>
      </w:pPr>
      <w:r w:rsidRPr="00725241">
        <w:rPr>
          <w:rFonts w:ascii="Arial" w:hAnsi="Arial" w:cs="Arial"/>
          <w:b/>
        </w:rPr>
        <w:t>B-</w:t>
      </w:r>
      <w:r w:rsidRPr="00725241">
        <w:rPr>
          <w:rFonts w:ascii="Arial" w:hAnsi="Arial" w:cs="Arial"/>
          <w:b/>
          <w:u w:val="single"/>
        </w:rPr>
        <w:t xml:space="preserve"> CLÁUSULAS TÉCNICO - ADMINISTRATIVAS</w:t>
      </w:r>
    </w:p>
    <w:p w:rsidR="00647A17" w:rsidRPr="00725241" w:rsidRDefault="00647A17" w:rsidP="00224A39">
      <w:pPr>
        <w:pStyle w:val="western"/>
        <w:numPr>
          <w:ilvl w:val="0"/>
          <w:numId w:val="30"/>
        </w:numPr>
        <w:jc w:val="both"/>
        <w:rPr>
          <w:rFonts w:ascii="Arial" w:hAnsi="Arial" w:cs="Arial"/>
          <w:color w:val="auto"/>
          <w:sz w:val="20"/>
          <w:szCs w:val="20"/>
          <w:lang w:val="es-ES"/>
        </w:rPr>
      </w:pPr>
      <w:r w:rsidRPr="00725241">
        <w:rPr>
          <w:rFonts w:ascii="Arial" w:hAnsi="Arial" w:cs="Arial"/>
          <w:b/>
          <w:bCs/>
          <w:color w:val="auto"/>
          <w:sz w:val="20"/>
          <w:szCs w:val="20"/>
          <w:u w:val="single"/>
          <w:lang w:val="es-ES"/>
        </w:rPr>
        <w:t>PLAZO DE INICIO Y EJECUCION DEL SERVICIO</w:t>
      </w:r>
      <w:r w:rsidRPr="00725241">
        <w:rPr>
          <w:rFonts w:ascii="Arial" w:hAnsi="Arial" w:cs="Arial"/>
          <w:b/>
          <w:bCs/>
          <w:color w:val="auto"/>
          <w:sz w:val="20"/>
          <w:szCs w:val="20"/>
          <w:lang w:val="es-ES"/>
        </w:rPr>
        <w:t>:</w:t>
      </w:r>
    </w:p>
    <w:p w:rsidR="00647A17" w:rsidRPr="00725241" w:rsidRDefault="00647A17" w:rsidP="00277BAE">
      <w:pPr>
        <w:pStyle w:val="western"/>
        <w:ind w:left="360"/>
        <w:jc w:val="both"/>
        <w:rPr>
          <w:rFonts w:ascii="Arial" w:hAnsi="Arial" w:cs="Arial"/>
          <w:color w:val="auto"/>
          <w:sz w:val="20"/>
          <w:szCs w:val="20"/>
          <w:lang w:val="es-ES"/>
        </w:rPr>
      </w:pPr>
      <w:r w:rsidRPr="00725241">
        <w:rPr>
          <w:rFonts w:ascii="Arial" w:hAnsi="Arial" w:cs="Arial"/>
          <w:b/>
          <w:bCs/>
          <w:color w:val="auto"/>
          <w:sz w:val="20"/>
          <w:szCs w:val="20"/>
          <w:u w:val="single"/>
        </w:rPr>
        <w:t>ITEM Nº 1-11</w:t>
      </w:r>
      <w:r w:rsidRPr="00725241">
        <w:rPr>
          <w:rFonts w:ascii="Arial" w:hAnsi="Arial" w:cs="Arial"/>
          <w:b/>
          <w:bCs/>
          <w:color w:val="auto"/>
          <w:sz w:val="20"/>
          <w:szCs w:val="20"/>
        </w:rPr>
        <w:t>:</w:t>
      </w:r>
      <w:r w:rsidRPr="00725241">
        <w:rPr>
          <w:rFonts w:ascii="Arial" w:hAnsi="Arial" w:cs="Arial"/>
          <w:color w:val="auto"/>
          <w:sz w:val="20"/>
          <w:szCs w:val="20"/>
        </w:rPr>
        <w:t xml:space="preserve"> </w:t>
      </w:r>
      <w:r w:rsidRPr="00725241">
        <w:rPr>
          <w:rFonts w:ascii="Arial" w:hAnsi="Arial" w:cs="Arial"/>
          <w:color w:val="auto"/>
          <w:sz w:val="20"/>
          <w:szCs w:val="20"/>
          <w:lang w:val="es-ES"/>
        </w:rPr>
        <w:t xml:space="preserve">Dentro de los CINCO (5) días hábiles a partir del día hábil inmediato siguiente a la fecha de perfeccionamiento del contrato y la presentación de la garantía de cumplimiento del contrato correspondiente, se labrará el Acta de Inicio del Servicio entre el Adjudicatario y personal del </w:t>
      </w:r>
      <w:r w:rsidRPr="00725241">
        <w:rPr>
          <w:rFonts w:ascii="Arial" w:hAnsi="Arial" w:cs="Arial"/>
          <w:color w:val="auto"/>
          <w:sz w:val="20"/>
          <w:szCs w:val="20"/>
        </w:rPr>
        <w:t xml:space="preserve">ÁREA DE SEGURIDAD, HIGIENE Y MEDIO AMBIENTE </w:t>
      </w:r>
      <w:r w:rsidRPr="00725241">
        <w:rPr>
          <w:rFonts w:ascii="Arial" w:hAnsi="Arial" w:cs="Arial"/>
          <w:color w:val="auto"/>
          <w:sz w:val="20"/>
          <w:szCs w:val="20"/>
          <w:lang w:val="es-ES"/>
        </w:rPr>
        <w:t>de esta Biblioteca Nacional, para dar comienzo al plazo de ejecución del servicio requerido.</w:t>
      </w:r>
    </w:p>
    <w:p w:rsidR="00647A17" w:rsidRPr="00725241" w:rsidRDefault="00647A17" w:rsidP="00277BAE">
      <w:pPr>
        <w:pStyle w:val="western"/>
        <w:ind w:left="360"/>
        <w:jc w:val="both"/>
        <w:rPr>
          <w:rFonts w:ascii="Arial" w:hAnsi="Arial" w:cs="Arial"/>
          <w:color w:val="auto"/>
          <w:sz w:val="20"/>
          <w:szCs w:val="20"/>
          <w:lang w:val="es-ES"/>
        </w:rPr>
      </w:pPr>
      <w:r w:rsidRPr="00725241">
        <w:rPr>
          <w:rFonts w:ascii="Arial" w:hAnsi="Arial" w:cs="Arial"/>
          <w:color w:val="auto"/>
          <w:sz w:val="20"/>
          <w:szCs w:val="20"/>
          <w:lang w:val="es-ES"/>
        </w:rPr>
        <w:t>Si vencido los plazos estipulados anteriormente la firma Adjudicataria no hubiere presentado lo solicitado precedentemente esta Biblioteca Nacional podrá disolver el contrato, la empresa perderá la garantía de mantenimiento de oferta y responderá por los daños y perjuicios consiguientes.</w:t>
      </w:r>
    </w:p>
    <w:p w:rsidR="00647A17" w:rsidRPr="00725241" w:rsidRDefault="00647A17" w:rsidP="00647A17">
      <w:pPr>
        <w:pStyle w:val="western"/>
        <w:jc w:val="both"/>
        <w:rPr>
          <w:rFonts w:ascii="Arial" w:hAnsi="Arial" w:cs="Arial"/>
          <w:color w:val="auto"/>
          <w:sz w:val="20"/>
          <w:szCs w:val="20"/>
        </w:rPr>
      </w:pPr>
    </w:p>
    <w:p w:rsidR="00647A17" w:rsidRPr="00725241" w:rsidRDefault="00647A17" w:rsidP="00277BAE">
      <w:pPr>
        <w:pStyle w:val="western"/>
        <w:ind w:left="360"/>
        <w:jc w:val="both"/>
        <w:rPr>
          <w:rFonts w:ascii="Arial" w:hAnsi="Arial" w:cs="Arial"/>
          <w:color w:val="auto"/>
          <w:sz w:val="20"/>
          <w:szCs w:val="20"/>
          <w:lang w:val="es-ES"/>
        </w:rPr>
      </w:pPr>
      <w:r w:rsidRPr="00725241">
        <w:rPr>
          <w:rFonts w:ascii="Arial" w:hAnsi="Arial" w:cs="Arial"/>
          <w:b/>
          <w:bCs/>
          <w:color w:val="auto"/>
          <w:sz w:val="20"/>
          <w:szCs w:val="20"/>
          <w:u w:val="single"/>
        </w:rPr>
        <w:t>ITEM Nº 12:</w:t>
      </w:r>
      <w:r w:rsidRPr="00725241">
        <w:rPr>
          <w:rFonts w:ascii="Arial" w:hAnsi="Arial" w:cs="Arial"/>
          <w:b/>
          <w:bCs/>
          <w:color w:val="auto"/>
          <w:sz w:val="20"/>
          <w:szCs w:val="20"/>
        </w:rPr>
        <w:t xml:space="preserve"> </w:t>
      </w:r>
      <w:r w:rsidRPr="00725241">
        <w:rPr>
          <w:rFonts w:ascii="Arial" w:hAnsi="Arial" w:cs="Arial"/>
          <w:color w:val="auto"/>
          <w:sz w:val="20"/>
          <w:szCs w:val="20"/>
        </w:rPr>
        <w:t xml:space="preserve">Al finalizar la recarga de matafuegos, se realizaran 3 (Tres) controles de la totalidad de los matafuegos de esta Biblioteca Nacional y Museo del Libro, los cuales se realizarán en forma trimestral, previa coordinación mediante confección de una planilla con el cronograma de los servicios a los establecimientos, con día y horario, para su aprobación por parte del Área de Seguridad, Higiene y Medio Ambiente TE: 4808-6000 – </w:t>
      </w:r>
      <w:proofErr w:type="spellStart"/>
      <w:r w:rsidRPr="00725241">
        <w:rPr>
          <w:rFonts w:ascii="Arial" w:hAnsi="Arial" w:cs="Arial"/>
          <w:color w:val="auto"/>
          <w:sz w:val="20"/>
          <w:szCs w:val="20"/>
        </w:rPr>
        <w:t>int</w:t>
      </w:r>
      <w:proofErr w:type="spellEnd"/>
      <w:r w:rsidRPr="00725241">
        <w:rPr>
          <w:rFonts w:ascii="Arial" w:hAnsi="Arial" w:cs="Arial"/>
          <w:color w:val="auto"/>
          <w:sz w:val="20"/>
          <w:szCs w:val="20"/>
        </w:rPr>
        <w:t>. 1265.</w:t>
      </w:r>
    </w:p>
    <w:p w:rsidR="00647A17" w:rsidRPr="00725241" w:rsidRDefault="00647A17" w:rsidP="00277BAE">
      <w:pPr>
        <w:pStyle w:val="western"/>
        <w:ind w:left="360"/>
        <w:jc w:val="both"/>
        <w:rPr>
          <w:rFonts w:ascii="Arial" w:hAnsi="Arial" w:cs="Arial"/>
          <w:color w:val="auto"/>
          <w:sz w:val="20"/>
          <w:szCs w:val="20"/>
          <w:lang w:val="es-ES"/>
        </w:rPr>
      </w:pPr>
      <w:r w:rsidRPr="00725241">
        <w:rPr>
          <w:rFonts w:ascii="Arial" w:hAnsi="Arial" w:cs="Arial"/>
          <w:b/>
          <w:bCs/>
          <w:color w:val="auto"/>
          <w:sz w:val="20"/>
          <w:szCs w:val="20"/>
          <w:u w:val="single"/>
        </w:rPr>
        <w:t>ITEM Nº 13</w:t>
      </w:r>
      <w:r w:rsidRPr="00725241">
        <w:rPr>
          <w:rFonts w:ascii="Arial" w:hAnsi="Arial" w:cs="Arial"/>
          <w:b/>
          <w:bCs/>
          <w:color w:val="auto"/>
          <w:sz w:val="20"/>
          <w:szCs w:val="20"/>
        </w:rPr>
        <w:t>:</w:t>
      </w:r>
      <w:r w:rsidRPr="00725241">
        <w:rPr>
          <w:rFonts w:ascii="Arial" w:hAnsi="Arial" w:cs="Arial"/>
          <w:color w:val="auto"/>
          <w:sz w:val="20"/>
          <w:szCs w:val="20"/>
        </w:rPr>
        <w:t xml:space="preserve"> Junto con el inicio de la recarga (ITEM 1-11) se iniciarán los </w:t>
      </w:r>
      <w:r w:rsidRPr="00725241">
        <w:rPr>
          <w:rFonts w:ascii="Arial" w:hAnsi="Arial" w:cs="Arial"/>
          <w:b/>
          <w:bCs/>
          <w:color w:val="auto"/>
          <w:sz w:val="20"/>
          <w:szCs w:val="20"/>
        </w:rPr>
        <w:t>6 Cursos de capacitación</w:t>
      </w:r>
      <w:r w:rsidRPr="00725241">
        <w:rPr>
          <w:rFonts w:ascii="Arial" w:hAnsi="Arial" w:cs="Arial"/>
          <w:color w:val="auto"/>
          <w:sz w:val="20"/>
          <w:szCs w:val="20"/>
        </w:rPr>
        <w:t xml:space="preserve">, en el uso de los extintores en cumplimiento a las normativas vigentes en materia de seguridad (Ley 19587 y 24557), con destino al personal perteneciente a la Biblioteca Nacional y Museo del Libro. </w:t>
      </w:r>
      <w:r w:rsidRPr="00725241">
        <w:rPr>
          <w:rFonts w:ascii="Arial" w:hAnsi="Arial" w:cs="Arial"/>
          <w:b/>
          <w:bCs/>
          <w:color w:val="auto"/>
          <w:sz w:val="20"/>
          <w:szCs w:val="20"/>
        </w:rPr>
        <w:t>Según especificaciones punto 4.3 Anexo E del PB y CP.</w:t>
      </w:r>
    </w:p>
    <w:p w:rsidR="00647A17" w:rsidRPr="00725241" w:rsidRDefault="00647A17" w:rsidP="00277BAE">
      <w:pPr>
        <w:pStyle w:val="western"/>
        <w:ind w:left="360"/>
        <w:jc w:val="both"/>
        <w:rPr>
          <w:rFonts w:ascii="Arial" w:hAnsi="Arial" w:cs="Arial"/>
          <w:color w:val="auto"/>
          <w:sz w:val="20"/>
          <w:szCs w:val="20"/>
          <w:lang w:val="es-ES"/>
        </w:rPr>
      </w:pPr>
      <w:r w:rsidRPr="00725241">
        <w:rPr>
          <w:rFonts w:ascii="Arial" w:hAnsi="Arial" w:cs="Arial"/>
          <w:b/>
          <w:bCs/>
          <w:color w:val="auto"/>
          <w:sz w:val="20"/>
          <w:szCs w:val="20"/>
          <w:u w:val="single"/>
        </w:rPr>
        <w:t>ITEM Nº 1-11 y 13</w:t>
      </w:r>
      <w:r w:rsidRPr="00725241">
        <w:rPr>
          <w:rFonts w:ascii="Arial" w:hAnsi="Arial" w:cs="Arial"/>
          <w:b/>
          <w:bCs/>
          <w:color w:val="auto"/>
          <w:sz w:val="20"/>
          <w:szCs w:val="20"/>
        </w:rPr>
        <w:t xml:space="preserve">: </w:t>
      </w:r>
      <w:r w:rsidRPr="00725241">
        <w:rPr>
          <w:rFonts w:ascii="Arial" w:hAnsi="Arial" w:cs="Arial"/>
          <w:color w:val="auto"/>
          <w:sz w:val="20"/>
          <w:szCs w:val="20"/>
        </w:rPr>
        <w:t>Deberán cumplimentarse dentro de los SESENTA (60) DIAS CORRIDOS, contados a partir del día siguiente a la firma del Acta de inicio del Servicio.</w:t>
      </w:r>
    </w:p>
    <w:p w:rsidR="00647A17" w:rsidRPr="00725241" w:rsidRDefault="00647A17" w:rsidP="00224A39">
      <w:pPr>
        <w:pStyle w:val="western"/>
        <w:numPr>
          <w:ilvl w:val="0"/>
          <w:numId w:val="30"/>
        </w:numPr>
        <w:jc w:val="both"/>
        <w:rPr>
          <w:rFonts w:ascii="Arial" w:hAnsi="Arial" w:cs="Arial"/>
          <w:color w:val="auto"/>
          <w:sz w:val="20"/>
          <w:szCs w:val="20"/>
          <w:lang w:val="es-ES"/>
        </w:rPr>
      </w:pPr>
      <w:r w:rsidRPr="00725241">
        <w:rPr>
          <w:rFonts w:ascii="Arial" w:hAnsi="Arial" w:cs="Arial"/>
          <w:b/>
          <w:bCs/>
          <w:color w:val="auto"/>
          <w:sz w:val="20"/>
          <w:szCs w:val="20"/>
          <w:u w:val="single"/>
          <w:lang w:val="es-ES"/>
        </w:rPr>
        <w:t>LUGAR DE PRESENTACION DEL SERVICIO.</w:t>
      </w:r>
    </w:p>
    <w:p w:rsidR="00647A17" w:rsidRPr="00725241" w:rsidRDefault="00647A17" w:rsidP="00277BAE">
      <w:pPr>
        <w:pStyle w:val="western"/>
        <w:ind w:firstLine="360"/>
        <w:jc w:val="both"/>
        <w:rPr>
          <w:rFonts w:ascii="Arial" w:hAnsi="Arial" w:cs="Arial"/>
          <w:color w:val="auto"/>
          <w:sz w:val="20"/>
          <w:szCs w:val="20"/>
          <w:lang w:val="es-ES"/>
        </w:rPr>
      </w:pPr>
      <w:r w:rsidRPr="00725241">
        <w:rPr>
          <w:rFonts w:ascii="Arial" w:hAnsi="Arial" w:cs="Arial"/>
          <w:color w:val="auto"/>
          <w:sz w:val="20"/>
          <w:szCs w:val="20"/>
          <w:lang w:val="es-ES"/>
        </w:rPr>
        <w:t xml:space="preserve">Ver Localización de matafuegos y Ubicación </w:t>
      </w:r>
      <w:r w:rsidRPr="00725241">
        <w:rPr>
          <w:rFonts w:ascii="Arial" w:hAnsi="Arial" w:cs="Arial"/>
          <w:b/>
          <w:bCs/>
          <w:color w:val="auto"/>
          <w:sz w:val="20"/>
          <w:szCs w:val="20"/>
          <w:lang w:val="es-ES"/>
        </w:rPr>
        <w:t>(Anexos F y G).</w:t>
      </w:r>
    </w:p>
    <w:p w:rsidR="00647A17" w:rsidRPr="00725241" w:rsidRDefault="00647A17" w:rsidP="00816286">
      <w:pPr>
        <w:pStyle w:val="western"/>
        <w:ind w:firstLine="360"/>
        <w:jc w:val="both"/>
        <w:rPr>
          <w:rFonts w:ascii="Arial" w:hAnsi="Arial" w:cs="Arial"/>
          <w:color w:val="auto"/>
          <w:sz w:val="20"/>
          <w:szCs w:val="20"/>
          <w:lang w:val="es-ES"/>
        </w:rPr>
      </w:pPr>
      <w:r w:rsidRPr="00725241">
        <w:rPr>
          <w:rFonts w:ascii="Arial" w:hAnsi="Arial" w:cs="Arial"/>
          <w:color w:val="auto"/>
          <w:sz w:val="20"/>
          <w:szCs w:val="20"/>
          <w:lang w:val="es-ES"/>
        </w:rPr>
        <w:t>Todo gasto ocasionado por fletes, acarreos y descargas, correrá por cuenta del adjudicatario.</w:t>
      </w:r>
    </w:p>
    <w:p w:rsidR="00647A17" w:rsidRPr="00725241" w:rsidRDefault="00647A17" w:rsidP="00224A39">
      <w:pPr>
        <w:pStyle w:val="western"/>
        <w:numPr>
          <w:ilvl w:val="0"/>
          <w:numId w:val="30"/>
        </w:numPr>
        <w:jc w:val="both"/>
        <w:rPr>
          <w:rFonts w:ascii="Arial" w:hAnsi="Arial" w:cs="Arial"/>
          <w:color w:val="auto"/>
          <w:sz w:val="20"/>
          <w:szCs w:val="20"/>
          <w:lang w:val="es-ES"/>
        </w:rPr>
      </w:pPr>
      <w:r w:rsidRPr="00725241">
        <w:rPr>
          <w:rFonts w:ascii="Arial" w:hAnsi="Arial" w:cs="Arial"/>
          <w:b/>
          <w:bCs/>
          <w:color w:val="auto"/>
          <w:sz w:val="20"/>
          <w:szCs w:val="20"/>
          <w:u w:val="single"/>
          <w:lang w:val="es-ES"/>
        </w:rPr>
        <w:t>GARANTIA DE MATERIALES Y DEL SERVICIO CONTRATADO</w:t>
      </w:r>
      <w:r w:rsidRPr="00725241">
        <w:rPr>
          <w:rFonts w:ascii="Arial" w:hAnsi="Arial" w:cs="Arial"/>
          <w:b/>
          <w:bCs/>
          <w:color w:val="auto"/>
          <w:sz w:val="20"/>
          <w:szCs w:val="20"/>
          <w:lang w:val="es-ES"/>
        </w:rPr>
        <w:t>:</w:t>
      </w:r>
    </w:p>
    <w:p w:rsidR="00647A17" w:rsidRPr="00725241" w:rsidRDefault="00647A17" w:rsidP="00816286">
      <w:pPr>
        <w:pStyle w:val="western"/>
        <w:ind w:left="360"/>
        <w:jc w:val="both"/>
        <w:rPr>
          <w:rFonts w:ascii="Arial" w:hAnsi="Arial" w:cs="Arial"/>
          <w:color w:val="auto"/>
          <w:sz w:val="20"/>
          <w:szCs w:val="20"/>
          <w:lang w:val="es-ES"/>
        </w:rPr>
      </w:pPr>
      <w:r w:rsidRPr="00725241">
        <w:rPr>
          <w:rFonts w:ascii="Arial" w:hAnsi="Arial" w:cs="Arial"/>
          <w:b/>
          <w:bCs/>
          <w:i/>
          <w:iCs/>
          <w:color w:val="auto"/>
          <w:sz w:val="20"/>
          <w:szCs w:val="20"/>
          <w:u w:val="single"/>
          <w:lang w:val="es-ES"/>
        </w:rPr>
        <w:t>ITEM Nº 1 – 11</w:t>
      </w:r>
      <w:r w:rsidRPr="00725241">
        <w:rPr>
          <w:rFonts w:ascii="Arial" w:hAnsi="Arial" w:cs="Arial"/>
          <w:b/>
          <w:bCs/>
          <w:color w:val="auto"/>
          <w:sz w:val="20"/>
          <w:szCs w:val="20"/>
          <w:lang w:val="es-ES"/>
        </w:rPr>
        <w:t>:</w:t>
      </w:r>
      <w:r w:rsidRPr="00725241">
        <w:rPr>
          <w:rFonts w:ascii="Arial" w:hAnsi="Arial" w:cs="Arial"/>
          <w:color w:val="auto"/>
          <w:sz w:val="20"/>
          <w:szCs w:val="20"/>
          <w:lang w:val="es-ES"/>
        </w:rPr>
        <w:t xml:space="preserve"> El adjudicatario deberá ofrecer, como mínimo, una garantía de </w:t>
      </w:r>
      <w:r w:rsidRPr="00725241">
        <w:rPr>
          <w:rFonts w:ascii="Arial" w:hAnsi="Arial" w:cs="Arial"/>
          <w:b/>
          <w:bCs/>
          <w:color w:val="auto"/>
          <w:sz w:val="20"/>
          <w:szCs w:val="20"/>
          <w:lang w:val="es-ES"/>
        </w:rPr>
        <w:t>Doce (12) meses</w:t>
      </w:r>
      <w:r w:rsidRPr="00725241">
        <w:rPr>
          <w:rFonts w:ascii="Arial" w:hAnsi="Arial" w:cs="Arial"/>
          <w:color w:val="auto"/>
          <w:sz w:val="20"/>
          <w:szCs w:val="20"/>
          <w:lang w:val="es-ES"/>
        </w:rPr>
        <w:t xml:space="preserve"> por los bienes entregados. Dicho plazo comenzará a regir a partir de la entrega (fecha de/l los remito/s) de los mismos.</w:t>
      </w:r>
    </w:p>
    <w:p w:rsidR="00647A17" w:rsidRPr="00725241" w:rsidRDefault="00647A17" w:rsidP="00224A39">
      <w:pPr>
        <w:pStyle w:val="western"/>
        <w:numPr>
          <w:ilvl w:val="0"/>
          <w:numId w:val="30"/>
        </w:numPr>
        <w:jc w:val="both"/>
        <w:rPr>
          <w:rFonts w:ascii="Arial" w:hAnsi="Arial" w:cs="Arial"/>
          <w:color w:val="auto"/>
          <w:sz w:val="20"/>
          <w:szCs w:val="20"/>
          <w:lang w:val="es-ES"/>
        </w:rPr>
      </w:pPr>
      <w:r w:rsidRPr="00725241">
        <w:rPr>
          <w:rFonts w:ascii="Arial" w:hAnsi="Arial" w:cs="Arial"/>
          <w:b/>
          <w:bCs/>
          <w:color w:val="auto"/>
          <w:sz w:val="20"/>
          <w:szCs w:val="20"/>
          <w:u w:val="single"/>
          <w:lang w:val="es-ES"/>
        </w:rPr>
        <w:t>PRESENTACION DE MUESTRAS</w:t>
      </w:r>
      <w:r w:rsidRPr="00725241">
        <w:rPr>
          <w:rFonts w:ascii="Arial" w:hAnsi="Arial" w:cs="Arial"/>
          <w:b/>
          <w:bCs/>
          <w:color w:val="auto"/>
          <w:sz w:val="20"/>
          <w:szCs w:val="20"/>
          <w:lang w:val="es-ES"/>
        </w:rPr>
        <w:t>:</w:t>
      </w:r>
    </w:p>
    <w:p w:rsidR="00647A17" w:rsidRPr="00725241" w:rsidRDefault="00647A17" w:rsidP="00816286">
      <w:pPr>
        <w:pStyle w:val="western"/>
        <w:ind w:firstLine="360"/>
        <w:jc w:val="both"/>
        <w:rPr>
          <w:rFonts w:ascii="Arial" w:hAnsi="Arial" w:cs="Arial"/>
          <w:color w:val="auto"/>
          <w:sz w:val="20"/>
          <w:szCs w:val="20"/>
          <w:lang w:val="es-ES"/>
        </w:rPr>
      </w:pPr>
      <w:r w:rsidRPr="00725241">
        <w:rPr>
          <w:rFonts w:ascii="Arial" w:hAnsi="Arial" w:cs="Arial"/>
          <w:b/>
          <w:bCs/>
          <w:color w:val="auto"/>
          <w:sz w:val="20"/>
          <w:szCs w:val="20"/>
          <w:lang w:val="es-ES"/>
        </w:rPr>
        <w:t>No se requieren muestras para la presente licitación.</w:t>
      </w:r>
    </w:p>
    <w:p w:rsidR="00647A17" w:rsidRPr="00725241" w:rsidRDefault="00647A17" w:rsidP="00224A39">
      <w:pPr>
        <w:pStyle w:val="western"/>
        <w:numPr>
          <w:ilvl w:val="0"/>
          <w:numId w:val="30"/>
        </w:numPr>
        <w:jc w:val="both"/>
        <w:rPr>
          <w:rFonts w:ascii="Arial" w:hAnsi="Arial" w:cs="Arial"/>
          <w:color w:val="auto"/>
          <w:sz w:val="20"/>
          <w:szCs w:val="20"/>
          <w:lang w:val="es-ES"/>
        </w:rPr>
      </w:pPr>
      <w:r w:rsidRPr="00725241">
        <w:rPr>
          <w:rFonts w:ascii="Arial" w:hAnsi="Arial" w:cs="Arial"/>
          <w:b/>
          <w:bCs/>
          <w:color w:val="auto"/>
          <w:sz w:val="20"/>
          <w:szCs w:val="20"/>
          <w:u w:val="single"/>
          <w:lang w:val="es-ES"/>
        </w:rPr>
        <w:t>INSPECCIONES.</w:t>
      </w:r>
    </w:p>
    <w:p w:rsidR="00647A17" w:rsidRPr="00725241" w:rsidRDefault="00647A17" w:rsidP="00816286">
      <w:pPr>
        <w:pStyle w:val="western"/>
        <w:ind w:left="360"/>
        <w:jc w:val="both"/>
        <w:rPr>
          <w:rFonts w:ascii="Arial" w:hAnsi="Arial" w:cs="Arial"/>
          <w:color w:val="auto"/>
          <w:sz w:val="20"/>
          <w:szCs w:val="20"/>
          <w:lang w:val="es-ES"/>
        </w:rPr>
      </w:pPr>
      <w:r w:rsidRPr="00725241">
        <w:rPr>
          <w:rFonts w:ascii="Arial" w:hAnsi="Arial" w:cs="Arial"/>
          <w:color w:val="auto"/>
          <w:sz w:val="20"/>
          <w:szCs w:val="20"/>
          <w:lang w:val="es-ES"/>
        </w:rPr>
        <w:t>La Biblioteca Nacional, a través de la Comisión de Recepción Definitiva podrá solicitar a los adjudicatarios, el libre acceso a sus locales de producción, almacenamiento o comercialización, así como también solicitarle los datos y antecedentes necesarios a fin de verificar si la fabricación se ajusta a las condiciones pactadas, sin perjuicio del examen a practicarse en oportunidad de la recepción</w:t>
      </w:r>
      <w:r w:rsidR="00816286" w:rsidRPr="00725241">
        <w:rPr>
          <w:rFonts w:ascii="Arial" w:hAnsi="Arial" w:cs="Arial"/>
          <w:color w:val="auto"/>
          <w:sz w:val="20"/>
          <w:szCs w:val="20"/>
          <w:lang w:val="es-ES"/>
        </w:rPr>
        <w:t>.</w:t>
      </w:r>
    </w:p>
    <w:p w:rsidR="00647A17" w:rsidRPr="00725241" w:rsidRDefault="00647A17" w:rsidP="00224A39">
      <w:pPr>
        <w:pStyle w:val="western"/>
        <w:numPr>
          <w:ilvl w:val="0"/>
          <w:numId w:val="30"/>
        </w:numPr>
        <w:jc w:val="both"/>
        <w:rPr>
          <w:rFonts w:ascii="Arial" w:hAnsi="Arial" w:cs="Arial"/>
          <w:color w:val="auto"/>
          <w:sz w:val="20"/>
          <w:szCs w:val="20"/>
          <w:lang w:val="es-ES"/>
        </w:rPr>
      </w:pPr>
      <w:r w:rsidRPr="00725241">
        <w:rPr>
          <w:rFonts w:ascii="Arial" w:hAnsi="Arial" w:cs="Arial"/>
          <w:b/>
          <w:bCs/>
          <w:color w:val="auto"/>
          <w:sz w:val="20"/>
          <w:szCs w:val="20"/>
          <w:u w:val="single"/>
          <w:lang w:val="es-ES"/>
        </w:rPr>
        <w:t>GASTOS POR CUENTA DEL PROVEEDOR</w:t>
      </w:r>
      <w:r w:rsidRPr="00725241">
        <w:rPr>
          <w:rFonts w:ascii="Arial" w:hAnsi="Arial" w:cs="Arial"/>
          <w:b/>
          <w:bCs/>
          <w:color w:val="auto"/>
          <w:sz w:val="20"/>
          <w:szCs w:val="20"/>
          <w:lang w:val="es-ES"/>
        </w:rPr>
        <w:t>:</w:t>
      </w:r>
    </w:p>
    <w:p w:rsidR="00647A17" w:rsidRPr="00725241" w:rsidRDefault="00647A17" w:rsidP="00816286">
      <w:pPr>
        <w:pStyle w:val="western"/>
        <w:ind w:firstLine="360"/>
        <w:jc w:val="both"/>
        <w:rPr>
          <w:rFonts w:ascii="Arial" w:hAnsi="Arial" w:cs="Arial"/>
          <w:color w:val="auto"/>
          <w:sz w:val="20"/>
          <w:szCs w:val="20"/>
          <w:lang w:val="es-ES"/>
        </w:rPr>
      </w:pPr>
      <w:r w:rsidRPr="00725241">
        <w:rPr>
          <w:rFonts w:ascii="Arial" w:hAnsi="Arial" w:cs="Arial"/>
          <w:color w:val="auto"/>
          <w:sz w:val="20"/>
          <w:szCs w:val="20"/>
          <w:lang w:val="es-ES"/>
        </w:rPr>
        <w:t>Serán por cuenta del proveedor el pago de los siguientes conceptos:</w:t>
      </w:r>
    </w:p>
    <w:p w:rsidR="00816286" w:rsidRPr="00725241" w:rsidRDefault="00647A17" w:rsidP="00224A39">
      <w:pPr>
        <w:pStyle w:val="western"/>
        <w:numPr>
          <w:ilvl w:val="0"/>
          <w:numId w:val="13"/>
        </w:numPr>
        <w:jc w:val="both"/>
        <w:rPr>
          <w:rFonts w:ascii="Arial" w:hAnsi="Arial" w:cs="Arial"/>
          <w:color w:val="auto"/>
          <w:sz w:val="20"/>
          <w:szCs w:val="20"/>
          <w:lang w:val="es-ES"/>
        </w:rPr>
      </w:pPr>
      <w:r w:rsidRPr="00725241">
        <w:rPr>
          <w:rFonts w:ascii="Arial" w:hAnsi="Arial" w:cs="Arial"/>
          <w:color w:val="auto"/>
          <w:sz w:val="20"/>
          <w:szCs w:val="20"/>
          <w:lang w:val="es-ES"/>
        </w:rPr>
        <w:t>Tributos que correspondan.</w:t>
      </w:r>
    </w:p>
    <w:p w:rsidR="00647A17" w:rsidRPr="00725241" w:rsidRDefault="00647A17" w:rsidP="00224A39">
      <w:pPr>
        <w:pStyle w:val="western"/>
        <w:numPr>
          <w:ilvl w:val="0"/>
          <w:numId w:val="13"/>
        </w:numPr>
        <w:jc w:val="both"/>
        <w:rPr>
          <w:rFonts w:ascii="Arial" w:hAnsi="Arial" w:cs="Arial"/>
          <w:color w:val="auto"/>
          <w:sz w:val="20"/>
          <w:szCs w:val="20"/>
          <w:lang w:val="es-ES"/>
        </w:rPr>
      </w:pPr>
      <w:r w:rsidRPr="00725241">
        <w:rPr>
          <w:rFonts w:ascii="Arial" w:hAnsi="Arial" w:cs="Arial"/>
          <w:color w:val="auto"/>
          <w:sz w:val="20"/>
          <w:szCs w:val="20"/>
          <w:lang w:val="es-ES"/>
        </w:rPr>
        <w:t xml:space="preserve">Costo del despacho, derechos y servicios aduaneros y demás gastos incurridos por cualquier concepto en el caso de rechazo de mercaderías importadas con cláusulas de entrega en el país. </w:t>
      </w:r>
    </w:p>
    <w:p w:rsidR="00647A17" w:rsidRPr="00725241" w:rsidRDefault="00647A17" w:rsidP="00224A39">
      <w:pPr>
        <w:pStyle w:val="western"/>
        <w:numPr>
          <w:ilvl w:val="0"/>
          <w:numId w:val="13"/>
        </w:numPr>
        <w:jc w:val="both"/>
        <w:rPr>
          <w:rFonts w:ascii="Arial" w:hAnsi="Arial" w:cs="Arial"/>
          <w:color w:val="auto"/>
          <w:sz w:val="20"/>
          <w:szCs w:val="20"/>
          <w:lang w:val="es-ES"/>
        </w:rPr>
      </w:pPr>
      <w:r w:rsidRPr="00725241">
        <w:rPr>
          <w:rFonts w:ascii="Arial" w:hAnsi="Arial" w:cs="Arial"/>
          <w:color w:val="auto"/>
          <w:sz w:val="20"/>
          <w:szCs w:val="20"/>
          <w:lang w:val="es-ES"/>
        </w:rPr>
        <w:t>Reposición de las muestras destruidas, a fin de determinar si se ajustan en su composición o construcción a lo contratado, si por ese medio se comprobaren defectos o vicios en los materiales o en su estructura.</w:t>
      </w:r>
    </w:p>
    <w:p w:rsidR="00647A17" w:rsidRPr="00725241" w:rsidRDefault="00647A17" w:rsidP="00224A39">
      <w:pPr>
        <w:pStyle w:val="western"/>
        <w:numPr>
          <w:ilvl w:val="0"/>
          <w:numId w:val="13"/>
        </w:numPr>
        <w:jc w:val="both"/>
        <w:rPr>
          <w:rFonts w:ascii="Arial" w:hAnsi="Arial" w:cs="Arial"/>
          <w:color w:val="auto"/>
          <w:sz w:val="20"/>
          <w:szCs w:val="20"/>
          <w:lang w:val="es-ES"/>
        </w:rPr>
      </w:pPr>
      <w:r w:rsidRPr="00725241">
        <w:rPr>
          <w:rFonts w:ascii="Arial" w:hAnsi="Arial" w:cs="Arial"/>
          <w:color w:val="auto"/>
          <w:sz w:val="20"/>
          <w:szCs w:val="20"/>
          <w:lang w:val="es-ES"/>
        </w:rPr>
        <w:t>Si el producto tuviere envase especial y éste debiere devolverse, el flete y acarreo respectivo, ida y vuelta, desde el mismo lugar y por los mismos medios de envío a emplear para la devolución, serán por cuenta del proveedor. En estos casos deberá especificar separadamente del producto, el valor de cada envase y además estipular el plazo de devolución de los mismos, si la jurisdicción o entidad contratante no lo hubiera establecido en las cláusulas particulares. De no producirse la devolución de los envases en los plazos establecidos por una u otra parte, el proveedor podrá facturarlos e iniciar el trámite de cobro de los mismos, a los precios consignados en la oferta, quedando este trámite sin efecto, si la devolución se pr</w:t>
      </w:r>
      <w:r w:rsidR="00816286" w:rsidRPr="00725241">
        <w:rPr>
          <w:rFonts w:ascii="Arial" w:hAnsi="Arial" w:cs="Arial"/>
          <w:color w:val="auto"/>
          <w:sz w:val="20"/>
          <w:szCs w:val="20"/>
          <w:lang w:val="es-ES"/>
        </w:rPr>
        <w:t>odujera en el ínterin.</w:t>
      </w:r>
    </w:p>
    <w:p w:rsidR="00816286" w:rsidRPr="00725241" w:rsidRDefault="00816286" w:rsidP="00816286">
      <w:pPr>
        <w:pStyle w:val="western"/>
        <w:ind w:left="720"/>
        <w:jc w:val="both"/>
        <w:rPr>
          <w:rFonts w:ascii="Arial" w:hAnsi="Arial" w:cs="Arial"/>
          <w:color w:val="auto"/>
          <w:sz w:val="20"/>
          <w:szCs w:val="20"/>
          <w:lang w:val="es-ES"/>
        </w:rPr>
      </w:pPr>
    </w:p>
    <w:p w:rsidR="00816286" w:rsidRPr="00725241" w:rsidRDefault="00816286" w:rsidP="00816286">
      <w:pPr>
        <w:pStyle w:val="western"/>
        <w:ind w:left="720"/>
        <w:jc w:val="both"/>
        <w:rPr>
          <w:rFonts w:ascii="Arial" w:hAnsi="Arial" w:cs="Arial"/>
          <w:color w:val="auto"/>
          <w:sz w:val="20"/>
          <w:szCs w:val="20"/>
          <w:lang w:val="es-ES"/>
        </w:rPr>
      </w:pPr>
    </w:p>
    <w:p w:rsidR="00647A17" w:rsidRPr="00725241" w:rsidRDefault="00647A17" w:rsidP="00224A39">
      <w:pPr>
        <w:pStyle w:val="NormalWeb"/>
        <w:numPr>
          <w:ilvl w:val="0"/>
          <w:numId w:val="30"/>
        </w:numPr>
        <w:jc w:val="both"/>
        <w:rPr>
          <w:rFonts w:ascii="Arial" w:hAnsi="Arial" w:cs="Arial"/>
          <w:sz w:val="20"/>
          <w:szCs w:val="20"/>
        </w:rPr>
      </w:pPr>
      <w:r w:rsidRPr="00725241">
        <w:rPr>
          <w:rFonts w:ascii="Arial" w:hAnsi="Arial" w:cs="Arial"/>
          <w:b/>
          <w:bCs/>
          <w:sz w:val="20"/>
          <w:szCs w:val="20"/>
          <w:u w:val="single"/>
        </w:rPr>
        <w:lastRenderedPageBreak/>
        <w:t>TRABAJOS COMPRENDIDOS</w:t>
      </w:r>
    </w:p>
    <w:p w:rsidR="00816286" w:rsidRPr="00725241" w:rsidRDefault="00816286" w:rsidP="00816286">
      <w:pPr>
        <w:pStyle w:val="NormalWeb"/>
        <w:ind w:left="360"/>
        <w:jc w:val="both"/>
        <w:rPr>
          <w:rFonts w:ascii="Arial" w:hAnsi="Arial" w:cs="Arial"/>
          <w:sz w:val="20"/>
          <w:szCs w:val="20"/>
        </w:rPr>
      </w:pPr>
    </w:p>
    <w:p w:rsidR="00647A17" w:rsidRPr="00725241" w:rsidRDefault="00647A17" w:rsidP="00647A17">
      <w:pPr>
        <w:pStyle w:val="NormalWeb"/>
        <w:ind w:left="357"/>
        <w:jc w:val="both"/>
        <w:rPr>
          <w:rFonts w:ascii="Arial" w:hAnsi="Arial" w:cs="Arial"/>
          <w:sz w:val="20"/>
          <w:szCs w:val="20"/>
          <w:lang w:val="es-AR"/>
        </w:rPr>
      </w:pPr>
      <w:r w:rsidRPr="00725241">
        <w:rPr>
          <w:rFonts w:ascii="Arial" w:hAnsi="Arial" w:cs="Arial"/>
          <w:sz w:val="20"/>
          <w:szCs w:val="20"/>
        </w:rPr>
        <w:t>Se considera que los trabajos incluyen, salvo indicación en contrario, todos los materiales, mano de obra, herramientas, equipo de personal técnico y de supervisión, etc., necesarios para la mejor ejecución, y que asimismo, están incluidos en el costo de los trabajos todas las tareas conexas que aún sin ser mencionados, son necesarios para obtener el producto final, completamente terminado. Todas las medidas y cómputos expresados en planos, planillas y especificaciones técnicas, son indicativos y deberán ser replanteados, en este sentido no se reconocerá reclamo alguno del Adjudicatario basado en posibles diferencias entre la documentación mencionada y las mediciones reales.</w:t>
      </w:r>
    </w:p>
    <w:p w:rsidR="00647A17" w:rsidRPr="00725241" w:rsidRDefault="00647A17" w:rsidP="00647A17">
      <w:pPr>
        <w:pStyle w:val="NormalWeb"/>
        <w:jc w:val="both"/>
        <w:rPr>
          <w:rFonts w:ascii="Arial" w:hAnsi="Arial" w:cs="Arial"/>
          <w:sz w:val="20"/>
          <w:szCs w:val="20"/>
        </w:rPr>
      </w:pPr>
    </w:p>
    <w:p w:rsidR="00647A17" w:rsidRPr="00725241" w:rsidRDefault="00647A17" w:rsidP="00224A39">
      <w:pPr>
        <w:pStyle w:val="NormalWeb"/>
        <w:numPr>
          <w:ilvl w:val="0"/>
          <w:numId w:val="30"/>
        </w:numPr>
        <w:jc w:val="both"/>
        <w:rPr>
          <w:rFonts w:ascii="Arial" w:hAnsi="Arial" w:cs="Arial"/>
          <w:sz w:val="20"/>
          <w:szCs w:val="20"/>
        </w:rPr>
      </w:pPr>
      <w:r w:rsidRPr="00725241">
        <w:rPr>
          <w:rFonts w:ascii="Arial" w:hAnsi="Arial" w:cs="Arial"/>
          <w:b/>
          <w:bCs/>
          <w:sz w:val="20"/>
          <w:szCs w:val="20"/>
          <w:u w:val="single"/>
        </w:rPr>
        <w:t>RESPONSABILIDAD DEL ADJUDICATARIO</w:t>
      </w:r>
    </w:p>
    <w:p w:rsidR="00647A17" w:rsidRPr="00725241" w:rsidRDefault="00647A17" w:rsidP="00647A17">
      <w:pPr>
        <w:pStyle w:val="western"/>
        <w:ind w:left="425"/>
        <w:jc w:val="both"/>
        <w:rPr>
          <w:rFonts w:ascii="Arial" w:hAnsi="Arial" w:cs="Arial"/>
          <w:color w:val="auto"/>
          <w:sz w:val="20"/>
          <w:szCs w:val="20"/>
        </w:rPr>
      </w:pPr>
      <w:r w:rsidRPr="00725241">
        <w:rPr>
          <w:rFonts w:ascii="Arial" w:hAnsi="Arial" w:cs="Arial"/>
          <w:color w:val="auto"/>
          <w:sz w:val="20"/>
          <w:szCs w:val="20"/>
        </w:rPr>
        <w:t>Será responsabilidad del Adjudicatario:</w:t>
      </w:r>
    </w:p>
    <w:p w:rsidR="00647A17" w:rsidRPr="00725241" w:rsidRDefault="00647A17" w:rsidP="00224A39">
      <w:pPr>
        <w:pStyle w:val="NormalWeb"/>
        <w:numPr>
          <w:ilvl w:val="0"/>
          <w:numId w:val="14"/>
        </w:numPr>
        <w:suppressAutoHyphens w:val="0"/>
        <w:spacing w:before="100" w:beforeAutospacing="1"/>
        <w:jc w:val="both"/>
        <w:rPr>
          <w:rFonts w:ascii="Arial" w:hAnsi="Arial" w:cs="Arial"/>
          <w:sz w:val="20"/>
          <w:szCs w:val="20"/>
        </w:rPr>
      </w:pPr>
      <w:r w:rsidRPr="00725241">
        <w:rPr>
          <w:rFonts w:ascii="Arial" w:hAnsi="Arial" w:cs="Arial"/>
          <w:sz w:val="20"/>
          <w:szCs w:val="20"/>
        </w:rPr>
        <w:t>Estudiar todos los aspectos que influyen en la ejecución de los trabajos, así como también toda la documentación referida a ella, que integra este concurso de precios. La empresa Adjudicataria asume, por lo tanto, plenamente su responsabilidad y en consecuencia no podrá manifestar ignorancia ni disconformidad con ninguna de las condiciones inherentes al proyecto o a la naturaleza de los trabajos, ni efectuar reclamos extracontractuales de ninguna especie.</w:t>
      </w:r>
    </w:p>
    <w:p w:rsidR="00647A17" w:rsidRPr="00725241" w:rsidRDefault="00647A17" w:rsidP="00224A39">
      <w:pPr>
        <w:pStyle w:val="NormalWeb"/>
        <w:numPr>
          <w:ilvl w:val="0"/>
          <w:numId w:val="14"/>
        </w:numPr>
        <w:suppressAutoHyphens w:val="0"/>
        <w:spacing w:before="100" w:beforeAutospacing="1"/>
        <w:jc w:val="both"/>
        <w:rPr>
          <w:rFonts w:ascii="Arial" w:hAnsi="Arial" w:cs="Arial"/>
          <w:sz w:val="20"/>
          <w:szCs w:val="20"/>
        </w:rPr>
      </w:pPr>
      <w:r w:rsidRPr="00725241">
        <w:rPr>
          <w:rFonts w:ascii="Arial" w:hAnsi="Arial" w:cs="Arial"/>
          <w:sz w:val="20"/>
          <w:szCs w:val="20"/>
        </w:rPr>
        <w:t>El Adjudicatario es responsable por la correcta interpretación de la totalidad de la documentación técnica de los trabajos por medio de su representante técnico, el que deberá ser un profesional matriculado (Técnico o Ingeniero).</w:t>
      </w:r>
    </w:p>
    <w:p w:rsidR="00647A17" w:rsidRPr="00725241" w:rsidRDefault="00647A17" w:rsidP="00224A39">
      <w:pPr>
        <w:pStyle w:val="NormalWeb"/>
        <w:numPr>
          <w:ilvl w:val="0"/>
          <w:numId w:val="14"/>
        </w:numPr>
        <w:suppressAutoHyphens w:val="0"/>
        <w:spacing w:before="100" w:beforeAutospacing="1"/>
        <w:jc w:val="both"/>
        <w:rPr>
          <w:rFonts w:ascii="Arial" w:hAnsi="Arial" w:cs="Arial"/>
          <w:sz w:val="20"/>
          <w:szCs w:val="20"/>
        </w:rPr>
      </w:pPr>
      <w:r w:rsidRPr="00725241">
        <w:rPr>
          <w:rFonts w:ascii="Arial" w:hAnsi="Arial" w:cs="Arial"/>
          <w:sz w:val="20"/>
          <w:szCs w:val="20"/>
        </w:rPr>
        <w:t xml:space="preserve">Se deberá entregar una vez recibida la orden de compra y a los SIETE (7) días del inicio de los trabajos descriptos, una planilla de la Planificación de Trabajos, describiendo la Fecha, Cantidad de equipos y si es en el horario de la mañana o de la tarde el retiro y/o entrega de los equipos descriptos, para una mejor organización administrativa de esta Biblioteca Nacional, la planificación de los trabajos será observada por el </w:t>
      </w:r>
      <w:proofErr w:type="spellStart"/>
      <w:r w:rsidRPr="00725241">
        <w:rPr>
          <w:rFonts w:ascii="Arial" w:hAnsi="Arial" w:cs="Arial"/>
          <w:sz w:val="20"/>
          <w:szCs w:val="20"/>
        </w:rPr>
        <w:t>Area</w:t>
      </w:r>
      <w:proofErr w:type="spellEnd"/>
      <w:r w:rsidRPr="00725241">
        <w:rPr>
          <w:rFonts w:ascii="Arial" w:hAnsi="Arial" w:cs="Arial"/>
          <w:sz w:val="20"/>
          <w:szCs w:val="20"/>
        </w:rPr>
        <w:t xml:space="preserve"> de Seguridad e Higiene y Medio Ambiente, pudiendo realizarse cualquier modificación que crea conveniente.</w:t>
      </w:r>
    </w:p>
    <w:p w:rsidR="00647A17" w:rsidRPr="00725241" w:rsidRDefault="00647A17" w:rsidP="00224A39">
      <w:pPr>
        <w:pStyle w:val="western"/>
        <w:numPr>
          <w:ilvl w:val="0"/>
          <w:numId w:val="14"/>
        </w:numPr>
        <w:jc w:val="both"/>
        <w:rPr>
          <w:rFonts w:ascii="Arial" w:hAnsi="Arial" w:cs="Arial"/>
          <w:color w:val="auto"/>
          <w:sz w:val="20"/>
          <w:szCs w:val="20"/>
          <w:lang w:val="es-ES"/>
        </w:rPr>
      </w:pPr>
      <w:r w:rsidRPr="00725241">
        <w:rPr>
          <w:rFonts w:ascii="Arial" w:hAnsi="Arial" w:cs="Arial"/>
          <w:b/>
          <w:bCs/>
          <w:color w:val="auto"/>
          <w:sz w:val="20"/>
          <w:szCs w:val="20"/>
        </w:rPr>
        <w:t>Seguros:</w:t>
      </w:r>
      <w:r w:rsidRPr="00725241">
        <w:rPr>
          <w:rFonts w:ascii="Arial" w:hAnsi="Arial" w:cs="Arial"/>
          <w:color w:val="auto"/>
          <w:sz w:val="20"/>
          <w:szCs w:val="20"/>
        </w:rPr>
        <w:t xml:space="preserve"> Dentro de los siete (7) días hábiles de recibida la Orden de Compra, el Adjudicatario deberá presentar las pólizas de seguros, que se detallan a continuación:</w:t>
      </w:r>
    </w:p>
    <w:p w:rsidR="00647A17" w:rsidRPr="00725241" w:rsidRDefault="00816286" w:rsidP="00647A17">
      <w:pPr>
        <w:pStyle w:val="Ttulo1"/>
        <w:ind w:left="454" w:hanging="624"/>
        <w:jc w:val="both"/>
        <w:rPr>
          <w:rFonts w:ascii="Arial" w:hAnsi="Arial" w:cs="Arial"/>
          <w:sz w:val="20"/>
          <w:szCs w:val="20"/>
        </w:rPr>
      </w:pPr>
      <w:r w:rsidRPr="00725241">
        <w:rPr>
          <w:rFonts w:ascii="Arial" w:hAnsi="Arial" w:cs="Arial"/>
          <w:sz w:val="20"/>
          <w:szCs w:val="20"/>
        </w:rPr>
        <w:tab/>
      </w:r>
      <w:r w:rsidR="00647A17" w:rsidRPr="00725241">
        <w:rPr>
          <w:rFonts w:ascii="Arial" w:hAnsi="Arial" w:cs="Arial"/>
          <w:sz w:val="20"/>
          <w:szCs w:val="20"/>
          <w:u w:val="single"/>
        </w:rPr>
        <w:t>Seguro del personal del Adjudicatario.</w:t>
      </w:r>
    </w:p>
    <w:p w:rsidR="00647A17" w:rsidRPr="00725241" w:rsidRDefault="00647A17" w:rsidP="00647A17">
      <w:pPr>
        <w:pStyle w:val="western"/>
        <w:ind w:left="425"/>
        <w:jc w:val="both"/>
        <w:rPr>
          <w:rFonts w:ascii="Arial" w:hAnsi="Arial" w:cs="Arial"/>
          <w:color w:val="auto"/>
          <w:sz w:val="20"/>
          <w:szCs w:val="20"/>
        </w:rPr>
      </w:pPr>
      <w:r w:rsidRPr="00725241">
        <w:rPr>
          <w:rFonts w:ascii="Arial" w:hAnsi="Arial" w:cs="Arial"/>
          <w:color w:val="auto"/>
          <w:sz w:val="20"/>
          <w:szCs w:val="20"/>
        </w:rPr>
        <w:t>Deberá cumplimentar todas las obligaciones que le competen, encontrarse regularizado en materia de leyes tributarias, normas de facturación, leyes previsionales, de empleo y cargas sociales, vigentes a la fecha de presentación de las ofertas.</w:t>
      </w:r>
    </w:p>
    <w:p w:rsidR="00647A17" w:rsidRPr="00725241" w:rsidRDefault="00647A17" w:rsidP="00647A17">
      <w:pPr>
        <w:pStyle w:val="western"/>
        <w:ind w:left="425"/>
        <w:jc w:val="both"/>
        <w:rPr>
          <w:rFonts w:ascii="Arial" w:hAnsi="Arial" w:cs="Arial"/>
          <w:color w:val="auto"/>
          <w:sz w:val="20"/>
          <w:szCs w:val="20"/>
        </w:rPr>
      </w:pPr>
      <w:r w:rsidRPr="00725241">
        <w:rPr>
          <w:rFonts w:ascii="Arial" w:hAnsi="Arial" w:cs="Arial"/>
          <w:color w:val="auto"/>
          <w:sz w:val="20"/>
          <w:szCs w:val="20"/>
        </w:rPr>
        <w:t>El Adjudicatario deberá presentar el comprobante correspondiente al seguro contratado con una Aseguradora de Riesgo de Trabajo (A.R.T.) que cubra a la totalidad del personal interviniente en las reparaciones. Los costos que ello demande, deberán estar incluidos en su oferta.</w:t>
      </w:r>
    </w:p>
    <w:p w:rsidR="00647A17" w:rsidRPr="00725241" w:rsidRDefault="00816286" w:rsidP="00647A17">
      <w:pPr>
        <w:pStyle w:val="Ttulo1"/>
        <w:ind w:left="454" w:hanging="454"/>
        <w:jc w:val="both"/>
        <w:rPr>
          <w:rFonts w:ascii="Arial" w:hAnsi="Arial" w:cs="Arial"/>
          <w:sz w:val="20"/>
          <w:szCs w:val="20"/>
        </w:rPr>
      </w:pPr>
      <w:r w:rsidRPr="00725241">
        <w:rPr>
          <w:rFonts w:ascii="Arial" w:hAnsi="Arial" w:cs="Arial"/>
          <w:sz w:val="20"/>
          <w:szCs w:val="20"/>
        </w:rPr>
        <w:tab/>
      </w:r>
      <w:r w:rsidR="00647A17" w:rsidRPr="00725241">
        <w:rPr>
          <w:rFonts w:ascii="Arial" w:hAnsi="Arial" w:cs="Arial"/>
          <w:sz w:val="20"/>
          <w:szCs w:val="20"/>
          <w:u w:val="single"/>
        </w:rPr>
        <w:t>Requisitos de los Seguros contratados.</w:t>
      </w:r>
    </w:p>
    <w:p w:rsidR="00647A17" w:rsidRPr="00725241" w:rsidRDefault="00647A17" w:rsidP="00647A17">
      <w:pPr>
        <w:pStyle w:val="western"/>
        <w:ind w:left="425"/>
        <w:jc w:val="both"/>
        <w:rPr>
          <w:rFonts w:ascii="Arial" w:hAnsi="Arial" w:cs="Arial"/>
          <w:color w:val="auto"/>
          <w:sz w:val="20"/>
          <w:szCs w:val="20"/>
        </w:rPr>
      </w:pPr>
      <w:r w:rsidRPr="00725241">
        <w:rPr>
          <w:rFonts w:ascii="Arial" w:hAnsi="Arial" w:cs="Arial"/>
          <w:color w:val="auto"/>
          <w:sz w:val="20"/>
          <w:szCs w:val="20"/>
        </w:rPr>
        <w:t>El Adjudicatario observará los siguientes requisitos en lo relativo a la totalidad de los seguros a contratarse:</w:t>
      </w:r>
    </w:p>
    <w:p w:rsidR="00647A17" w:rsidRPr="00725241" w:rsidRDefault="00647A17" w:rsidP="00224A39">
      <w:pPr>
        <w:pStyle w:val="western"/>
        <w:numPr>
          <w:ilvl w:val="0"/>
          <w:numId w:val="15"/>
        </w:numPr>
        <w:jc w:val="both"/>
        <w:rPr>
          <w:rFonts w:ascii="Arial" w:hAnsi="Arial" w:cs="Arial"/>
          <w:color w:val="auto"/>
          <w:sz w:val="20"/>
          <w:szCs w:val="20"/>
        </w:rPr>
      </w:pPr>
      <w:r w:rsidRPr="00725241">
        <w:rPr>
          <w:rFonts w:ascii="Arial" w:hAnsi="Arial" w:cs="Arial"/>
          <w:color w:val="auto"/>
          <w:sz w:val="20"/>
          <w:szCs w:val="20"/>
        </w:rPr>
        <w:t>Las pólizas deberán tener una vigencia temporal igual a la duración del contrato, debiéndose contratar las mismas en compañías de seguros de reconocida responsabilidad a satisfacción de esta Biblioteca Nacional.</w:t>
      </w:r>
    </w:p>
    <w:p w:rsidR="00647A17" w:rsidRPr="00725241" w:rsidRDefault="00647A17" w:rsidP="00224A39">
      <w:pPr>
        <w:pStyle w:val="western"/>
        <w:numPr>
          <w:ilvl w:val="0"/>
          <w:numId w:val="15"/>
        </w:numPr>
        <w:jc w:val="both"/>
        <w:rPr>
          <w:rFonts w:ascii="Arial" w:hAnsi="Arial" w:cs="Arial"/>
          <w:color w:val="auto"/>
          <w:sz w:val="20"/>
          <w:szCs w:val="20"/>
        </w:rPr>
      </w:pPr>
      <w:r w:rsidRPr="00725241">
        <w:rPr>
          <w:rFonts w:ascii="Arial" w:hAnsi="Arial" w:cs="Arial"/>
          <w:color w:val="auto"/>
          <w:sz w:val="20"/>
          <w:szCs w:val="20"/>
        </w:rPr>
        <w:t>Todas las pólizas de seguros y comprobantes de pago, serán entregadas al AREA DE SEGURIDAD, HIGIENE Y MEDIO AMBIENTE de la Biblioteca Nacional, antes de la iniciación de los servicios, debidamente endosadas reservándose esta Biblioteca Nacional el derecho a su verificación.</w:t>
      </w:r>
    </w:p>
    <w:p w:rsidR="00647A17" w:rsidRPr="00725241" w:rsidRDefault="00647A17" w:rsidP="00224A39">
      <w:pPr>
        <w:pStyle w:val="western"/>
        <w:numPr>
          <w:ilvl w:val="0"/>
          <w:numId w:val="15"/>
        </w:numPr>
        <w:jc w:val="both"/>
        <w:rPr>
          <w:rFonts w:ascii="Arial" w:hAnsi="Arial" w:cs="Arial"/>
          <w:color w:val="auto"/>
          <w:sz w:val="20"/>
          <w:szCs w:val="20"/>
        </w:rPr>
      </w:pPr>
      <w:r w:rsidRPr="00725241">
        <w:rPr>
          <w:rFonts w:ascii="Arial" w:hAnsi="Arial" w:cs="Arial"/>
          <w:color w:val="auto"/>
          <w:sz w:val="20"/>
          <w:szCs w:val="20"/>
        </w:rPr>
        <w:t>Los comprobantes de pago de los seguros antes mencionados serán entregados mensualmente junto a la facturación y los remitos correspondientes.</w:t>
      </w:r>
    </w:p>
    <w:p w:rsidR="00647A17" w:rsidRPr="00725241" w:rsidRDefault="00647A17" w:rsidP="00224A39">
      <w:pPr>
        <w:pStyle w:val="western"/>
        <w:numPr>
          <w:ilvl w:val="0"/>
          <w:numId w:val="15"/>
        </w:numPr>
        <w:jc w:val="both"/>
        <w:rPr>
          <w:rFonts w:ascii="Arial" w:hAnsi="Arial" w:cs="Arial"/>
          <w:color w:val="auto"/>
          <w:sz w:val="20"/>
          <w:szCs w:val="20"/>
        </w:rPr>
      </w:pPr>
      <w:r w:rsidRPr="00725241">
        <w:rPr>
          <w:rFonts w:ascii="Arial" w:hAnsi="Arial" w:cs="Arial"/>
          <w:color w:val="auto"/>
          <w:sz w:val="20"/>
          <w:szCs w:val="20"/>
        </w:rPr>
        <w:t xml:space="preserve">No se liberará al Adjudicatario el pago de ninguna factura, si no se </w:t>
      </w:r>
      <w:proofErr w:type="spellStart"/>
      <w:r w:rsidRPr="00725241">
        <w:rPr>
          <w:rFonts w:ascii="Arial" w:hAnsi="Arial" w:cs="Arial"/>
          <w:color w:val="auto"/>
          <w:sz w:val="20"/>
          <w:szCs w:val="20"/>
        </w:rPr>
        <w:t>recepcionaran</w:t>
      </w:r>
      <w:proofErr w:type="spellEnd"/>
      <w:r w:rsidRPr="00725241">
        <w:rPr>
          <w:rFonts w:ascii="Arial" w:hAnsi="Arial" w:cs="Arial"/>
          <w:color w:val="auto"/>
          <w:sz w:val="20"/>
          <w:szCs w:val="20"/>
        </w:rPr>
        <w:t xml:space="preserve"> los seguros correspondientes y los recibos de pagos oficiales extendidos por las compañías aseguradoras.</w:t>
      </w:r>
    </w:p>
    <w:p w:rsidR="00647A17" w:rsidRPr="00725241" w:rsidRDefault="00647A17" w:rsidP="00224A39">
      <w:pPr>
        <w:pStyle w:val="western"/>
        <w:numPr>
          <w:ilvl w:val="0"/>
          <w:numId w:val="15"/>
        </w:numPr>
        <w:jc w:val="both"/>
        <w:rPr>
          <w:rFonts w:ascii="Arial" w:hAnsi="Arial" w:cs="Arial"/>
          <w:color w:val="auto"/>
          <w:sz w:val="20"/>
          <w:szCs w:val="20"/>
        </w:rPr>
      </w:pPr>
      <w:r w:rsidRPr="00725241">
        <w:rPr>
          <w:rFonts w:ascii="Arial" w:hAnsi="Arial" w:cs="Arial"/>
          <w:color w:val="auto"/>
          <w:sz w:val="20"/>
          <w:szCs w:val="20"/>
        </w:rPr>
        <w:t xml:space="preserve">No se admitirán </w:t>
      </w:r>
      <w:proofErr w:type="spellStart"/>
      <w:r w:rsidRPr="00725241">
        <w:rPr>
          <w:rFonts w:ascii="Arial" w:hAnsi="Arial" w:cs="Arial"/>
          <w:color w:val="auto"/>
          <w:sz w:val="20"/>
          <w:szCs w:val="20"/>
        </w:rPr>
        <w:t>autoseguros</w:t>
      </w:r>
      <w:proofErr w:type="spellEnd"/>
      <w:r w:rsidRPr="00725241">
        <w:rPr>
          <w:rFonts w:ascii="Arial" w:hAnsi="Arial" w:cs="Arial"/>
          <w:color w:val="auto"/>
          <w:sz w:val="20"/>
          <w:szCs w:val="20"/>
        </w:rPr>
        <w:t>.</w:t>
      </w:r>
    </w:p>
    <w:p w:rsidR="00647A17" w:rsidRPr="00725241" w:rsidRDefault="00647A17" w:rsidP="00224A39">
      <w:pPr>
        <w:pStyle w:val="western"/>
        <w:numPr>
          <w:ilvl w:val="0"/>
          <w:numId w:val="15"/>
        </w:numPr>
        <w:jc w:val="both"/>
        <w:rPr>
          <w:rFonts w:ascii="Arial" w:hAnsi="Arial" w:cs="Arial"/>
          <w:color w:val="auto"/>
          <w:sz w:val="20"/>
          <w:szCs w:val="20"/>
        </w:rPr>
      </w:pPr>
      <w:r w:rsidRPr="00725241">
        <w:rPr>
          <w:rFonts w:ascii="Arial" w:hAnsi="Arial" w:cs="Arial"/>
          <w:color w:val="auto"/>
          <w:sz w:val="20"/>
          <w:szCs w:val="20"/>
        </w:rPr>
        <w:t xml:space="preserve">En todos los casos, la Biblioteca Nacional figurará como </w:t>
      </w:r>
      <w:proofErr w:type="spellStart"/>
      <w:r w:rsidRPr="00725241">
        <w:rPr>
          <w:rFonts w:ascii="Arial" w:hAnsi="Arial" w:cs="Arial"/>
          <w:color w:val="auto"/>
          <w:sz w:val="20"/>
          <w:szCs w:val="20"/>
        </w:rPr>
        <w:t>coasegurada</w:t>
      </w:r>
      <w:proofErr w:type="spellEnd"/>
      <w:r w:rsidRPr="00725241">
        <w:rPr>
          <w:rFonts w:ascii="Arial" w:hAnsi="Arial" w:cs="Arial"/>
          <w:color w:val="auto"/>
          <w:sz w:val="20"/>
          <w:szCs w:val="20"/>
        </w:rPr>
        <w:t xml:space="preserve"> en las correspondientes pólizas.</w:t>
      </w:r>
    </w:p>
    <w:p w:rsidR="00647A17" w:rsidRPr="00725241" w:rsidRDefault="00647A17" w:rsidP="00224A39">
      <w:pPr>
        <w:pStyle w:val="western"/>
        <w:numPr>
          <w:ilvl w:val="0"/>
          <w:numId w:val="15"/>
        </w:numPr>
        <w:jc w:val="both"/>
        <w:rPr>
          <w:rFonts w:ascii="Arial" w:hAnsi="Arial" w:cs="Arial"/>
          <w:color w:val="auto"/>
          <w:sz w:val="20"/>
          <w:szCs w:val="20"/>
        </w:rPr>
      </w:pPr>
      <w:r w:rsidRPr="00725241">
        <w:rPr>
          <w:rFonts w:ascii="Arial" w:hAnsi="Arial" w:cs="Arial"/>
          <w:color w:val="auto"/>
          <w:sz w:val="20"/>
          <w:szCs w:val="20"/>
        </w:rPr>
        <w:t>La actualización de las sumas aseguradas deberá ser igual a los ajustes contemplados en el contrato respectivo.</w:t>
      </w:r>
    </w:p>
    <w:p w:rsidR="00647A17" w:rsidRPr="00725241" w:rsidRDefault="00647A17" w:rsidP="00224A39">
      <w:pPr>
        <w:pStyle w:val="western"/>
        <w:numPr>
          <w:ilvl w:val="0"/>
          <w:numId w:val="15"/>
        </w:numPr>
        <w:jc w:val="both"/>
        <w:rPr>
          <w:rFonts w:ascii="Arial" w:hAnsi="Arial" w:cs="Arial"/>
          <w:color w:val="auto"/>
          <w:sz w:val="20"/>
          <w:szCs w:val="20"/>
        </w:rPr>
      </w:pPr>
      <w:r w:rsidRPr="00725241">
        <w:rPr>
          <w:rFonts w:ascii="Arial" w:hAnsi="Arial" w:cs="Arial"/>
          <w:color w:val="auto"/>
          <w:sz w:val="20"/>
          <w:szCs w:val="20"/>
        </w:rPr>
        <w:t>No se admitirán seguros con franquicias.</w:t>
      </w:r>
    </w:p>
    <w:p w:rsidR="00647A17" w:rsidRPr="00725241" w:rsidRDefault="00647A17" w:rsidP="00647A17">
      <w:pPr>
        <w:pStyle w:val="western"/>
        <w:ind w:left="425"/>
        <w:jc w:val="both"/>
        <w:rPr>
          <w:rFonts w:ascii="Arial" w:hAnsi="Arial" w:cs="Arial"/>
          <w:color w:val="auto"/>
          <w:sz w:val="20"/>
          <w:szCs w:val="20"/>
        </w:rPr>
      </w:pPr>
      <w:r w:rsidRPr="00725241">
        <w:rPr>
          <w:rFonts w:ascii="Arial" w:hAnsi="Arial" w:cs="Arial"/>
          <w:b/>
          <w:bCs/>
          <w:i/>
          <w:iCs/>
          <w:color w:val="auto"/>
          <w:sz w:val="20"/>
          <w:szCs w:val="20"/>
        </w:rPr>
        <w:t>No se liquidará ninguna factura mientras no se hayan presentado las pólizas de seguros mencionadas.</w:t>
      </w:r>
    </w:p>
    <w:p w:rsidR="00647A17" w:rsidRPr="00725241" w:rsidRDefault="00647A17" w:rsidP="00224A39">
      <w:pPr>
        <w:pStyle w:val="western"/>
        <w:numPr>
          <w:ilvl w:val="0"/>
          <w:numId w:val="16"/>
        </w:numPr>
        <w:jc w:val="both"/>
        <w:rPr>
          <w:rFonts w:ascii="Arial" w:hAnsi="Arial" w:cs="Arial"/>
          <w:color w:val="auto"/>
          <w:sz w:val="20"/>
          <w:szCs w:val="20"/>
        </w:rPr>
      </w:pPr>
      <w:r w:rsidRPr="00725241">
        <w:rPr>
          <w:rFonts w:ascii="Arial" w:hAnsi="Arial" w:cs="Arial"/>
          <w:color w:val="auto"/>
          <w:sz w:val="20"/>
          <w:szCs w:val="20"/>
        </w:rPr>
        <w:lastRenderedPageBreak/>
        <w:t>Personal Interviniente: Dentro de los 5(cinco) días hábiles de recibida la Orden de Compra, el Adjudicatario deberá previo al comienzo de las tareas, presentar una nómina de todo el personal profesional, técnico, administrativo y operarios que intervendrán en el trabajo.</w:t>
      </w:r>
    </w:p>
    <w:p w:rsidR="00647A17" w:rsidRPr="00725241" w:rsidRDefault="00647A17" w:rsidP="00224A39">
      <w:pPr>
        <w:pStyle w:val="western"/>
        <w:numPr>
          <w:ilvl w:val="0"/>
          <w:numId w:val="16"/>
        </w:numPr>
        <w:jc w:val="both"/>
        <w:rPr>
          <w:rFonts w:ascii="Arial" w:hAnsi="Arial" w:cs="Arial"/>
          <w:color w:val="auto"/>
          <w:sz w:val="20"/>
          <w:szCs w:val="20"/>
        </w:rPr>
      </w:pPr>
      <w:r w:rsidRPr="00725241">
        <w:rPr>
          <w:rFonts w:ascii="Arial" w:hAnsi="Arial" w:cs="Arial"/>
          <w:color w:val="auto"/>
          <w:sz w:val="20"/>
          <w:szCs w:val="20"/>
        </w:rPr>
        <w:t>El personal afectado al servicio, incluyendo el perteneciente a firma subcontratadas autorizadas, deberá proveerse de herramientas y elementos de seguridad establecidos por la normativa vigente.</w:t>
      </w:r>
    </w:p>
    <w:p w:rsidR="00816286" w:rsidRPr="00725241" w:rsidRDefault="00816286" w:rsidP="00816286">
      <w:pPr>
        <w:pStyle w:val="NormalWeb"/>
        <w:jc w:val="both"/>
        <w:rPr>
          <w:rFonts w:ascii="Arial" w:hAnsi="Arial" w:cs="Arial"/>
          <w:sz w:val="20"/>
          <w:szCs w:val="20"/>
          <w:lang w:val="es-AR" w:eastAsia="es-AR"/>
        </w:rPr>
      </w:pPr>
    </w:p>
    <w:p w:rsidR="00647A17" w:rsidRPr="00725241" w:rsidRDefault="00647A17" w:rsidP="00224A39">
      <w:pPr>
        <w:pStyle w:val="NormalWeb"/>
        <w:numPr>
          <w:ilvl w:val="0"/>
          <w:numId w:val="30"/>
        </w:numPr>
        <w:jc w:val="both"/>
        <w:rPr>
          <w:rFonts w:ascii="Arial" w:hAnsi="Arial" w:cs="Arial"/>
          <w:sz w:val="20"/>
          <w:szCs w:val="20"/>
        </w:rPr>
      </w:pPr>
      <w:r w:rsidRPr="00725241">
        <w:rPr>
          <w:rFonts w:ascii="Arial" w:hAnsi="Arial" w:cs="Arial"/>
          <w:b/>
          <w:bCs/>
          <w:sz w:val="20"/>
          <w:szCs w:val="20"/>
          <w:u w:val="single"/>
        </w:rPr>
        <w:t>GARANTÍA.</w:t>
      </w:r>
    </w:p>
    <w:p w:rsidR="00647A17" w:rsidRPr="00725241" w:rsidRDefault="00647A17" w:rsidP="00816286">
      <w:pPr>
        <w:pStyle w:val="western"/>
        <w:ind w:left="425" w:hanging="65"/>
        <w:jc w:val="both"/>
        <w:rPr>
          <w:rFonts w:ascii="Arial" w:hAnsi="Arial" w:cs="Arial"/>
          <w:color w:val="auto"/>
          <w:sz w:val="20"/>
          <w:szCs w:val="20"/>
          <w:lang w:val="es-ES"/>
        </w:rPr>
      </w:pPr>
      <w:r w:rsidRPr="00725241">
        <w:rPr>
          <w:rFonts w:ascii="Arial" w:hAnsi="Arial" w:cs="Arial"/>
          <w:color w:val="auto"/>
          <w:sz w:val="20"/>
          <w:szCs w:val="20"/>
          <w:lang w:val="es-ES"/>
        </w:rPr>
        <w:t xml:space="preserve">Si en el momento de la entrega, éstas no cumplieran fehacientemente con los requisitos indicados en las Especificaciones, y/o ante cualquier cambio no previamente consultado y aprobado sobre el proyecto original con la AREA DE SEGURIDAD, HIGIENE Y MEDIO AMBIENTE de la Biblioteca Nacional, dicha </w:t>
      </w:r>
      <w:r w:rsidR="00816286" w:rsidRPr="00725241">
        <w:rPr>
          <w:rFonts w:ascii="Arial" w:hAnsi="Arial" w:cs="Arial"/>
          <w:color w:val="auto"/>
          <w:sz w:val="20"/>
          <w:szCs w:val="20"/>
          <w:lang w:val="es-ES"/>
        </w:rPr>
        <w:t>Área</w:t>
      </w:r>
      <w:r w:rsidRPr="00725241">
        <w:rPr>
          <w:rFonts w:ascii="Arial" w:hAnsi="Arial" w:cs="Arial"/>
          <w:color w:val="auto"/>
          <w:sz w:val="20"/>
          <w:szCs w:val="20"/>
          <w:lang w:val="es-ES"/>
        </w:rPr>
        <w:t xml:space="preserve"> se reserva el derecho solicitar los ajustes necesarios según los criterios establecidos.</w:t>
      </w:r>
    </w:p>
    <w:p w:rsidR="00647A17" w:rsidRPr="00725241" w:rsidRDefault="00647A17" w:rsidP="00816286">
      <w:pPr>
        <w:pStyle w:val="western"/>
        <w:ind w:left="425" w:hanging="65"/>
        <w:jc w:val="both"/>
        <w:rPr>
          <w:rFonts w:ascii="Arial" w:hAnsi="Arial" w:cs="Arial"/>
          <w:color w:val="auto"/>
          <w:sz w:val="20"/>
          <w:szCs w:val="20"/>
          <w:lang w:val="es-ES"/>
        </w:rPr>
      </w:pPr>
      <w:r w:rsidRPr="00725241">
        <w:rPr>
          <w:rFonts w:ascii="Arial" w:hAnsi="Arial" w:cs="Arial"/>
          <w:color w:val="auto"/>
          <w:sz w:val="20"/>
          <w:szCs w:val="20"/>
          <w:lang w:val="es-ES"/>
        </w:rPr>
        <w:t>El Contratista entregará los materiales en perfecto estado y responderá sin cargo por todo lo que presente defectos por el término de un 1(un) año a partir de la firma del Acta de recepción definitiva.</w:t>
      </w:r>
    </w:p>
    <w:p w:rsidR="00647A17" w:rsidRPr="00725241" w:rsidRDefault="00647A17" w:rsidP="00816286">
      <w:pPr>
        <w:pStyle w:val="western"/>
        <w:ind w:left="425" w:hanging="65"/>
        <w:jc w:val="both"/>
        <w:rPr>
          <w:rFonts w:ascii="Arial" w:hAnsi="Arial" w:cs="Arial"/>
          <w:color w:val="auto"/>
          <w:sz w:val="20"/>
          <w:szCs w:val="20"/>
          <w:lang w:val="es-ES"/>
        </w:rPr>
      </w:pPr>
      <w:r w:rsidRPr="00725241">
        <w:rPr>
          <w:rFonts w:ascii="Arial" w:hAnsi="Arial" w:cs="Arial"/>
          <w:color w:val="auto"/>
          <w:sz w:val="20"/>
          <w:szCs w:val="20"/>
          <w:lang w:val="es-ES"/>
        </w:rPr>
        <w:t>Sin perjuicio de lo establecido precedentemente, la Biblioteca Nacional se reserva el derecho de aplicar una multa al Contratista por incumplimiento de los términos del presente, correspondiente al 10% del valor presupuestado.</w:t>
      </w:r>
    </w:p>
    <w:p w:rsidR="00647A17" w:rsidRPr="00725241" w:rsidRDefault="00647A17" w:rsidP="00224A39">
      <w:pPr>
        <w:pStyle w:val="western"/>
        <w:numPr>
          <w:ilvl w:val="0"/>
          <w:numId w:val="30"/>
        </w:numPr>
        <w:jc w:val="both"/>
        <w:rPr>
          <w:rFonts w:ascii="Arial" w:hAnsi="Arial" w:cs="Arial"/>
          <w:color w:val="auto"/>
          <w:sz w:val="20"/>
          <w:szCs w:val="20"/>
          <w:lang w:val="es-ES"/>
        </w:rPr>
      </w:pPr>
      <w:r w:rsidRPr="00725241">
        <w:rPr>
          <w:rFonts w:ascii="Arial" w:hAnsi="Arial" w:cs="Arial"/>
          <w:b/>
          <w:bCs/>
          <w:color w:val="auto"/>
          <w:sz w:val="20"/>
          <w:szCs w:val="20"/>
          <w:u w:val="single"/>
          <w:lang w:val="es-ES"/>
        </w:rPr>
        <w:t>AYUDA DE GREMIOS</w:t>
      </w:r>
    </w:p>
    <w:p w:rsidR="00647A17" w:rsidRPr="00725241" w:rsidRDefault="00647A17" w:rsidP="00647A17">
      <w:pPr>
        <w:pStyle w:val="western"/>
        <w:ind w:left="425"/>
        <w:jc w:val="both"/>
        <w:rPr>
          <w:rFonts w:ascii="Arial" w:hAnsi="Arial" w:cs="Arial"/>
          <w:color w:val="auto"/>
          <w:sz w:val="20"/>
          <w:szCs w:val="20"/>
          <w:lang w:val="es-ES"/>
        </w:rPr>
      </w:pPr>
      <w:r w:rsidRPr="00725241">
        <w:rPr>
          <w:rFonts w:ascii="Arial" w:hAnsi="Arial" w:cs="Arial"/>
          <w:color w:val="auto"/>
          <w:sz w:val="20"/>
          <w:szCs w:val="20"/>
          <w:lang w:val="es-ES"/>
        </w:rPr>
        <w:t>Los trabajos complementarios a los descriptos que impliquen la participación de otros gremios, se ejecutarán por cuenta y cargo del Contratista adjudicatario, siendo éste el único responsable por la seguridad en la realización de los trabajos y la correcta ejecución de los mismos.</w:t>
      </w:r>
    </w:p>
    <w:p w:rsidR="00647A17" w:rsidRPr="00725241" w:rsidRDefault="00647A17" w:rsidP="00224A39">
      <w:pPr>
        <w:pStyle w:val="western"/>
        <w:numPr>
          <w:ilvl w:val="0"/>
          <w:numId w:val="30"/>
        </w:numPr>
        <w:jc w:val="both"/>
        <w:rPr>
          <w:rFonts w:ascii="Arial" w:hAnsi="Arial" w:cs="Arial"/>
          <w:color w:val="auto"/>
          <w:sz w:val="20"/>
          <w:szCs w:val="20"/>
          <w:lang w:val="es-ES"/>
        </w:rPr>
      </w:pPr>
      <w:r w:rsidRPr="00725241">
        <w:rPr>
          <w:rFonts w:ascii="Arial" w:hAnsi="Arial" w:cs="Arial"/>
          <w:b/>
          <w:bCs/>
          <w:color w:val="auto"/>
          <w:sz w:val="20"/>
          <w:szCs w:val="20"/>
          <w:u w:val="single"/>
          <w:lang w:val="es-ES"/>
        </w:rPr>
        <w:t>DESCRIPCIÓN DE LOS TRABAJOS Y ESPECIFICACIONES SOBRE MATERIALES Y REQUISITOS CONSTRUCTIVOS</w:t>
      </w:r>
    </w:p>
    <w:p w:rsidR="00647A17" w:rsidRPr="00725241" w:rsidRDefault="00647A17" w:rsidP="00647A17">
      <w:pPr>
        <w:pStyle w:val="western"/>
        <w:ind w:left="425"/>
        <w:jc w:val="both"/>
        <w:rPr>
          <w:rFonts w:ascii="Arial" w:hAnsi="Arial" w:cs="Arial"/>
          <w:color w:val="auto"/>
          <w:sz w:val="20"/>
          <w:szCs w:val="20"/>
          <w:lang w:val="es-ES"/>
        </w:rPr>
      </w:pPr>
      <w:r w:rsidRPr="00725241">
        <w:rPr>
          <w:rFonts w:ascii="Arial" w:hAnsi="Arial" w:cs="Arial"/>
          <w:b/>
          <w:bCs/>
          <w:color w:val="auto"/>
          <w:sz w:val="20"/>
          <w:szCs w:val="20"/>
          <w:u w:val="single"/>
          <w:lang w:val="es-ES"/>
        </w:rPr>
        <w:t>IMPORTANTE:</w:t>
      </w:r>
      <w:r w:rsidRPr="00725241">
        <w:rPr>
          <w:rFonts w:ascii="Arial" w:hAnsi="Arial" w:cs="Arial"/>
          <w:color w:val="auto"/>
          <w:sz w:val="20"/>
          <w:szCs w:val="20"/>
          <w:lang w:val="es-ES"/>
        </w:rPr>
        <w:t xml:space="preserve"> TODOS LOS ELEMENTOS A PROVEER DEBERÁN CUMPLIR CON TODAS LAS NORMAS, REGLAMENTACIONES Y ORDENANZAS VIGENTES TANTO DEL G.C.B.A. COMO NACIONALES.</w:t>
      </w:r>
      <w:r w:rsidRPr="00725241">
        <w:rPr>
          <w:rFonts w:ascii="Arial" w:hAnsi="Arial" w:cs="Arial"/>
          <w:b/>
          <w:bCs/>
          <w:color w:val="auto"/>
          <w:sz w:val="20"/>
          <w:szCs w:val="20"/>
        </w:rPr>
        <w:t xml:space="preserve"> </w:t>
      </w:r>
    </w:p>
    <w:p w:rsidR="00647A17" w:rsidRPr="00725241" w:rsidRDefault="00647A17" w:rsidP="00647A17">
      <w:pPr>
        <w:pStyle w:val="western"/>
        <w:ind w:left="425"/>
        <w:jc w:val="both"/>
        <w:rPr>
          <w:rFonts w:ascii="Arial" w:hAnsi="Arial" w:cs="Arial"/>
          <w:color w:val="auto"/>
          <w:sz w:val="20"/>
          <w:szCs w:val="20"/>
        </w:rPr>
      </w:pPr>
      <w:r w:rsidRPr="00725241">
        <w:rPr>
          <w:rFonts w:ascii="Arial" w:hAnsi="Arial" w:cs="Arial"/>
          <w:color w:val="auto"/>
          <w:sz w:val="20"/>
          <w:szCs w:val="20"/>
        </w:rPr>
        <w:t>No se aceptarán equipos recargados, ni cargas de agentes extintores diferentes a los solicitados, sin su certificación y sello de conformidad correspondiente a la norma IRAM actualizada.</w:t>
      </w:r>
    </w:p>
    <w:p w:rsidR="00647A17" w:rsidRPr="00725241" w:rsidRDefault="00647A17" w:rsidP="00816286">
      <w:pPr>
        <w:pStyle w:val="western"/>
        <w:pageBreakBefore/>
        <w:jc w:val="both"/>
        <w:rPr>
          <w:rFonts w:ascii="Arial" w:hAnsi="Arial" w:cs="Arial"/>
          <w:color w:val="auto"/>
          <w:sz w:val="20"/>
          <w:szCs w:val="20"/>
          <w:lang w:val="es-ES"/>
        </w:rPr>
      </w:pPr>
      <w:r w:rsidRPr="00725241">
        <w:rPr>
          <w:rFonts w:ascii="Arial" w:hAnsi="Arial" w:cs="Arial"/>
          <w:b/>
          <w:bCs/>
          <w:color w:val="auto"/>
          <w:sz w:val="20"/>
          <w:szCs w:val="20"/>
          <w:u w:val="single"/>
          <w:lang w:val="es-ES"/>
        </w:rPr>
        <w:lastRenderedPageBreak/>
        <w:t>C</w:t>
      </w:r>
      <w:r w:rsidR="00816286" w:rsidRPr="00725241">
        <w:rPr>
          <w:rFonts w:ascii="Arial" w:hAnsi="Arial" w:cs="Arial"/>
          <w:b/>
          <w:bCs/>
          <w:color w:val="auto"/>
          <w:sz w:val="20"/>
          <w:szCs w:val="20"/>
          <w:u w:val="single"/>
          <w:lang w:val="es-ES"/>
        </w:rPr>
        <w:t xml:space="preserve"> - </w:t>
      </w:r>
      <w:r w:rsidRPr="00725241">
        <w:rPr>
          <w:rFonts w:ascii="Arial" w:hAnsi="Arial" w:cs="Arial"/>
          <w:b/>
          <w:bCs/>
          <w:color w:val="auto"/>
          <w:sz w:val="20"/>
          <w:szCs w:val="20"/>
          <w:u w:val="single"/>
          <w:lang w:val="es-ES"/>
        </w:rPr>
        <w:t>ESPECIFICACIONES TECNICAS</w:t>
      </w:r>
    </w:p>
    <w:p w:rsidR="00647A17" w:rsidRPr="00725241" w:rsidRDefault="00647A17" w:rsidP="00647A17">
      <w:pPr>
        <w:pStyle w:val="western"/>
        <w:ind w:right="-232"/>
        <w:jc w:val="both"/>
        <w:rPr>
          <w:rFonts w:ascii="Arial" w:hAnsi="Arial" w:cs="Arial"/>
          <w:color w:val="auto"/>
          <w:sz w:val="20"/>
          <w:szCs w:val="20"/>
        </w:rPr>
      </w:pPr>
      <w:r w:rsidRPr="00725241">
        <w:rPr>
          <w:rFonts w:ascii="Arial" w:hAnsi="Arial" w:cs="Arial"/>
          <w:b/>
          <w:bCs/>
          <w:color w:val="auto"/>
          <w:sz w:val="20"/>
          <w:szCs w:val="20"/>
        </w:rPr>
        <w:t>Descripción</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Servicio de reposición, dotación, control, mantenimiento, pruebas técnicas y recarga para extintores manuales y rodantes de cualquier marca, capacidad y agente extintor, certificados bajo la norma IRAM 3517/parte 2 año 2000 y la provisión de la correspondiente tarjetas habilitantes del G.C.B.A. y de la Provincia de Buenos Aires, con destino a la Biblioteca Nacional y Museo del Libro.</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b/>
          <w:bCs/>
          <w:color w:val="auto"/>
          <w:sz w:val="20"/>
          <w:szCs w:val="20"/>
        </w:rPr>
        <w:t>Alcances de las presentes especificaciones.</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El detalle de los ítems son indicativos, por lo tanto totalmente aclarado que el detalle aquí suministrado tiene por objeto facilitar la lectura e interpretación del mismo, a los efectos de presentación de la oferta y la posterior ejecución de los trabajos, y no dará lugar a reclamo de ningún tipo en concepto de adicionales por omisión y/o divergencia de interpretación. Se estipulan las condiciones y relación en que debe desenvolverse el Adjudicatario en lo que se refiere a la realización y marcha de los trabajos que aquí se especifican y a las instrucciones, supervisión y/o aprobación que deba requerir a la Inspección del AREA DE SEGURIDAD, HIGIENE Y MEDIO AMBIENTE para su correcta ejecución.</w:t>
      </w:r>
    </w:p>
    <w:p w:rsidR="00647A17" w:rsidRPr="00725241" w:rsidRDefault="00647A17" w:rsidP="00647A17">
      <w:pPr>
        <w:pStyle w:val="western"/>
        <w:pBdr>
          <w:top w:val="single" w:sz="6" w:space="1" w:color="000000"/>
          <w:left w:val="single" w:sz="6" w:space="1" w:color="000000"/>
          <w:bottom w:val="single" w:sz="6" w:space="1" w:color="000000"/>
          <w:right w:val="single" w:sz="6" w:space="1" w:color="000000"/>
        </w:pBdr>
        <w:jc w:val="both"/>
        <w:rPr>
          <w:rFonts w:ascii="Arial" w:hAnsi="Arial" w:cs="Arial"/>
          <w:color w:val="auto"/>
          <w:sz w:val="20"/>
          <w:szCs w:val="20"/>
          <w:lang w:val="es-ES"/>
        </w:rPr>
      </w:pPr>
      <w:r w:rsidRPr="00725241">
        <w:rPr>
          <w:rFonts w:ascii="Arial" w:hAnsi="Arial" w:cs="Arial"/>
          <w:b/>
          <w:bCs/>
          <w:color w:val="auto"/>
          <w:sz w:val="20"/>
          <w:szCs w:val="20"/>
          <w:lang w:val="es-ES"/>
        </w:rPr>
        <w:t>1 – TAREAS PREVIAS.</w:t>
      </w:r>
    </w:p>
    <w:p w:rsidR="00647A17" w:rsidRPr="00725241" w:rsidRDefault="00647A17" w:rsidP="00224A39">
      <w:pPr>
        <w:pStyle w:val="NormalWeb"/>
        <w:numPr>
          <w:ilvl w:val="0"/>
          <w:numId w:val="17"/>
        </w:numPr>
        <w:suppressAutoHyphens w:val="0"/>
        <w:spacing w:before="100" w:beforeAutospacing="1" w:line="238" w:lineRule="atLeast"/>
        <w:jc w:val="both"/>
        <w:rPr>
          <w:rFonts w:ascii="Arial" w:hAnsi="Arial" w:cs="Arial"/>
          <w:sz w:val="20"/>
          <w:szCs w:val="20"/>
        </w:rPr>
      </w:pPr>
      <w:r w:rsidRPr="00725241">
        <w:rPr>
          <w:rFonts w:ascii="Arial" w:hAnsi="Arial" w:cs="Arial"/>
          <w:sz w:val="20"/>
          <w:szCs w:val="20"/>
        </w:rPr>
        <w:t xml:space="preserve">– </w:t>
      </w:r>
      <w:r w:rsidRPr="00725241">
        <w:rPr>
          <w:rFonts w:ascii="Arial" w:hAnsi="Arial" w:cs="Arial"/>
          <w:b/>
          <w:bCs/>
          <w:sz w:val="20"/>
          <w:szCs w:val="20"/>
        </w:rPr>
        <w:t>Conocimiento del lugar de ejecución de las tareas.</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 xml:space="preserve">El Adjudicatario deberá examinar las ubicaciones de los edificios de la Biblioteca Nacional, Museo del Libro, Cantidad y Tipo de Extintores, con el fin de conocer perfectamente los equipos, su estado y condición. Asimismo, deberá compenetrarse con las condiciones en las que desarrollará sus actividades, incluso en relación con trabajos ya efectuados </w:t>
      </w:r>
      <w:proofErr w:type="spellStart"/>
      <w:r w:rsidRPr="00725241">
        <w:rPr>
          <w:rFonts w:ascii="Arial" w:hAnsi="Arial" w:cs="Arial"/>
          <w:color w:val="auto"/>
          <w:sz w:val="20"/>
          <w:szCs w:val="20"/>
        </w:rPr>
        <w:t>ó</w:t>
      </w:r>
      <w:proofErr w:type="spellEnd"/>
      <w:r w:rsidRPr="00725241">
        <w:rPr>
          <w:rFonts w:ascii="Arial" w:hAnsi="Arial" w:cs="Arial"/>
          <w:color w:val="auto"/>
          <w:sz w:val="20"/>
          <w:szCs w:val="20"/>
        </w:rPr>
        <w:t xml:space="preserve"> a ejecutar por terceros.</w:t>
      </w:r>
    </w:p>
    <w:p w:rsidR="00647A17" w:rsidRPr="00725241" w:rsidRDefault="00647A17" w:rsidP="00647A17">
      <w:pPr>
        <w:pStyle w:val="western"/>
        <w:pBdr>
          <w:top w:val="single" w:sz="6" w:space="1" w:color="000000"/>
          <w:left w:val="single" w:sz="6" w:space="1" w:color="000000"/>
          <w:bottom w:val="single" w:sz="6" w:space="1" w:color="000000"/>
          <w:right w:val="single" w:sz="6" w:space="1" w:color="000000"/>
        </w:pBdr>
        <w:jc w:val="both"/>
        <w:rPr>
          <w:rFonts w:ascii="Arial" w:hAnsi="Arial" w:cs="Arial"/>
          <w:color w:val="auto"/>
          <w:sz w:val="20"/>
          <w:szCs w:val="20"/>
          <w:lang w:val="es-ES"/>
        </w:rPr>
      </w:pPr>
      <w:r w:rsidRPr="00725241">
        <w:rPr>
          <w:rFonts w:ascii="Arial" w:hAnsi="Arial" w:cs="Arial"/>
          <w:b/>
          <w:bCs/>
          <w:color w:val="auto"/>
          <w:sz w:val="20"/>
          <w:szCs w:val="20"/>
          <w:lang w:val="es-ES"/>
        </w:rPr>
        <w:t>2 – ORGANIZACION DE LAS TAREAS.</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b/>
          <w:bCs/>
          <w:color w:val="auto"/>
          <w:sz w:val="20"/>
          <w:szCs w:val="20"/>
          <w:lang w:val="es-ES"/>
        </w:rPr>
        <w:t>2.1 – Inicio de servicio.</w:t>
      </w:r>
      <w:r w:rsidR="00816286" w:rsidRPr="00725241">
        <w:rPr>
          <w:rFonts w:ascii="Arial" w:hAnsi="Arial" w:cs="Arial"/>
          <w:b/>
          <w:bCs/>
          <w:color w:val="auto"/>
          <w:sz w:val="20"/>
          <w:szCs w:val="20"/>
          <w:lang w:val="es-ES"/>
        </w:rPr>
        <w:t xml:space="preserve"> </w:t>
      </w:r>
      <w:r w:rsidRPr="00725241">
        <w:rPr>
          <w:rFonts w:ascii="Arial" w:hAnsi="Arial" w:cs="Arial"/>
          <w:color w:val="auto"/>
          <w:sz w:val="20"/>
          <w:szCs w:val="20"/>
          <w:lang w:val="es-ES"/>
        </w:rPr>
        <w:t>Ver A</w:t>
      </w:r>
      <w:r w:rsidR="00816286" w:rsidRPr="00725241">
        <w:rPr>
          <w:rFonts w:ascii="Arial" w:hAnsi="Arial" w:cs="Arial"/>
          <w:color w:val="auto"/>
          <w:sz w:val="20"/>
          <w:szCs w:val="20"/>
          <w:lang w:val="es-ES"/>
        </w:rPr>
        <w:t>partado B Punto Nº</w:t>
      </w:r>
      <w:r w:rsidRPr="00725241">
        <w:rPr>
          <w:rFonts w:ascii="Arial" w:hAnsi="Arial" w:cs="Arial"/>
          <w:color w:val="auto"/>
          <w:sz w:val="20"/>
          <w:szCs w:val="20"/>
          <w:lang w:val="es-ES"/>
        </w:rPr>
        <w:t>1 del Pliego de Bases y Condiciones Particulares.</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b/>
          <w:bCs/>
          <w:color w:val="auto"/>
          <w:sz w:val="20"/>
          <w:szCs w:val="20"/>
          <w:lang w:val="es-ES"/>
        </w:rPr>
        <w:t>2.2 – Desarrollo de las tareas.</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El Plan de Trabajo Definitivo será el que resulte de ajustarlo a las fechas de acuerdo con lo fijado en el apartado 2.1.</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b/>
          <w:bCs/>
          <w:color w:val="auto"/>
          <w:sz w:val="20"/>
          <w:szCs w:val="20"/>
          <w:lang w:val="es-ES"/>
        </w:rPr>
        <w:t>2.3 - Plazo de Ejecución de los servicios y entrega de bienes</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 xml:space="preserve">Ver </w:t>
      </w:r>
      <w:r w:rsidR="00816286" w:rsidRPr="00725241">
        <w:rPr>
          <w:rFonts w:ascii="Arial" w:hAnsi="Arial" w:cs="Arial"/>
          <w:color w:val="auto"/>
          <w:sz w:val="20"/>
          <w:szCs w:val="20"/>
          <w:lang w:val="es-ES"/>
        </w:rPr>
        <w:t xml:space="preserve">Apartado B Punto Nº1 </w:t>
      </w:r>
      <w:r w:rsidRPr="00725241">
        <w:rPr>
          <w:rFonts w:ascii="Arial" w:hAnsi="Arial" w:cs="Arial"/>
          <w:color w:val="auto"/>
          <w:sz w:val="20"/>
          <w:szCs w:val="20"/>
          <w:lang w:val="es-ES"/>
        </w:rPr>
        <w:t xml:space="preserve">y Nº </w:t>
      </w:r>
      <w:r w:rsidR="00816286" w:rsidRPr="00725241">
        <w:rPr>
          <w:rFonts w:ascii="Arial" w:hAnsi="Arial" w:cs="Arial"/>
          <w:color w:val="auto"/>
          <w:sz w:val="20"/>
          <w:szCs w:val="20"/>
          <w:lang w:val="es-ES"/>
        </w:rPr>
        <w:t>3</w:t>
      </w:r>
      <w:r w:rsidRPr="00725241">
        <w:rPr>
          <w:rFonts w:ascii="Arial" w:hAnsi="Arial" w:cs="Arial"/>
          <w:color w:val="auto"/>
          <w:sz w:val="20"/>
          <w:szCs w:val="20"/>
          <w:lang w:val="es-ES"/>
        </w:rPr>
        <w:t xml:space="preserve"> del Pliego de Bases y Condiciones Particulares.</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b/>
          <w:bCs/>
          <w:color w:val="auto"/>
          <w:sz w:val="20"/>
          <w:szCs w:val="20"/>
          <w:lang w:val="es-ES"/>
        </w:rPr>
        <w:t>2.4 - Recepción y Aprobación de los Trabajos.</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b/>
          <w:bCs/>
          <w:color w:val="auto"/>
          <w:sz w:val="20"/>
          <w:szCs w:val="20"/>
          <w:lang w:val="es-ES"/>
        </w:rPr>
        <w:t>2.4.1 - Informe.</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Antes de realizarse la Recepción Provisoria del Trabajo y como requisito indispensable para ésta, el Adjudicatario deberá entregar un informe final que incluya entregar las tarjetas y estampillas, las certificaciones correspondientes, en un número igual a la de los matafuegos, debiendo consignar la totalidad de los datos exigidos por la autoridad de aplicación.</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 xml:space="preserve">Estas obligaciones constituyen una de las obligaciones del Adjudicatario. Su incumplimiento dejará al contrato inconcluso, impidiendo la Recepción Provisoria y la liquidación final del trabajo. Se entregará la totalidad de la documentación descripta al Área de Seguridad e Higiene y Medio Ambiente de la Biblioteca Nacional. </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b/>
          <w:bCs/>
          <w:color w:val="auto"/>
          <w:sz w:val="20"/>
          <w:szCs w:val="20"/>
          <w:lang w:val="es-ES"/>
        </w:rPr>
        <w:t>2.4.2 - Recepción Provisoria.</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 xml:space="preserve">Los trabajos deberán </w:t>
      </w:r>
      <w:proofErr w:type="spellStart"/>
      <w:r w:rsidRPr="00725241">
        <w:rPr>
          <w:rFonts w:ascii="Arial" w:hAnsi="Arial" w:cs="Arial"/>
          <w:color w:val="auto"/>
          <w:sz w:val="20"/>
          <w:szCs w:val="20"/>
          <w:lang w:val="es-ES"/>
        </w:rPr>
        <w:t>recepcionarse</w:t>
      </w:r>
      <w:proofErr w:type="spellEnd"/>
      <w:r w:rsidRPr="00725241">
        <w:rPr>
          <w:rFonts w:ascii="Arial" w:hAnsi="Arial" w:cs="Arial"/>
          <w:color w:val="auto"/>
          <w:sz w:val="20"/>
          <w:szCs w:val="20"/>
          <w:lang w:val="es-ES"/>
        </w:rPr>
        <w:t xml:space="preserve"> en forma total, y tendrá carácter provisional hasta que se haya cumplido el plazo de garantía.</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lastRenderedPageBreak/>
        <w:t>Se efectuará cuando se encuentren terminadas las tareas de acuerdo al Plan de Trabajos Definitivo. El Adjudicatario comunicará con quince (15) días corridos de anticipación a la fecha en que prevea estarán terminados los mismos.</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 xml:space="preserve">Cumplido el plazo, el Área de Seguridad, Higiene y Medio Ambiente citará en forma fehaciente al Adjudicatario a efectos de suscribir un Acta de Comprobación. La </w:t>
      </w:r>
      <w:proofErr w:type="spellStart"/>
      <w:r w:rsidRPr="00725241">
        <w:rPr>
          <w:rFonts w:ascii="Arial" w:hAnsi="Arial" w:cs="Arial"/>
          <w:color w:val="auto"/>
          <w:sz w:val="20"/>
          <w:szCs w:val="20"/>
        </w:rPr>
        <w:t>incomparencia</w:t>
      </w:r>
      <w:proofErr w:type="spellEnd"/>
      <w:r w:rsidRPr="00725241">
        <w:rPr>
          <w:rFonts w:ascii="Arial" w:hAnsi="Arial" w:cs="Arial"/>
          <w:color w:val="auto"/>
          <w:sz w:val="20"/>
          <w:szCs w:val="20"/>
        </w:rPr>
        <w:t xml:space="preserve"> injustificada del Adjudicatario será considerada como consentimiento a lo establecido en el Acta de Comprobación.</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rPr>
        <w:t xml:space="preserve">En dicha Acta se dejará constancia de: </w:t>
      </w:r>
      <w:r w:rsidRPr="00725241">
        <w:rPr>
          <w:rFonts w:ascii="Arial" w:hAnsi="Arial" w:cs="Arial"/>
          <w:b/>
          <w:bCs/>
          <w:color w:val="auto"/>
          <w:sz w:val="20"/>
          <w:szCs w:val="20"/>
        </w:rPr>
        <w:t>a)</w:t>
      </w:r>
      <w:r w:rsidRPr="00725241">
        <w:rPr>
          <w:rFonts w:ascii="Arial" w:hAnsi="Arial" w:cs="Arial"/>
          <w:color w:val="auto"/>
          <w:sz w:val="20"/>
          <w:szCs w:val="20"/>
        </w:rPr>
        <w:t xml:space="preserve"> si los trabajos han sido ejecutados de acuerdo a toda documentación contractual y modificaciones, ampliaciones y/o supresiones convenidas posteriormente, en caso de existir; </w:t>
      </w:r>
      <w:r w:rsidRPr="00725241">
        <w:rPr>
          <w:rFonts w:ascii="Arial" w:hAnsi="Arial" w:cs="Arial"/>
          <w:b/>
          <w:bCs/>
          <w:color w:val="auto"/>
          <w:sz w:val="20"/>
          <w:szCs w:val="20"/>
        </w:rPr>
        <w:t>b)</w:t>
      </w:r>
      <w:r w:rsidRPr="00725241">
        <w:rPr>
          <w:rFonts w:ascii="Arial" w:hAnsi="Arial" w:cs="Arial"/>
          <w:color w:val="auto"/>
          <w:sz w:val="20"/>
          <w:szCs w:val="20"/>
        </w:rPr>
        <w:t xml:space="preserve"> la fecha en que fueron terminados los trabajos; </w:t>
      </w:r>
      <w:r w:rsidRPr="00725241">
        <w:rPr>
          <w:rFonts w:ascii="Arial" w:hAnsi="Arial" w:cs="Arial"/>
          <w:b/>
          <w:bCs/>
          <w:color w:val="auto"/>
          <w:sz w:val="20"/>
          <w:szCs w:val="20"/>
        </w:rPr>
        <w:t>c)</w:t>
      </w:r>
      <w:r w:rsidRPr="00725241">
        <w:rPr>
          <w:rFonts w:ascii="Arial" w:hAnsi="Arial" w:cs="Arial"/>
          <w:color w:val="auto"/>
          <w:sz w:val="20"/>
          <w:szCs w:val="20"/>
        </w:rPr>
        <w:t xml:space="preserve"> las deficiencias que se notaran o cualquier otra observación que merezcan los trabajos (siempre que no impidan la habilitación de los mismos), a fin que a la Recepción Definitiva se pueda comprobar si se han subsanado las deficiencias observadas en la Recepción Provisoria.</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b/>
          <w:bCs/>
          <w:color w:val="auto"/>
          <w:sz w:val="20"/>
          <w:szCs w:val="20"/>
          <w:lang w:val="es-ES"/>
        </w:rPr>
        <w:t>2.4.3 - Recepción Definitiva.</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rPr>
        <w:t xml:space="preserve">A partir de la Recepción Definitiva de los trabajos y durante </w:t>
      </w:r>
      <w:r w:rsidRPr="00725241">
        <w:rPr>
          <w:rFonts w:ascii="Arial" w:hAnsi="Arial" w:cs="Arial"/>
          <w:b/>
          <w:bCs/>
          <w:color w:val="auto"/>
          <w:sz w:val="20"/>
          <w:szCs w:val="20"/>
        </w:rPr>
        <w:t>DOCE (12) meses</w:t>
      </w:r>
      <w:r w:rsidRPr="00725241">
        <w:rPr>
          <w:rFonts w:ascii="Arial" w:hAnsi="Arial" w:cs="Arial"/>
          <w:color w:val="auto"/>
          <w:sz w:val="20"/>
          <w:szCs w:val="20"/>
        </w:rPr>
        <w:t>, el Adjudicatario es responsable de la reparación de los trabajos realizados así como también de los vicios ocultos de las mismas, salvo los efectos resultantes del uso y el desgaste natural de los materiales.</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b/>
          <w:bCs/>
          <w:color w:val="auto"/>
          <w:sz w:val="20"/>
          <w:szCs w:val="20"/>
          <w:lang w:val="es-ES"/>
        </w:rPr>
        <w:t>2.5 - Mora y Penalidades.</w:t>
      </w:r>
    </w:p>
    <w:p w:rsidR="00647A17" w:rsidRPr="00725241" w:rsidRDefault="00647A17" w:rsidP="00224A39">
      <w:pPr>
        <w:pStyle w:val="NormalWeb"/>
        <w:numPr>
          <w:ilvl w:val="0"/>
          <w:numId w:val="18"/>
        </w:numPr>
        <w:suppressAutoHyphens w:val="0"/>
        <w:spacing w:before="100" w:beforeAutospacing="1"/>
        <w:jc w:val="both"/>
        <w:rPr>
          <w:rFonts w:ascii="Arial" w:hAnsi="Arial" w:cs="Arial"/>
          <w:sz w:val="20"/>
          <w:szCs w:val="20"/>
        </w:rPr>
      </w:pPr>
      <w:r w:rsidRPr="00725241">
        <w:rPr>
          <w:rFonts w:ascii="Arial" w:hAnsi="Arial" w:cs="Arial"/>
          <w:b/>
          <w:bCs/>
          <w:sz w:val="20"/>
          <w:szCs w:val="20"/>
        </w:rPr>
        <w:t>Mora</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El Adjudicatario</w:t>
      </w:r>
      <w:r w:rsidRPr="00725241">
        <w:rPr>
          <w:rFonts w:ascii="Arial" w:hAnsi="Arial" w:cs="Arial"/>
          <w:color w:val="auto"/>
          <w:sz w:val="20"/>
          <w:szCs w:val="20"/>
        </w:rPr>
        <w:t xml:space="preserve"> incurrirá en mora automática, sin necesidad de interpelación previa, por la sola expiración del plazo indicado y se haya verificado el incumplimiento en la finalización de los trabajos; por parte del </w:t>
      </w:r>
      <w:proofErr w:type="spellStart"/>
      <w:r w:rsidRPr="00725241">
        <w:rPr>
          <w:rFonts w:ascii="Arial" w:hAnsi="Arial" w:cs="Arial"/>
          <w:color w:val="auto"/>
          <w:sz w:val="20"/>
          <w:szCs w:val="20"/>
        </w:rPr>
        <w:t>Area</w:t>
      </w:r>
      <w:proofErr w:type="spellEnd"/>
      <w:r w:rsidRPr="00725241">
        <w:rPr>
          <w:rFonts w:ascii="Arial" w:hAnsi="Arial" w:cs="Arial"/>
          <w:color w:val="auto"/>
          <w:sz w:val="20"/>
          <w:szCs w:val="20"/>
        </w:rPr>
        <w:t xml:space="preserve"> de Seguridad, Higiene y Medio Ambiente.</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rPr>
        <w:t xml:space="preserve">El mismo criterio se seguirá en el caso que se haya otorgado prórroga por causas excepcionales. </w:t>
      </w:r>
      <w:r w:rsidRPr="00725241">
        <w:rPr>
          <w:rFonts w:ascii="Arial" w:hAnsi="Arial" w:cs="Arial"/>
          <w:color w:val="auto"/>
          <w:sz w:val="20"/>
          <w:szCs w:val="20"/>
          <w:lang w:val="es-ES"/>
        </w:rPr>
        <w:t>Los días se computarán en días corridos.</w:t>
      </w:r>
    </w:p>
    <w:p w:rsidR="00647A17" w:rsidRPr="00725241" w:rsidRDefault="00647A17" w:rsidP="00224A39">
      <w:pPr>
        <w:pStyle w:val="NormalWeb"/>
        <w:numPr>
          <w:ilvl w:val="0"/>
          <w:numId w:val="19"/>
        </w:numPr>
        <w:suppressAutoHyphens w:val="0"/>
        <w:spacing w:before="100" w:beforeAutospacing="1"/>
        <w:jc w:val="both"/>
        <w:rPr>
          <w:rFonts w:ascii="Arial" w:hAnsi="Arial" w:cs="Arial"/>
          <w:sz w:val="20"/>
          <w:szCs w:val="20"/>
        </w:rPr>
      </w:pPr>
      <w:r w:rsidRPr="00725241">
        <w:rPr>
          <w:rFonts w:ascii="Arial" w:hAnsi="Arial" w:cs="Arial"/>
          <w:b/>
          <w:bCs/>
          <w:sz w:val="20"/>
          <w:szCs w:val="20"/>
        </w:rPr>
        <w:t>Penalidades</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 xml:space="preserve">En caso de incumplimiento del plazo se aplicarán las multas y sanciones previstas en el decreto </w:t>
      </w:r>
      <w:r w:rsidR="00816286" w:rsidRPr="00725241">
        <w:rPr>
          <w:rFonts w:ascii="Arial" w:hAnsi="Arial" w:cs="Arial"/>
          <w:color w:val="auto"/>
          <w:sz w:val="20"/>
          <w:szCs w:val="20"/>
        </w:rPr>
        <w:t>1030</w:t>
      </w:r>
      <w:r w:rsidRPr="00725241">
        <w:rPr>
          <w:rFonts w:ascii="Arial" w:hAnsi="Arial" w:cs="Arial"/>
          <w:color w:val="auto"/>
          <w:sz w:val="20"/>
          <w:szCs w:val="20"/>
        </w:rPr>
        <w:t>/1</w:t>
      </w:r>
      <w:r w:rsidR="00816286" w:rsidRPr="00725241">
        <w:rPr>
          <w:rFonts w:ascii="Arial" w:hAnsi="Arial" w:cs="Arial"/>
          <w:color w:val="auto"/>
          <w:sz w:val="20"/>
          <w:szCs w:val="20"/>
        </w:rPr>
        <w:t>6</w:t>
      </w:r>
      <w:r w:rsidRPr="00725241">
        <w:rPr>
          <w:rFonts w:ascii="Arial" w:hAnsi="Arial" w:cs="Arial"/>
          <w:color w:val="auto"/>
          <w:sz w:val="20"/>
          <w:szCs w:val="20"/>
        </w:rPr>
        <w:t>, más una sanción económica equivalente al doble del precio cotizado por el Adjudicatario para la recarga de matafuegos de las mismas características que aquellos que quedaron sin recargar, monto que se descontará de la respectiva facturación del Adjudicatario.</w:t>
      </w:r>
    </w:p>
    <w:p w:rsidR="00647A17" w:rsidRPr="00725241" w:rsidRDefault="00647A17" w:rsidP="00647A17">
      <w:pPr>
        <w:pStyle w:val="western"/>
        <w:pBdr>
          <w:top w:val="single" w:sz="6" w:space="1" w:color="000000"/>
          <w:left w:val="single" w:sz="6" w:space="1" w:color="000000"/>
          <w:bottom w:val="single" w:sz="6" w:space="1" w:color="000000"/>
          <w:right w:val="single" w:sz="6" w:space="1" w:color="000000"/>
        </w:pBdr>
        <w:jc w:val="both"/>
        <w:rPr>
          <w:rFonts w:ascii="Arial" w:hAnsi="Arial" w:cs="Arial"/>
          <w:color w:val="auto"/>
          <w:sz w:val="20"/>
          <w:szCs w:val="20"/>
          <w:lang w:val="es-ES"/>
        </w:rPr>
      </w:pPr>
      <w:r w:rsidRPr="00725241">
        <w:rPr>
          <w:rFonts w:ascii="Arial" w:hAnsi="Arial" w:cs="Arial"/>
          <w:b/>
          <w:bCs/>
          <w:color w:val="auto"/>
          <w:sz w:val="20"/>
          <w:szCs w:val="20"/>
          <w:lang w:val="es-ES"/>
        </w:rPr>
        <w:t>3 – VARIOS.</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b/>
          <w:bCs/>
          <w:color w:val="auto"/>
          <w:sz w:val="20"/>
          <w:szCs w:val="20"/>
          <w:lang w:val="es-ES"/>
        </w:rPr>
        <w:t>3.1 - Trámites.</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Todos los trámites a realizar ante Organismos del Estado o Privados, necesarios para la normal ejecución de los trabajos, serán hechos por el Adjudicatario, incluyendo la documentación necesaria a tal efecto.</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b/>
          <w:bCs/>
          <w:color w:val="auto"/>
          <w:sz w:val="20"/>
          <w:szCs w:val="20"/>
          <w:lang w:val="es-ES"/>
        </w:rPr>
        <w:t>3.2 - Reglamentos.</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Los Reglamentos cuyas normas regirán para la ejecución de los trabajos se detallan a continuación. Se remite a la interpretación de los mismos para aclaración de dudas y/o insuficiencias de las Especificaciones que pudieran originarse en la aplicación de la documentación técnica, de proyectos o las normas de ejecución propiamente dichas. Los Reglamentos cuyas disposiciones se prescriben como complementarias son:</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Ley Nacional 19587 Capitulo 18 Articulo 185 y 186.</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Ley Nacional 24557, resolución 38/1996.</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 xml:space="preserve">Ley 7229 Secretaría de Política ambiental de la </w:t>
      </w:r>
      <w:proofErr w:type="spellStart"/>
      <w:r w:rsidRPr="00725241">
        <w:rPr>
          <w:rFonts w:ascii="Arial" w:hAnsi="Arial" w:cs="Arial"/>
          <w:color w:val="auto"/>
          <w:sz w:val="20"/>
          <w:szCs w:val="20"/>
        </w:rPr>
        <w:t>Pcia</w:t>
      </w:r>
      <w:proofErr w:type="spellEnd"/>
      <w:r w:rsidRPr="00725241">
        <w:rPr>
          <w:rFonts w:ascii="Arial" w:hAnsi="Arial" w:cs="Arial"/>
          <w:color w:val="auto"/>
          <w:sz w:val="20"/>
          <w:szCs w:val="20"/>
        </w:rPr>
        <w:t>. De Bs. As.</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Decreto Provincia de Bs. As. Nº 4992 /1990.</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Decreto Provincia de Bs. As. Nº 3494 /1993.</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Decreto Provincia de Bs. As. Nº 3598/1996.</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Decreto Provincia de Bs. As. Nº 1390 /2005.</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Disposición Provincia de Bs. As. Nº 4/1999.</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Resolución Provincia de Bs. As. Nº 118/1991.</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lastRenderedPageBreak/>
        <w:t>Resolución Provincia de Bs. As. Nº 6026/1993.</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Resolución Provincia de Bs. As. Nº 198 /1996.</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Resolución Provincia de Bs. As. Nº 231/1996.</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Resolución Provincia de Bs. As. Nº 266/1996.</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Resolución Provincia de Bs. As. Nº 435/1997.</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Resolución Provincia de Bs. As. Nº 96/1999.</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Resolución Provincia de Bs. As. Nº 2007/2001.</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Resolución Provincia de Bs. As. Nº 181/2004.</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Ordenanza 41473 de la ex Municipalidad de la Ciudad de Bs. As.</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Productos y servicios en cumplimiento de Normas IRAM certificadas por tercera parte independiente dentro del Sistema de Normalización y Certificación y Calidad Decreto Nacional 1474/1994.</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Normas IRAM obligatorias de cumplimiento por certificación por tercera parte independiente.</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Norma IRAM 3517/parte 2 año 2000 “EXTINTORES MANUALES Y SOBRE RUEDAS, DOTACION, CONTROL, MANTENIMIENTO Y RECARGA”.</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Norma IRAM 3569 /1996 “Carga para matafuegos polvos para extinción de fuegos clase A, B, C”.</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Norma IRAM 3523/1983 “Matafuegos de polvo bajo presión</w:t>
      </w:r>
      <w:proofErr w:type="gramStart"/>
      <w:r w:rsidRPr="00725241">
        <w:rPr>
          <w:rFonts w:ascii="Arial" w:hAnsi="Arial" w:cs="Arial"/>
          <w:color w:val="auto"/>
          <w:sz w:val="20"/>
          <w:szCs w:val="20"/>
        </w:rPr>
        <w:t>“ Manuales</w:t>
      </w:r>
      <w:proofErr w:type="gramEnd"/>
      <w:r w:rsidRPr="00725241">
        <w:rPr>
          <w:rFonts w:ascii="Arial" w:hAnsi="Arial" w:cs="Arial"/>
          <w:color w:val="auto"/>
          <w:sz w:val="20"/>
          <w:szCs w:val="20"/>
        </w:rPr>
        <w:t>.</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Norma IRAM 2587/1991 “Cilindros y tubos de acero” “Método de ensayo de presión interna”.</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 xml:space="preserve">Norma IRAM 3550 /1981 “Matafuegos de polvo bajo presión </w:t>
      </w:r>
      <w:proofErr w:type="gramStart"/>
      <w:r w:rsidRPr="00725241">
        <w:rPr>
          <w:rFonts w:ascii="Arial" w:hAnsi="Arial" w:cs="Arial"/>
          <w:color w:val="auto"/>
          <w:sz w:val="20"/>
          <w:szCs w:val="20"/>
        </w:rPr>
        <w:t>“ Sobre</w:t>
      </w:r>
      <w:proofErr w:type="gramEnd"/>
      <w:r w:rsidRPr="00725241">
        <w:rPr>
          <w:rFonts w:ascii="Arial" w:hAnsi="Arial" w:cs="Arial"/>
          <w:color w:val="auto"/>
          <w:sz w:val="20"/>
          <w:szCs w:val="20"/>
        </w:rPr>
        <w:t xml:space="preserve"> ruedas.</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Norma IRAM 3533/1993 “Manómetros para matafuegos manuales y sobre rueda a base de polvo y de agua bajo presión”.</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Norma IRAM 3509 /1983 “Matafuegos de Dióxido de Carbono”.</w:t>
      </w:r>
    </w:p>
    <w:p w:rsidR="00647A17" w:rsidRPr="00725241" w:rsidRDefault="00647A17" w:rsidP="00224A39">
      <w:pPr>
        <w:pStyle w:val="western"/>
        <w:numPr>
          <w:ilvl w:val="0"/>
          <w:numId w:val="20"/>
        </w:numPr>
        <w:jc w:val="both"/>
        <w:rPr>
          <w:rFonts w:ascii="Arial" w:hAnsi="Arial" w:cs="Arial"/>
          <w:color w:val="auto"/>
          <w:sz w:val="20"/>
          <w:szCs w:val="20"/>
        </w:rPr>
      </w:pPr>
      <w:r w:rsidRPr="00725241">
        <w:rPr>
          <w:rFonts w:ascii="Arial" w:hAnsi="Arial" w:cs="Arial"/>
          <w:color w:val="auto"/>
          <w:sz w:val="20"/>
          <w:szCs w:val="20"/>
        </w:rPr>
        <w:t>Norma IRAM 3544/1984 “Matafuegos manuales y sobre ruedas para fuegos clase C”</w:t>
      </w:r>
      <w:proofErr w:type="gramStart"/>
      <w:r w:rsidRPr="00725241">
        <w:rPr>
          <w:rFonts w:ascii="Arial" w:hAnsi="Arial" w:cs="Arial"/>
          <w:color w:val="auto"/>
          <w:sz w:val="20"/>
          <w:szCs w:val="20"/>
        </w:rPr>
        <w:t>.</w:t>
      </w:r>
      <w:r w:rsidRPr="00725241">
        <w:rPr>
          <w:rFonts w:ascii="Arial" w:hAnsi="Arial" w:cs="Arial"/>
          <w:color w:val="auto"/>
          <w:sz w:val="20"/>
          <w:szCs w:val="20"/>
          <w:lang w:val="es-ES"/>
        </w:rPr>
        <w:t>“</w:t>
      </w:r>
      <w:proofErr w:type="gramEnd"/>
      <w:r w:rsidRPr="00725241">
        <w:rPr>
          <w:rFonts w:ascii="Arial" w:hAnsi="Arial" w:cs="Arial"/>
          <w:color w:val="auto"/>
          <w:sz w:val="20"/>
          <w:szCs w:val="20"/>
        </w:rPr>
        <w:t>Método de determinación de conductividad eléctrica”.</w:t>
      </w:r>
    </w:p>
    <w:p w:rsidR="00647A17" w:rsidRPr="00725241" w:rsidRDefault="00647A17" w:rsidP="00224A39">
      <w:pPr>
        <w:pStyle w:val="western"/>
        <w:numPr>
          <w:ilvl w:val="0"/>
          <w:numId w:val="21"/>
        </w:numPr>
        <w:jc w:val="both"/>
        <w:rPr>
          <w:rFonts w:ascii="Arial" w:hAnsi="Arial" w:cs="Arial"/>
          <w:color w:val="auto"/>
          <w:sz w:val="20"/>
          <w:szCs w:val="20"/>
        </w:rPr>
      </w:pPr>
      <w:r w:rsidRPr="00725241">
        <w:rPr>
          <w:rFonts w:ascii="Arial" w:hAnsi="Arial" w:cs="Arial"/>
          <w:color w:val="auto"/>
          <w:sz w:val="20"/>
          <w:szCs w:val="20"/>
        </w:rPr>
        <w:t>Norma IRAM 3672/1996 “Cargas para matafuegos polvo químicos para fuegos clase B”.</w:t>
      </w:r>
      <w:r w:rsidR="008364BC" w:rsidRPr="00725241">
        <w:rPr>
          <w:rFonts w:ascii="Arial" w:hAnsi="Arial" w:cs="Arial"/>
          <w:color w:val="auto"/>
          <w:sz w:val="20"/>
          <w:szCs w:val="20"/>
        </w:rPr>
        <w:t xml:space="preserve"> </w:t>
      </w:r>
      <w:r w:rsidRPr="00725241">
        <w:rPr>
          <w:rFonts w:ascii="Arial" w:hAnsi="Arial" w:cs="Arial"/>
          <w:color w:val="auto"/>
          <w:sz w:val="20"/>
          <w:szCs w:val="20"/>
          <w:lang w:val="es-ES"/>
        </w:rPr>
        <w:t>“</w:t>
      </w:r>
      <w:r w:rsidRPr="00725241">
        <w:rPr>
          <w:rFonts w:ascii="Arial" w:hAnsi="Arial" w:cs="Arial"/>
          <w:color w:val="auto"/>
          <w:sz w:val="20"/>
          <w:szCs w:val="20"/>
        </w:rPr>
        <w:t>Ensayo de extinción en Laboratorio”.</w:t>
      </w:r>
    </w:p>
    <w:p w:rsidR="00647A17" w:rsidRPr="00725241" w:rsidRDefault="00647A17" w:rsidP="00224A39">
      <w:pPr>
        <w:pStyle w:val="western"/>
        <w:numPr>
          <w:ilvl w:val="0"/>
          <w:numId w:val="22"/>
        </w:numPr>
        <w:jc w:val="both"/>
        <w:rPr>
          <w:rFonts w:ascii="Arial" w:hAnsi="Arial" w:cs="Arial"/>
          <w:color w:val="auto"/>
          <w:sz w:val="20"/>
          <w:szCs w:val="20"/>
        </w:rPr>
      </w:pPr>
      <w:r w:rsidRPr="00725241">
        <w:rPr>
          <w:rFonts w:ascii="Arial" w:hAnsi="Arial" w:cs="Arial"/>
          <w:color w:val="auto"/>
          <w:sz w:val="20"/>
          <w:szCs w:val="20"/>
        </w:rPr>
        <w:t xml:space="preserve">Norma Panamericana </w:t>
      </w:r>
      <w:proofErr w:type="spellStart"/>
      <w:r w:rsidRPr="00725241">
        <w:rPr>
          <w:rFonts w:ascii="Arial" w:hAnsi="Arial" w:cs="Arial"/>
          <w:color w:val="auto"/>
          <w:sz w:val="20"/>
          <w:szCs w:val="20"/>
        </w:rPr>
        <w:t>Copant</w:t>
      </w:r>
      <w:proofErr w:type="spellEnd"/>
      <w:r w:rsidRPr="00725241">
        <w:rPr>
          <w:rFonts w:ascii="Arial" w:hAnsi="Arial" w:cs="Arial"/>
          <w:color w:val="auto"/>
          <w:sz w:val="20"/>
          <w:szCs w:val="20"/>
        </w:rPr>
        <w:t xml:space="preserve"> 1674/1999 “Extintores Manuales y sobre ruedas”.</w:t>
      </w:r>
    </w:p>
    <w:p w:rsidR="00647A17" w:rsidRPr="00725241" w:rsidRDefault="00647A17" w:rsidP="00224A39">
      <w:pPr>
        <w:pStyle w:val="western"/>
        <w:numPr>
          <w:ilvl w:val="0"/>
          <w:numId w:val="22"/>
        </w:numPr>
        <w:jc w:val="both"/>
        <w:rPr>
          <w:rFonts w:ascii="Arial" w:hAnsi="Arial" w:cs="Arial"/>
          <w:color w:val="auto"/>
          <w:sz w:val="20"/>
          <w:szCs w:val="20"/>
        </w:rPr>
      </w:pPr>
      <w:r w:rsidRPr="00725241">
        <w:rPr>
          <w:rFonts w:ascii="Arial" w:hAnsi="Arial" w:cs="Arial"/>
          <w:color w:val="auto"/>
          <w:sz w:val="20"/>
          <w:szCs w:val="20"/>
        </w:rPr>
        <w:t>Calificación y ensayo del potencial de extinción sobre fuegos Clase A.</w:t>
      </w:r>
    </w:p>
    <w:p w:rsidR="00647A17" w:rsidRPr="00725241" w:rsidRDefault="00647A17" w:rsidP="00224A39">
      <w:pPr>
        <w:pStyle w:val="western"/>
        <w:numPr>
          <w:ilvl w:val="0"/>
          <w:numId w:val="22"/>
        </w:numPr>
        <w:jc w:val="both"/>
        <w:rPr>
          <w:rFonts w:ascii="Arial" w:hAnsi="Arial" w:cs="Arial"/>
          <w:color w:val="auto"/>
          <w:sz w:val="20"/>
          <w:szCs w:val="20"/>
        </w:rPr>
      </w:pPr>
      <w:r w:rsidRPr="00725241">
        <w:rPr>
          <w:rFonts w:ascii="Arial" w:hAnsi="Arial" w:cs="Arial"/>
          <w:color w:val="auto"/>
          <w:sz w:val="20"/>
          <w:szCs w:val="20"/>
        </w:rPr>
        <w:t>Normas ISO 9001:2008 e ISO 14001:2004. Presentación de Certificación.</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b/>
          <w:bCs/>
          <w:color w:val="auto"/>
          <w:sz w:val="20"/>
          <w:szCs w:val="20"/>
          <w:lang w:val="es-ES"/>
        </w:rPr>
        <w:t>3.3 - Trabajos Comprendidos.</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Se considera que los trabajos incluyen, todos los materiales, mano de obra, herramientas, equipo de personal técnico y de supervisión, etc., necesarios para la mejor ejecución, y que asimismo, están incluidos en el costo de los trabajos todas las tareas conexas que aún sin ser mencionados, son necesarios para obtener el producto final, completamente terminado.</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Todas las medidas y cómputos expresados en planos, planillas y especificaciones técnicas, son indicativos y deberán ser replanteados, en este sentido no se reconocerá reclamo alguno del Adjudicatario basado en posibles diferencias entre la documentación mencionada y las mediciones reales.</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b/>
          <w:bCs/>
          <w:color w:val="auto"/>
          <w:sz w:val="20"/>
          <w:szCs w:val="20"/>
          <w:lang w:val="es-ES"/>
        </w:rPr>
        <w:t>3.4 - Muestras.</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 xml:space="preserve">Será obligación del Adjudicatario la presentación, en el lugar en que se realizarán los trabajos objeto de la presente contratación, de muestras de todos los materiales de carga, como por ejemplo polvo químico y elementos mecánicos obsoletos y nuevos de reposición que se extraigan o se incorporen a los trabajos de </w:t>
      </w:r>
      <w:proofErr w:type="spellStart"/>
      <w:r w:rsidRPr="00725241">
        <w:rPr>
          <w:rFonts w:ascii="Arial" w:hAnsi="Arial" w:cs="Arial"/>
          <w:color w:val="auto"/>
          <w:sz w:val="20"/>
          <w:szCs w:val="20"/>
        </w:rPr>
        <w:t>está</w:t>
      </w:r>
      <w:proofErr w:type="spellEnd"/>
      <w:r w:rsidRPr="00725241">
        <w:rPr>
          <w:rFonts w:ascii="Arial" w:hAnsi="Arial" w:cs="Arial"/>
          <w:color w:val="auto"/>
          <w:sz w:val="20"/>
          <w:szCs w:val="20"/>
        </w:rPr>
        <w:t xml:space="preserve"> contratación, perfectamente identificadas y envasadas para su aprobación sólo cuando se las solicite específicamente.</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b/>
          <w:bCs/>
          <w:color w:val="auto"/>
          <w:sz w:val="20"/>
          <w:szCs w:val="20"/>
          <w:lang w:val="es-ES"/>
        </w:rPr>
        <w:t>3.5 - Responsabilidad del Adjudicatario.</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Será responsabilidad del Adjudicatario:</w:t>
      </w:r>
    </w:p>
    <w:p w:rsidR="00647A17" w:rsidRPr="00725241" w:rsidRDefault="00647A17" w:rsidP="00224A39">
      <w:pPr>
        <w:pStyle w:val="western"/>
        <w:numPr>
          <w:ilvl w:val="0"/>
          <w:numId w:val="23"/>
        </w:numPr>
        <w:jc w:val="both"/>
        <w:rPr>
          <w:rFonts w:ascii="Arial" w:hAnsi="Arial" w:cs="Arial"/>
          <w:color w:val="auto"/>
          <w:sz w:val="20"/>
          <w:szCs w:val="20"/>
        </w:rPr>
      </w:pPr>
      <w:r w:rsidRPr="00725241">
        <w:rPr>
          <w:rFonts w:ascii="Arial" w:hAnsi="Arial" w:cs="Arial"/>
          <w:color w:val="auto"/>
          <w:sz w:val="20"/>
          <w:szCs w:val="20"/>
        </w:rPr>
        <w:t>Estudiar todos los aspectos que influyen en la ejecución de los trabajos, así como también toda la documentación referida a ella, que integra esta licitación. La empresa Adjudicataria asume, por lo tanto, plenamente su responsabilidad y en consecuencia no podrá manifestar ignorancia ni disconformidad con ninguna de las condiciones inherentes al proyecto o a la naturaleza de los trabajos, ni efectuar reclamos extracontractuales de ninguna especie.</w:t>
      </w:r>
    </w:p>
    <w:p w:rsidR="00647A17" w:rsidRPr="00725241" w:rsidRDefault="00647A17" w:rsidP="00224A39">
      <w:pPr>
        <w:pStyle w:val="western"/>
        <w:numPr>
          <w:ilvl w:val="0"/>
          <w:numId w:val="24"/>
        </w:numPr>
        <w:jc w:val="both"/>
        <w:rPr>
          <w:rFonts w:ascii="Arial" w:hAnsi="Arial" w:cs="Arial"/>
          <w:color w:val="auto"/>
          <w:sz w:val="20"/>
          <w:szCs w:val="20"/>
        </w:rPr>
      </w:pPr>
      <w:r w:rsidRPr="00725241">
        <w:rPr>
          <w:rFonts w:ascii="Arial" w:hAnsi="Arial" w:cs="Arial"/>
          <w:color w:val="auto"/>
          <w:sz w:val="20"/>
          <w:szCs w:val="20"/>
        </w:rPr>
        <w:t>El Adjudicatario es responsable por la correcta interpretación de la totalidad de la documentación técnica de los trabajos por medio de su representante técnico, el que deberá ser un profesional matriculado (Técnico o Ingeniero).</w:t>
      </w:r>
    </w:p>
    <w:p w:rsidR="00647A17" w:rsidRPr="00725241" w:rsidRDefault="00647A17" w:rsidP="00647A17">
      <w:pPr>
        <w:pStyle w:val="western"/>
        <w:jc w:val="both"/>
        <w:rPr>
          <w:rFonts w:ascii="Arial" w:hAnsi="Arial" w:cs="Arial"/>
          <w:color w:val="auto"/>
          <w:sz w:val="20"/>
          <w:szCs w:val="20"/>
        </w:rPr>
      </w:pPr>
    </w:p>
    <w:p w:rsidR="00647A17" w:rsidRPr="00725241" w:rsidRDefault="00647A17" w:rsidP="00224A39">
      <w:pPr>
        <w:pStyle w:val="western"/>
        <w:numPr>
          <w:ilvl w:val="0"/>
          <w:numId w:val="25"/>
        </w:numPr>
        <w:jc w:val="both"/>
        <w:rPr>
          <w:rFonts w:ascii="Arial" w:hAnsi="Arial" w:cs="Arial"/>
          <w:color w:val="auto"/>
          <w:sz w:val="20"/>
          <w:szCs w:val="20"/>
        </w:rPr>
      </w:pPr>
      <w:r w:rsidRPr="00725241">
        <w:rPr>
          <w:rFonts w:ascii="Arial" w:hAnsi="Arial" w:cs="Arial"/>
          <w:color w:val="auto"/>
          <w:sz w:val="20"/>
          <w:szCs w:val="20"/>
        </w:rPr>
        <w:t>Se deberá entregar una vez recibida la orden de compra y cada QUINCE (15) días de la ejecución de los trabajos descriptos, una planilla de la Planificación de Trabajos, describiendo la Fecha, el Lugar y si es en el horario de la mañana o de la tarde el retiro y/o entrega de los equipos descriptos, para una mejor organización administrativa de este Organismo.</w:t>
      </w:r>
    </w:p>
    <w:p w:rsidR="00647A17" w:rsidRPr="00725241" w:rsidRDefault="00647A17" w:rsidP="00224A39">
      <w:pPr>
        <w:pStyle w:val="western"/>
        <w:numPr>
          <w:ilvl w:val="0"/>
          <w:numId w:val="26"/>
        </w:numPr>
        <w:jc w:val="both"/>
        <w:rPr>
          <w:rFonts w:ascii="Arial" w:hAnsi="Arial" w:cs="Arial"/>
          <w:color w:val="auto"/>
          <w:sz w:val="20"/>
          <w:szCs w:val="20"/>
          <w:lang w:val="es-ES"/>
        </w:rPr>
      </w:pPr>
      <w:r w:rsidRPr="00725241">
        <w:rPr>
          <w:rFonts w:ascii="Arial" w:hAnsi="Arial" w:cs="Arial"/>
          <w:b/>
          <w:bCs/>
          <w:color w:val="auto"/>
          <w:sz w:val="20"/>
          <w:szCs w:val="20"/>
        </w:rPr>
        <w:t xml:space="preserve">Seguros: </w:t>
      </w:r>
      <w:r w:rsidRPr="00725241">
        <w:rPr>
          <w:rFonts w:ascii="Arial" w:hAnsi="Arial" w:cs="Arial"/>
          <w:color w:val="auto"/>
          <w:sz w:val="20"/>
          <w:szCs w:val="20"/>
          <w:lang w:val="es-ES"/>
        </w:rPr>
        <w:t xml:space="preserve">Dentro de los CINCO (5) días hábiles a partir del día hábil inmediato siguiente a la fecha de perfeccionamiento del contrato, </w:t>
      </w:r>
      <w:r w:rsidRPr="00725241">
        <w:rPr>
          <w:rFonts w:ascii="Arial" w:hAnsi="Arial" w:cs="Arial"/>
          <w:color w:val="auto"/>
          <w:sz w:val="20"/>
          <w:szCs w:val="20"/>
        </w:rPr>
        <w:t>el Adjudicatario deberá presentar las pólizas de seguros, que se detallan a continuación (Según lo establecido en articulo Nº 8 del presente Pliego:</w:t>
      </w:r>
    </w:p>
    <w:p w:rsidR="00647A17" w:rsidRPr="00725241" w:rsidRDefault="00647A17" w:rsidP="00647A17">
      <w:pPr>
        <w:pStyle w:val="western"/>
        <w:ind w:left="425"/>
        <w:jc w:val="both"/>
        <w:rPr>
          <w:rFonts w:ascii="Arial" w:hAnsi="Arial" w:cs="Arial"/>
          <w:color w:val="auto"/>
          <w:sz w:val="20"/>
          <w:szCs w:val="20"/>
          <w:lang w:val="es-MX"/>
        </w:rPr>
      </w:pPr>
      <w:r w:rsidRPr="00725241">
        <w:rPr>
          <w:rFonts w:ascii="Arial" w:hAnsi="Arial" w:cs="Arial"/>
          <w:b/>
          <w:bCs/>
          <w:color w:val="auto"/>
          <w:sz w:val="20"/>
          <w:szCs w:val="20"/>
          <w:u w:val="single"/>
          <w:lang w:val="es-MX"/>
        </w:rPr>
        <w:t>Ramo “Riesgo del Trabajo”</w:t>
      </w:r>
    </w:p>
    <w:p w:rsidR="00647A17" w:rsidRPr="00725241" w:rsidRDefault="00647A17" w:rsidP="00647A17">
      <w:pPr>
        <w:pStyle w:val="western"/>
        <w:ind w:left="425"/>
        <w:jc w:val="both"/>
        <w:rPr>
          <w:rFonts w:ascii="Arial" w:hAnsi="Arial" w:cs="Arial"/>
          <w:color w:val="auto"/>
          <w:sz w:val="20"/>
          <w:szCs w:val="20"/>
          <w:lang w:val="es-MX"/>
        </w:rPr>
      </w:pPr>
      <w:r w:rsidRPr="00725241">
        <w:rPr>
          <w:rFonts w:ascii="Arial" w:hAnsi="Arial" w:cs="Arial"/>
          <w:color w:val="auto"/>
          <w:sz w:val="20"/>
          <w:szCs w:val="20"/>
          <w:lang w:val="es-MX"/>
        </w:rPr>
        <w:t>El Adjudicatario deberá presentar una póliza de seguro que ampare en los términos de la Ley 24.557 a todo personal comprendido en las tareas involucradas.</w:t>
      </w:r>
    </w:p>
    <w:p w:rsidR="00647A17" w:rsidRPr="00725241" w:rsidRDefault="00647A17" w:rsidP="00647A17">
      <w:pPr>
        <w:pStyle w:val="western"/>
        <w:ind w:left="425"/>
        <w:jc w:val="both"/>
        <w:rPr>
          <w:rFonts w:ascii="Arial" w:hAnsi="Arial" w:cs="Arial"/>
          <w:color w:val="auto"/>
          <w:sz w:val="20"/>
          <w:szCs w:val="20"/>
          <w:lang w:val="es-MX"/>
        </w:rPr>
      </w:pPr>
      <w:r w:rsidRPr="00725241">
        <w:rPr>
          <w:rFonts w:ascii="Arial" w:hAnsi="Arial" w:cs="Arial"/>
          <w:color w:val="auto"/>
          <w:sz w:val="20"/>
          <w:szCs w:val="20"/>
          <w:lang w:val="es-MX"/>
        </w:rPr>
        <w:t>El Adjudicatario deberá dar cumplimiento a las siguientes Leyes:</w:t>
      </w:r>
    </w:p>
    <w:p w:rsidR="00647A17" w:rsidRPr="00725241" w:rsidRDefault="00647A17" w:rsidP="00224A39">
      <w:pPr>
        <w:pStyle w:val="western"/>
        <w:numPr>
          <w:ilvl w:val="0"/>
          <w:numId w:val="27"/>
        </w:numPr>
        <w:jc w:val="both"/>
        <w:rPr>
          <w:rFonts w:ascii="Arial" w:hAnsi="Arial" w:cs="Arial"/>
          <w:color w:val="auto"/>
          <w:sz w:val="20"/>
          <w:szCs w:val="20"/>
          <w:lang w:val="es-MX"/>
        </w:rPr>
      </w:pPr>
      <w:r w:rsidRPr="00725241">
        <w:rPr>
          <w:rFonts w:ascii="Arial" w:hAnsi="Arial" w:cs="Arial"/>
          <w:color w:val="auto"/>
          <w:sz w:val="20"/>
          <w:szCs w:val="20"/>
          <w:lang w:val="es-MX"/>
        </w:rPr>
        <w:t>Ley Nacional de Higiene y Seguridad en el Trabajo Nº 19.587.</w:t>
      </w:r>
    </w:p>
    <w:p w:rsidR="00647A17" w:rsidRPr="00725241" w:rsidRDefault="00647A17" w:rsidP="00224A39">
      <w:pPr>
        <w:pStyle w:val="western"/>
        <w:numPr>
          <w:ilvl w:val="0"/>
          <w:numId w:val="27"/>
        </w:numPr>
        <w:jc w:val="both"/>
        <w:rPr>
          <w:rFonts w:ascii="Arial" w:hAnsi="Arial" w:cs="Arial"/>
          <w:color w:val="auto"/>
          <w:sz w:val="20"/>
          <w:szCs w:val="20"/>
          <w:lang w:val="es-MX"/>
        </w:rPr>
      </w:pPr>
      <w:r w:rsidRPr="00725241">
        <w:rPr>
          <w:rFonts w:ascii="Arial" w:hAnsi="Arial" w:cs="Arial"/>
          <w:color w:val="auto"/>
          <w:sz w:val="20"/>
          <w:szCs w:val="20"/>
          <w:lang w:val="es-MX"/>
        </w:rPr>
        <w:t>Ley de Riesgos del Trabajo Nº 24.557.</w:t>
      </w:r>
    </w:p>
    <w:p w:rsidR="00647A17" w:rsidRPr="00725241" w:rsidRDefault="00647A17" w:rsidP="00224A39">
      <w:pPr>
        <w:pStyle w:val="western"/>
        <w:numPr>
          <w:ilvl w:val="0"/>
          <w:numId w:val="27"/>
        </w:numPr>
        <w:jc w:val="both"/>
        <w:rPr>
          <w:rFonts w:ascii="Arial" w:hAnsi="Arial" w:cs="Arial"/>
          <w:color w:val="auto"/>
          <w:sz w:val="20"/>
          <w:szCs w:val="20"/>
          <w:lang w:val="es-MX"/>
        </w:rPr>
      </w:pPr>
      <w:r w:rsidRPr="00725241">
        <w:rPr>
          <w:rFonts w:ascii="Arial" w:hAnsi="Arial" w:cs="Arial"/>
          <w:color w:val="auto"/>
          <w:sz w:val="20"/>
          <w:szCs w:val="20"/>
          <w:lang w:val="es-MX"/>
        </w:rPr>
        <w:t>Ordenanzas Municipales que correspondan.</w:t>
      </w:r>
    </w:p>
    <w:p w:rsidR="00647A17" w:rsidRPr="00725241" w:rsidRDefault="00647A17" w:rsidP="00647A17">
      <w:pPr>
        <w:pStyle w:val="western"/>
        <w:ind w:left="425"/>
        <w:jc w:val="both"/>
        <w:rPr>
          <w:rFonts w:ascii="Arial" w:hAnsi="Arial" w:cs="Arial"/>
          <w:color w:val="auto"/>
          <w:sz w:val="20"/>
          <w:szCs w:val="20"/>
        </w:rPr>
      </w:pPr>
      <w:r w:rsidRPr="00725241">
        <w:rPr>
          <w:rFonts w:ascii="Arial" w:hAnsi="Arial" w:cs="Arial"/>
          <w:b/>
          <w:bCs/>
          <w:color w:val="auto"/>
          <w:sz w:val="20"/>
          <w:szCs w:val="20"/>
          <w:u w:val="single"/>
        </w:rPr>
        <w:t>Ramo “Vida obligatorio”</w:t>
      </w:r>
    </w:p>
    <w:p w:rsidR="00647A17" w:rsidRPr="00725241" w:rsidRDefault="00647A17" w:rsidP="00647A17">
      <w:pPr>
        <w:pStyle w:val="western"/>
        <w:ind w:left="425"/>
        <w:jc w:val="both"/>
        <w:rPr>
          <w:rFonts w:ascii="Arial" w:hAnsi="Arial" w:cs="Arial"/>
          <w:color w:val="auto"/>
          <w:sz w:val="20"/>
          <w:szCs w:val="20"/>
          <w:lang w:val="es-ES"/>
        </w:rPr>
      </w:pPr>
      <w:r w:rsidRPr="00725241">
        <w:rPr>
          <w:rFonts w:ascii="Arial" w:hAnsi="Arial" w:cs="Arial"/>
          <w:color w:val="auto"/>
          <w:sz w:val="20"/>
          <w:szCs w:val="20"/>
        </w:rPr>
        <w:t>El</w:t>
      </w:r>
      <w:r w:rsidRPr="00725241">
        <w:rPr>
          <w:rFonts w:ascii="Arial" w:hAnsi="Arial" w:cs="Arial"/>
          <w:color w:val="auto"/>
          <w:sz w:val="20"/>
          <w:szCs w:val="20"/>
          <w:lang w:val="es-MX"/>
        </w:rPr>
        <w:t xml:space="preserve"> Adjudicatario deberá contar con el correspondiente Seguro Colectivo de Vida Obligatorio (Decreto Nº 1567/74) para todo el personal interviniente en los trabajos a ejecutar.</w:t>
      </w:r>
    </w:p>
    <w:p w:rsidR="00647A17" w:rsidRPr="00725241" w:rsidRDefault="00647A17" w:rsidP="00647A17">
      <w:pPr>
        <w:pStyle w:val="western"/>
        <w:ind w:left="425"/>
        <w:jc w:val="both"/>
        <w:rPr>
          <w:rFonts w:ascii="Arial" w:hAnsi="Arial" w:cs="Arial"/>
          <w:color w:val="auto"/>
          <w:sz w:val="20"/>
          <w:szCs w:val="20"/>
        </w:rPr>
      </w:pPr>
      <w:r w:rsidRPr="00725241">
        <w:rPr>
          <w:rFonts w:ascii="Arial" w:hAnsi="Arial" w:cs="Arial"/>
          <w:b/>
          <w:bCs/>
          <w:color w:val="auto"/>
          <w:sz w:val="20"/>
          <w:szCs w:val="20"/>
          <w:u w:val="single"/>
        </w:rPr>
        <w:t>Ramo “Responsabilidad Civil Comprensiva”</w:t>
      </w:r>
    </w:p>
    <w:p w:rsidR="00647A17" w:rsidRPr="00725241" w:rsidRDefault="00647A17" w:rsidP="00647A17">
      <w:pPr>
        <w:pStyle w:val="western"/>
        <w:ind w:left="425"/>
        <w:jc w:val="both"/>
        <w:rPr>
          <w:rFonts w:ascii="Arial" w:hAnsi="Arial" w:cs="Arial"/>
          <w:color w:val="auto"/>
          <w:sz w:val="20"/>
          <w:szCs w:val="20"/>
        </w:rPr>
      </w:pPr>
      <w:r w:rsidRPr="00725241">
        <w:rPr>
          <w:rFonts w:ascii="Arial" w:hAnsi="Arial" w:cs="Arial"/>
          <w:color w:val="auto"/>
          <w:sz w:val="20"/>
          <w:szCs w:val="20"/>
        </w:rPr>
        <w:t>Será también obligatoria para el Adjudicatario la contratación de un seguro que cubra los daños a terceros que pudieran tener lugar con motivo o en ocasión de la construcción.</w:t>
      </w:r>
    </w:p>
    <w:p w:rsidR="00647A17" w:rsidRPr="00725241" w:rsidRDefault="00647A17" w:rsidP="00647A17">
      <w:pPr>
        <w:pStyle w:val="western"/>
        <w:ind w:left="425"/>
        <w:jc w:val="both"/>
        <w:rPr>
          <w:rFonts w:ascii="Arial" w:hAnsi="Arial" w:cs="Arial"/>
          <w:color w:val="auto"/>
          <w:sz w:val="20"/>
          <w:szCs w:val="20"/>
        </w:rPr>
      </w:pPr>
      <w:r w:rsidRPr="00725241">
        <w:rPr>
          <w:rFonts w:ascii="Arial" w:hAnsi="Arial" w:cs="Arial"/>
          <w:color w:val="auto"/>
          <w:sz w:val="20"/>
          <w:szCs w:val="20"/>
        </w:rPr>
        <w:t>Las pólizas correspondientes deberán ser presentadas previo al comienzo de los trabajos; el valor de la cobertura será el que resulte del monto de la Orden de Compra.</w:t>
      </w:r>
    </w:p>
    <w:p w:rsidR="00647A17" w:rsidRPr="00725241" w:rsidRDefault="00647A17" w:rsidP="00647A17">
      <w:pPr>
        <w:pStyle w:val="western"/>
        <w:ind w:left="357" w:firstLine="68"/>
        <w:jc w:val="both"/>
        <w:rPr>
          <w:rFonts w:ascii="Arial" w:hAnsi="Arial" w:cs="Arial"/>
          <w:color w:val="auto"/>
          <w:sz w:val="20"/>
          <w:szCs w:val="20"/>
          <w:lang w:val="es-ES"/>
        </w:rPr>
      </w:pPr>
      <w:r w:rsidRPr="00725241">
        <w:rPr>
          <w:rFonts w:ascii="Arial" w:hAnsi="Arial" w:cs="Arial"/>
          <w:b/>
          <w:bCs/>
          <w:color w:val="auto"/>
          <w:sz w:val="20"/>
          <w:szCs w:val="20"/>
          <w:lang w:val="es-ES"/>
        </w:rPr>
        <w:t>Requisitos de los Seguros contratados.</w:t>
      </w:r>
    </w:p>
    <w:p w:rsidR="00647A17" w:rsidRPr="00725241" w:rsidRDefault="00647A17" w:rsidP="00647A17">
      <w:pPr>
        <w:pStyle w:val="western"/>
        <w:ind w:left="425"/>
        <w:jc w:val="both"/>
        <w:rPr>
          <w:rFonts w:ascii="Arial" w:hAnsi="Arial" w:cs="Arial"/>
          <w:color w:val="auto"/>
          <w:sz w:val="20"/>
          <w:szCs w:val="20"/>
        </w:rPr>
      </w:pPr>
      <w:r w:rsidRPr="00725241">
        <w:rPr>
          <w:rFonts w:ascii="Arial" w:hAnsi="Arial" w:cs="Arial"/>
          <w:color w:val="auto"/>
          <w:sz w:val="20"/>
          <w:szCs w:val="20"/>
        </w:rPr>
        <w:t>El Adjudicatario observará los siguientes requisitos en lo relativo a la totalidad de los seguros a contratarse:</w:t>
      </w:r>
    </w:p>
    <w:p w:rsidR="00647A17" w:rsidRPr="00725241" w:rsidRDefault="00647A17" w:rsidP="00224A39">
      <w:pPr>
        <w:pStyle w:val="western"/>
        <w:numPr>
          <w:ilvl w:val="0"/>
          <w:numId w:val="28"/>
        </w:numPr>
        <w:jc w:val="both"/>
        <w:rPr>
          <w:rFonts w:ascii="Arial" w:hAnsi="Arial" w:cs="Arial"/>
          <w:color w:val="auto"/>
          <w:sz w:val="20"/>
          <w:szCs w:val="20"/>
        </w:rPr>
      </w:pPr>
      <w:r w:rsidRPr="00725241">
        <w:rPr>
          <w:rFonts w:ascii="Arial" w:hAnsi="Arial" w:cs="Arial"/>
          <w:color w:val="auto"/>
          <w:sz w:val="20"/>
          <w:szCs w:val="20"/>
        </w:rPr>
        <w:t>Las pólizas deberán tener una vigencia temporal igual a la duración del contrato, debiéndose contratar las mismas en compañías de seguros de reconocida responsabilidad a satisfacción de esta Biblioteca Nacional.</w:t>
      </w:r>
    </w:p>
    <w:p w:rsidR="00647A17" w:rsidRPr="00725241" w:rsidRDefault="00647A17" w:rsidP="00224A39">
      <w:pPr>
        <w:pStyle w:val="western"/>
        <w:numPr>
          <w:ilvl w:val="0"/>
          <w:numId w:val="28"/>
        </w:numPr>
        <w:jc w:val="both"/>
        <w:rPr>
          <w:rFonts w:ascii="Arial" w:hAnsi="Arial" w:cs="Arial"/>
          <w:color w:val="auto"/>
          <w:sz w:val="20"/>
          <w:szCs w:val="20"/>
        </w:rPr>
      </w:pPr>
      <w:r w:rsidRPr="00725241">
        <w:rPr>
          <w:rFonts w:ascii="Arial" w:hAnsi="Arial" w:cs="Arial"/>
          <w:color w:val="auto"/>
          <w:sz w:val="20"/>
          <w:szCs w:val="20"/>
        </w:rPr>
        <w:t xml:space="preserve">Todas las pólizas de seguros y comprobantes de pago, serán entregadas en el </w:t>
      </w:r>
      <w:proofErr w:type="spellStart"/>
      <w:r w:rsidRPr="00725241">
        <w:rPr>
          <w:rFonts w:ascii="Arial" w:hAnsi="Arial" w:cs="Arial"/>
          <w:color w:val="auto"/>
          <w:sz w:val="20"/>
          <w:szCs w:val="20"/>
        </w:rPr>
        <w:t>Area</w:t>
      </w:r>
      <w:proofErr w:type="spellEnd"/>
      <w:r w:rsidRPr="00725241">
        <w:rPr>
          <w:rFonts w:ascii="Arial" w:hAnsi="Arial" w:cs="Arial"/>
          <w:color w:val="auto"/>
          <w:sz w:val="20"/>
          <w:szCs w:val="20"/>
        </w:rPr>
        <w:t xml:space="preserve"> de Seguridad, Higiene y Medio Ambiente, Agüero 2502 – 2 Piso, C.A.B.A., antes de la iniciación de los servicios, debidamente endosadas reservándose esta Biblioteca Nacional el derecho a su verificación.</w:t>
      </w:r>
    </w:p>
    <w:p w:rsidR="00647A17" w:rsidRPr="00725241" w:rsidRDefault="00647A17" w:rsidP="00224A39">
      <w:pPr>
        <w:pStyle w:val="western"/>
        <w:numPr>
          <w:ilvl w:val="0"/>
          <w:numId w:val="28"/>
        </w:numPr>
        <w:jc w:val="both"/>
        <w:rPr>
          <w:rFonts w:ascii="Arial" w:hAnsi="Arial" w:cs="Arial"/>
          <w:color w:val="auto"/>
          <w:sz w:val="20"/>
          <w:szCs w:val="20"/>
        </w:rPr>
      </w:pPr>
      <w:r w:rsidRPr="00725241">
        <w:rPr>
          <w:rFonts w:ascii="Arial" w:hAnsi="Arial" w:cs="Arial"/>
          <w:color w:val="auto"/>
          <w:sz w:val="20"/>
          <w:szCs w:val="20"/>
        </w:rPr>
        <w:t>Los comprobantes de pago de los seguros antes mencionados serán entregados mensualmente junto a la facturación y los remitos correspondientes.</w:t>
      </w:r>
    </w:p>
    <w:p w:rsidR="00647A17" w:rsidRPr="00725241" w:rsidRDefault="00647A17" w:rsidP="00224A39">
      <w:pPr>
        <w:pStyle w:val="western"/>
        <w:numPr>
          <w:ilvl w:val="0"/>
          <w:numId w:val="28"/>
        </w:numPr>
        <w:jc w:val="both"/>
        <w:rPr>
          <w:rFonts w:ascii="Arial" w:hAnsi="Arial" w:cs="Arial"/>
          <w:color w:val="auto"/>
          <w:sz w:val="20"/>
          <w:szCs w:val="20"/>
        </w:rPr>
      </w:pPr>
      <w:r w:rsidRPr="00725241">
        <w:rPr>
          <w:rFonts w:ascii="Arial" w:hAnsi="Arial" w:cs="Arial"/>
          <w:color w:val="auto"/>
          <w:sz w:val="20"/>
          <w:szCs w:val="20"/>
        </w:rPr>
        <w:t xml:space="preserve">No se liberará al Adjudicatario el pago de ninguna factura, si no se </w:t>
      </w:r>
      <w:proofErr w:type="spellStart"/>
      <w:r w:rsidRPr="00725241">
        <w:rPr>
          <w:rFonts w:ascii="Arial" w:hAnsi="Arial" w:cs="Arial"/>
          <w:color w:val="auto"/>
          <w:sz w:val="20"/>
          <w:szCs w:val="20"/>
        </w:rPr>
        <w:t>recepcionaran</w:t>
      </w:r>
      <w:proofErr w:type="spellEnd"/>
      <w:r w:rsidRPr="00725241">
        <w:rPr>
          <w:rFonts w:ascii="Arial" w:hAnsi="Arial" w:cs="Arial"/>
          <w:color w:val="auto"/>
          <w:sz w:val="20"/>
          <w:szCs w:val="20"/>
        </w:rPr>
        <w:t xml:space="preserve"> los seguros correspondientes y los recibos de pagos oficiales extendidos por las compañías aseguradoras.</w:t>
      </w:r>
    </w:p>
    <w:p w:rsidR="00647A17" w:rsidRPr="00725241" w:rsidRDefault="00647A17" w:rsidP="00224A39">
      <w:pPr>
        <w:pStyle w:val="western"/>
        <w:numPr>
          <w:ilvl w:val="0"/>
          <w:numId w:val="28"/>
        </w:numPr>
        <w:jc w:val="both"/>
        <w:rPr>
          <w:rFonts w:ascii="Arial" w:hAnsi="Arial" w:cs="Arial"/>
          <w:color w:val="auto"/>
          <w:sz w:val="20"/>
          <w:szCs w:val="20"/>
        </w:rPr>
      </w:pPr>
      <w:r w:rsidRPr="00725241">
        <w:rPr>
          <w:rFonts w:ascii="Arial" w:hAnsi="Arial" w:cs="Arial"/>
          <w:color w:val="auto"/>
          <w:sz w:val="20"/>
          <w:szCs w:val="20"/>
        </w:rPr>
        <w:t xml:space="preserve">No se admitirán </w:t>
      </w:r>
      <w:proofErr w:type="spellStart"/>
      <w:r w:rsidRPr="00725241">
        <w:rPr>
          <w:rFonts w:ascii="Arial" w:hAnsi="Arial" w:cs="Arial"/>
          <w:color w:val="auto"/>
          <w:sz w:val="20"/>
          <w:szCs w:val="20"/>
        </w:rPr>
        <w:t>autoseguros</w:t>
      </w:r>
      <w:proofErr w:type="spellEnd"/>
      <w:r w:rsidRPr="00725241">
        <w:rPr>
          <w:rFonts w:ascii="Arial" w:hAnsi="Arial" w:cs="Arial"/>
          <w:color w:val="auto"/>
          <w:sz w:val="20"/>
          <w:szCs w:val="20"/>
        </w:rPr>
        <w:t>.</w:t>
      </w:r>
    </w:p>
    <w:p w:rsidR="00647A17" w:rsidRPr="00725241" w:rsidRDefault="00647A17" w:rsidP="00224A39">
      <w:pPr>
        <w:pStyle w:val="western"/>
        <w:numPr>
          <w:ilvl w:val="0"/>
          <w:numId w:val="28"/>
        </w:numPr>
        <w:jc w:val="both"/>
        <w:rPr>
          <w:rFonts w:ascii="Arial" w:hAnsi="Arial" w:cs="Arial"/>
          <w:color w:val="auto"/>
          <w:sz w:val="20"/>
          <w:szCs w:val="20"/>
        </w:rPr>
      </w:pPr>
      <w:r w:rsidRPr="00725241">
        <w:rPr>
          <w:rFonts w:ascii="Arial" w:hAnsi="Arial" w:cs="Arial"/>
          <w:color w:val="auto"/>
          <w:sz w:val="20"/>
          <w:szCs w:val="20"/>
        </w:rPr>
        <w:t xml:space="preserve">En todos los casos, la Biblioteca Nacional figurará como </w:t>
      </w:r>
      <w:proofErr w:type="spellStart"/>
      <w:r w:rsidRPr="00725241">
        <w:rPr>
          <w:rFonts w:ascii="Arial" w:hAnsi="Arial" w:cs="Arial"/>
          <w:color w:val="auto"/>
          <w:sz w:val="20"/>
          <w:szCs w:val="20"/>
        </w:rPr>
        <w:t>coasegurada</w:t>
      </w:r>
      <w:proofErr w:type="spellEnd"/>
      <w:r w:rsidRPr="00725241">
        <w:rPr>
          <w:rFonts w:ascii="Arial" w:hAnsi="Arial" w:cs="Arial"/>
          <w:color w:val="auto"/>
          <w:sz w:val="20"/>
          <w:szCs w:val="20"/>
        </w:rPr>
        <w:t xml:space="preserve"> en las correspondientes pólizas.</w:t>
      </w:r>
    </w:p>
    <w:p w:rsidR="00647A17" w:rsidRPr="00725241" w:rsidRDefault="00647A17" w:rsidP="00224A39">
      <w:pPr>
        <w:pStyle w:val="western"/>
        <w:numPr>
          <w:ilvl w:val="0"/>
          <w:numId w:val="28"/>
        </w:numPr>
        <w:jc w:val="both"/>
        <w:rPr>
          <w:rFonts w:ascii="Arial" w:hAnsi="Arial" w:cs="Arial"/>
          <w:color w:val="auto"/>
          <w:sz w:val="20"/>
          <w:szCs w:val="20"/>
        </w:rPr>
      </w:pPr>
      <w:r w:rsidRPr="00725241">
        <w:rPr>
          <w:rFonts w:ascii="Arial" w:hAnsi="Arial" w:cs="Arial"/>
          <w:color w:val="auto"/>
          <w:sz w:val="20"/>
          <w:szCs w:val="20"/>
        </w:rPr>
        <w:t>La actualización de las sumas aseguradas deberá ser igual a los ajustes contemplados en el contrato respectivo.</w:t>
      </w:r>
    </w:p>
    <w:p w:rsidR="00647A17" w:rsidRPr="00725241" w:rsidRDefault="00647A17" w:rsidP="00224A39">
      <w:pPr>
        <w:pStyle w:val="western"/>
        <w:numPr>
          <w:ilvl w:val="0"/>
          <w:numId w:val="28"/>
        </w:numPr>
        <w:jc w:val="both"/>
        <w:rPr>
          <w:rFonts w:ascii="Arial" w:hAnsi="Arial" w:cs="Arial"/>
          <w:color w:val="auto"/>
          <w:sz w:val="20"/>
          <w:szCs w:val="20"/>
        </w:rPr>
      </w:pPr>
      <w:r w:rsidRPr="00725241">
        <w:rPr>
          <w:rFonts w:ascii="Arial" w:hAnsi="Arial" w:cs="Arial"/>
          <w:color w:val="auto"/>
          <w:sz w:val="20"/>
          <w:szCs w:val="20"/>
        </w:rPr>
        <w:t>No se admitirán seguros con franquicias.</w:t>
      </w:r>
    </w:p>
    <w:p w:rsidR="00647A17" w:rsidRPr="00725241" w:rsidRDefault="00647A17" w:rsidP="00224A39">
      <w:pPr>
        <w:pStyle w:val="western"/>
        <w:numPr>
          <w:ilvl w:val="0"/>
          <w:numId w:val="28"/>
        </w:numPr>
        <w:jc w:val="both"/>
        <w:rPr>
          <w:rFonts w:ascii="Arial" w:hAnsi="Arial" w:cs="Arial"/>
          <w:color w:val="auto"/>
          <w:sz w:val="20"/>
          <w:szCs w:val="20"/>
        </w:rPr>
      </w:pPr>
      <w:r w:rsidRPr="00725241">
        <w:rPr>
          <w:rFonts w:ascii="Arial" w:hAnsi="Arial" w:cs="Arial"/>
          <w:b/>
          <w:bCs/>
          <w:i/>
          <w:iCs/>
          <w:color w:val="auto"/>
          <w:sz w:val="20"/>
          <w:szCs w:val="20"/>
        </w:rPr>
        <w:t>No se liquidará ninguna factura mientras no se hayan presentado las pólizas de seguros mencionadas.</w:t>
      </w:r>
    </w:p>
    <w:p w:rsidR="00647A17" w:rsidRPr="00725241" w:rsidRDefault="00647A17" w:rsidP="00647A17">
      <w:pPr>
        <w:pStyle w:val="western"/>
        <w:ind w:left="629"/>
        <w:jc w:val="both"/>
        <w:rPr>
          <w:rFonts w:ascii="Arial" w:hAnsi="Arial" w:cs="Arial"/>
          <w:color w:val="auto"/>
          <w:sz w:val="20"/>
          <w:szCs w:val="20"/>
        </w:rPr>
      </w:pPr>
    </w:p>
    <w:p w:rsidR="00647A17" w:rsidRPr="00725241" w:rsidRDefault="00647A17" w:rsidP="00647A17">
      <w:pPr>
        <w:pStyle w:val="western"/>
        <w:ind w:left="357" w:hanging="363"/>
        <w:jc w:val="both"/>
        <w:rPr>
          <w:rFonts w:ascii="Arial" w:hAnsi="Arial" w:cs="Arial"/>
          <w:color w:val="auto"/>
          <w:sz w:val="20"/>
          <w:szCs w:val="20"/>
          <w:lang w:val="es-ES"/>
        </w:rPr>
      </w:pPr>
      <w:r w:rsidRPr="00725241">
        <w:rPr>
          <w:rFonts w:ascii="Arial" w:hAnsi="Arial" w:cs="Arial"/>
          <w:color w:val="auto"/>
          <w:sz w:val="20"/>
          <w:szCs w:val="20"/>
        </w:rPr>
        <w:lastRenderedPageBreak/>
        <w:t xml:space="preserve">e) </w:t>
      </w:r>
      <w:r w:rsidRPr="00725241">
        <w:rPr>
          <w:rFonts w:ascii="Arial" w:hAnsi="Arial" w:cs="Arial"/>
          <w:b/>
          <w:bCs/>
          <w:color w:val="auto"/>
          <w:sz w:val="20"/>
          <w:szCs w:val="20"/>
        </w:rPr>
        <w:t>Personal Interviniente:</w:t>
      </w:r>
      <w:r w:rsidRPr="00725241">
        <w:rPr>
          <w:rFonts w:ascii="Arial" w:hAnsi="Arial" w:cs="Arial"/>
          <w:color w:val="auto"/>
          <w:sz w:val="20"/>
          <w:szCs w:val="20"/>
        </w:rPr>
        <w:t xml:space="preserve"> Dentro de los cinco (5) días hábiles de recibida la Orden de Compra, el Adjudicatario deberá previo al comienzo de las tareas, presentar una nómina de todo el personal profesional, técnico, administrativo y operarios que intervendrán en el trabajo.</w:t>
      </w:r>
    </w:p>
    <w:p w:rsidR="00647A17" w:rsidRPr="00725241" w:rsidRDefault="00647A17" w:rsidP="00647A17">
      <w:pPr>
        <w:pStyle w:val="western"/>
        <w:ind w:left="357"/>
        <w:jc w:val="both"/>
        <w:rPr>
          <w:rFonts w:ascii="Arial" w:hAnsi="Arial" w:cs="Arial"/>
          <w:color w:val="auto"/>
          <w:sz w:val="20"/>
          <w:szCs w:val="20"/>
        </w:rPr>
      </w:pPr>
      <w:r w:rsidRPr="00725241">
        <w:rPr>
          <w:rFonts w:ascii="Arial" w:hAnsi="Arial" w:cs="Arial"/>
          <w:color w:val="auto"/>
          <w:sz w:val="20"/>
          <w:szCs w:val="20"/>
        </w:rPr>
        <w:t>El personal afectado al servicio, incluyendo el perteneciente a firma subcontratadas autorizadas, deberá proveerse de herramientas y elementos de seguridad establecidos por la normativa vigente.</w:t>
      </w:r>
    </w:p>
    <w:p w:rsidR="00647A17" w:rsidRPr="00725241" w:rsidRDefault="00647A17" w:rsidP="00647A17">
      <w:pPr>
        <w:pStyle w:val="western"/>
        <w:pBdr>
          <w:top w:val="single" w:sz="6" w:space="1" w:color="000000"/>
          <w:left w:val="single" w:sz="6" w:space="0" w:color="000000"/>
          <w:bottom w:val="single" w:sz="6" w:space="0" w:color="000000"/>
          <w:right w:val="single" w:sz="6" w:space="0" w:color="000000"/>
        </w:pBdr>
        <w:jc w:val="both"/>
        <w:rPr>
          <w:rFonts w:ascii="Arial" w:hAnsi="Arial" w:cs="Arial"/>
          <w:color w:val="auto"/>
          <w:sz w:val="20"/>
          <w:szCs w:val="20"/>
        </w:rPr>
      </w:pPr>
      <w:r w:rsidRPr="00725241">
        <w:rPr>
          <w:rFonts w:ascii="Arial" w:hAnsi="Arial" w:cs="Arial"/>
          <w:b/>
          <w:bCs/>
          <w:color w:val="auto"/>
          <w:sz w:val="20"/>
          <w:szCs w:val="20"/>
        </w:rPr>
        <w:t>4 – TAREAS ESPECÍFICAS.</w:t>
      </w:r>
    </w:p>
    <w:p w:rsidR="00647A17" w:rsidRPr="00725241" w:rsidRDefault="00647A17" w:rsidP="00647A17">
      <w:pPr>
        <w:pStyle w:val="western"/>
        <w:ind w:left="363" w:hanging="363"/>
        <w:jc w:val="both"/>
        <w:rPr>
          <w:rFonts w:ascii="Arial" w:hAnsi="Arial" w:cs="Arial"/>
          <w:color w:val="auto"/>
          <w:sz w:val="20"/>
          <w:szCs w:val="20"/>
        </w:rPr>
      </w:pPr>
      <w:r w:rsidRPr="00725241">
        <w:rPr>
          <w:rFonts w:ascii="Arial" w:hAnsi="Arial" w:cs="Arial"/>
          <w:b/>
          <w:bCs/>
          <w:color w:val="auto"/>
          <w:sz w:val="20"/>
          <w:szCs w:val="20"/>
        </w:rPr>
        <w:t>4.1- Descripción de los trabajos.</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El Adjudicatario deberá retirar los equipos a controlar, reparar, cargar y probar hidráulicamente hasta en tres (5) tandas, dejando en las localizaciones matafuegos equivalentes en cantidad y tipo de su propiedad (excluyente) en los mismos lugares y ubicaciones, cargados y probados con un color distinto de los existentes con las siglas “Sólo para reemplazo transitorio” o equivalente, a fin de no dejar los inmuebles sin la protección de los mismos.</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 xml:space="preserve">Se recomienda que los matafuegos de propiedad del prestador del servicio sean en lo posible pintados de color amarillo, con sus tarjetas, sellos de aprobación por la DPS y Ciudad Autónoma de Bs. As. </w:t>
      </w:r>
      <w:proofErr w:type="gramStart"/>
      <w:r w:rsidRPr="00725241">
        <w:rPr>
          <w:rFonts w:ascii="Arial" w:hAnsi="Arial" w:cs="Arial"/>
          <w:color w:val="auto"/>
          <w:sz w:val="20"/>
          <w:szCs w:val="20"/>
        </w:rPr>
        <w:t>y</w:t>
      </w:r>
      <w:proofErr w:type="gramEnd"/>
      <w:r w:rsidRPr="00725241">
        <w:rPr>
          <w:rFonts w:ascii="Arial" w:hAnsi="Arial" w:cs="Arial"/>
          <w:color w:val="auto"/>
          <w:sz w:val="20"/>
          <w:szCs w:val="20"/>
        </w:rPr>
        <w:t xml:space="preserve"> habilitaciones correspondientes vigentes.</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Se debe entregar al Área de Seguridad, Higiene y Medio Ambiente de la dependencia una lista con los matafuegos “amarillos” de reemplazo junto al vencimiento de la carga y el total dejado en reemplazo provisorio.</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Al momento del retiro, se deberá confeccionar una planilla por establecimiento, donde se consignara el tipo de matafuego, peso, número de equipo y fecha de fabricación y vencimiento del cilindro.</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 xml:space="preserve">Las recargas y tareas de control de los matafuegos propiedad de la Biblioteca Nacional y Museo del Libro se deben realizar extrayendo el total de los agentes, debiéndose analizar el estado y ser </w:t>
      </w:r>
      <w:proofErr w:type="spellStart"/>
      <w:r w:rsidRPr="00725241">
        <w:rPr>
          <w:rFonts w:ascii="Arial" w:hAnsi="Arial" w:cs="Arial"/>
          <w:color w:val="auto"/>
          <w:sz w:val="20"/>
          <w:szCs w:val="20"/>
        </w:rPr>
        <w:t>retamizado</w:t>
      </w:r>
      <w:proofErr w:type="spellEnd"/>
      <w:r w:rsidRPr="00725241">
        <w:rPr>
          <w:rFonts w:ascii="Arial" w:hAnsi="Arial" w:cs="Arial"/>
          <w:color w:val="auto"/>
          <w:sz w:val="20"/>
          <w:szCs w:val="20"/>
        </w:rPr>
        <w:t xml:space="preserve"> con productos certificados por partida, informando lugar de la realización de las tareas a fin que, el ÁREA DE SEGURIDAD, HIGIENE Y MEDIO AMBIENTE, si así lo determina revisar y auditar todo el proceso del mantenimiento y recarga nueva de los matafuegos de propiedad de la Biblioteca Nacional y Museo del Libro, debiendo respetar el poder extintor preexistentes. Los matafuegos de polvo químico </w:t>
      </w:r>
      <w:proofErr w:type="spellStart"/>
      <w:r w:rsidRPr="00725241">
        <w:rPr>
          <w:rFonts w:ascii="Arial" w:hAnsi="Arial" w:cs="Arial"/>
          <w:color w:val="auto"/>
          <w:sz w:val="20"/>
          <w:szCs w:val="20"/>
        </w:rPr>
        <w:t>triclase</w:t>
      </w:r>
      <w:proofErr w:type="spellEnd"/>
      <w:r w:rsidRPr="00725241">
        <w:rPr>
          <w:rFonts w:ascii="Arial" w:hAnsi="Arial" w:cs="Arial"/>
          <w:color w:val="auto"/>
          <w:sz w:val="20"/>
          <w:szCs w:val="20"/>
        </w:rPr>
        <w:t xml:space="preserve"> deben recargarse con ABC90 debiendo respetarse los potenciales extintores mínimos establecidos en el siguiente cuadro:</w:t>
      </w:r>
    </w:p>
    <w:p w:rsidR="00647A17" w:rsidRPr="00725241" w:rsidRDefault="00647A17" w:rsidP="00647A17">
      <w:pPr>
        <w:pStyle w:val="western"/>
        <w:jc w:val="both"/>
        <w:rPr>
          <w:rFonts w:ascii="Arial" w:hAnsi="Arial" w:cs="Arial"/>
          <w:color w:val="auto"/>
          <w:sz w:val="20"/>
          <w:szCs w:val="20"/>
        </w:rPr>
      </w:pPr>
    </w:p>
    <w:tbl>
      <w:tblPr>
        <w:tblW w:w="5955" w:type="dxa"/>
        <w:jc w:val="center"/>
        <w:tblCellSpacing w:w="0" w:type="dxa"/>
        <w:tblCellMar>
          <w:top w:w="90" w:type="dxa"/>
          <w:left w:w="90" w:type="dxa"/>
          <w:bottom w:w="90" w:type="dxa"/>
          <w:right w:w="90" w:type="dxa"/>
        </w:tblCellMar>
        <w:tblLook w:val="04A0" w:firstRow="1" w:lastRow="0" w:firstColumn="1" w:lastColumn="0" w:noHBand="0" w:noVBand="1"/>
      </w:tblPr>
      <w:tblGrid>
        <w:gridCol w:w="3026"/>
        <w:gridCol w:w="2929"/>
      </w:tblGrid>
      <w:tr w:rsidR="00647A17" w:rsidRPr="00725241" w:rsidTr="00647A17">
        <w:trPr>
          <w:tblCellSpacing w:w="0" w:type="dxa"/>
          <w:jc w:val="center"/>
        </w:trPr>
        <w:tc>
          <w:tcPr>
            <w:tcW w:w="2820" w:type="dxa"/>
            <w:tcBorders>
              <w:top w:val="single" w:sz="6" w:space="0" w:color="000001"/>
              <w:left w:val="single" w:sz="6" w:space="0" w:color="000001"/>
              <w:bottom w:val="single" w:sz="6" w:space="0" w:color="000001"/>
              <w:right w:val="nil"/>
            </w:tcBorders>
            <w:shd w:val="clear" w:color="auto" w:fill="FFFFFF"/>
            <w:tcMar>
              <w:top w:w="0" w:type="dxa"/>
              <w:left w:w="91" w:type="dxa"/>
              <w:bottom w:w="0" w:type="dxa"/>
              <w:right w:w="0" w:type="dxa"/>
            </w:tcMar>
            <w:hideMark/>
          </w:tcPr>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b/>
                <w:bCs/>
                <w:color w:val="auto"/>
                <w:sz w:val="20"/>
                <w:szCs w:val="20"/>
                <w:lang w:val="es-ES"/>
              </w:rPr>
              <w:t>Capacidad</w:t>
            </w:r>
          </w:p>
        </w:tc>
        <w:tc>
          <w:tcPr>
            <w:tcW w:w="2730" w:type="dxa"/>
            <w:tcBorders>
              <w:top w:val="single" w:sz="6" w:space="0" w:color="000001"/>
              <w:left w:val="single" w:sz="6" w:space="0" w:color="000001"/>
              <w:bottom w:val="single" w:sz="6" w:space="0" w:color="000001"/>
              <w:right w:val="single" w:sz="6" w:space="0" w:color="000001"/>
            </w:tcBorders>
            <w:shd w:val="clear" w:color="auto" w:fill="FFFFFF"/>
            <w:tcMar>
              <w:top w:w="0" w:type="dxa"/>
              <w:left w:w="91" w:type="dxa"/>
              <w:bottom w:w="0" w:type="dxa"/>
              <w:right w:w="108" w:type="dxa"/>
            </w:tcMar>
            <w:hideMark/>
          </w:tcPr>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b/>
                <w:bCs/>
                <w:color w:val="auto"/>
                <w:sz w:val="20"/>
                <w:szCs w:val="20"/>
                <w:lang w:val="es-ES"/>
              </w:rPr>
              <w:t>Potencial extintor mínimo</w:t>
            </w:r>
          </w:p>
        </w:tc>
      </w:tr>
      <w:tr w:rsidR="00647A17" w:rsidRPr="00725241" w:rsidTr="00647A17">
        <w:trPr>
          <w:tblCellSpacing w:w="0" w:type="dxa"/>
          <w:jc w:val="center"/>
        </w:trPr>
        <w:tc>
          <w:tcPr>
            <w:tcW w:w="2820" w:type="dxa"/>
            <w:tcBorders>
              <w:top w:val="single" w:sz="6" w:space="0" w:color="000001"/>
              <w:left w:val="single" w:sz="6" w:space="0" w:color="000001"/>
              <w:bottom w:val="single" w:sz="6" w:space="0" w:color="000001"/>
              <w:right w:val="nil"/>
            </w:tcBorders>
            <w:shd w:val="clear" w:color="auto" w:fill="FFFFFF"/>
            <w:tcMar>
              <w:top w:w="0" w:type="dxa"/>
              <w:left w:w="91" w:type="dxa"/>
              <w:bottom w:w="0" w:type="dxa"/>
              <w:right w:w="0" w:type="dxa"/>
            </w:tcMar>
            <w:hideMark/>
          </w:tcPr>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2,5 kg ABC 90</w:t>
            </w:r>
          </w:p>
        </w:tc>
        <w:tc>
          <w:tcPr>
            <w:tcW w:w="2730" w:type="dxa"/>
            <w:tcBorders>
              <w:top w:val="single" w:sz="6" w:space="0" w:color="000001"/>
              <w:left w:val="single" w:sz="6" w:space="0" w:color="000001"/>
              <w:bottom w:val="single" w:sz="6" w:space="0" w:color="000001"/>
              <w:right w:val="single" w:sz="6" w:space="0" w:color="000001"/>
            </w:tcBorders>
            <w:shd w:val="clear" w:color="auto" w:fill="FFFFFF"/>
            <w:tcMar>
              <w:top w:w="0" w:type="dxa"/>
              <w:left w:w="91" w:type="dxa"/>
              <w:bottom w:w="0" w:type="dxa"/>
              <w:right w:w="108" w:type="dxa"/>
            </w:tcMar>
            <w:hideMark/>
          </w:tcPr>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4A 40 BC</w:t>
            </w:r>
          </w:p>
        </w:tc>
      </w:tr>
      <w:tr w:rsidR="00647A17" w:rsidRPr="00725241" w:rsidTr="00647A17">
        <w:trPr>
          <w:tblCellSpacing w:w="0" w:type="dxa"/>
          <w:jc w:val="center"/>
        </w:trPr>
        <w:tc>
          <w:tcPr>
            <w:tcW w:w="2820" w:type="dxa"/>
            <w:tcBorders>
              <w:top w:val="single" w:sz="6" w:space="0" w:color="000001"/>
              <w:left w:val="single" w:sz="6" w:space="0" w:color="000001"/>
              <w:bottom w:val="single" w:sz="6" w:space="0" w:color="000001"/>
              <w:right w:val="nil"/>
            </w:tcBorders>
            <w:shd w:val="clear" w:color="auto" w:fill="FFFFFF"/>
            <w:tcMar>
              <w:top w:w="0" w:type="dxa"/>
              <w:left w:w="91" w:type="dxa"/>
              <w:bottom w:w="0" w:type="dxa"/>
              <w:right w:w="0" w:type="dxa"/>
            </w:tcMar>
            <w:hideMark/>
          </w:tcPr>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3,5 kg BC</w:t>
            </w:r>
          </w:p>
        </w:tc>
        <w:tc>
          <w:tcPr>
            <w:tcW w:w="2730" w:type="dxa"/>
            <w:tcBorders>
              <w:top w:val="single" w:sz="6" w:space="0" w:color="000001"/>
              <w:left w:val="single" w:sz="6" w:space="0" w:color="000001"/>
              <w:bottom w:val="single" w:sz="6" w:space="0" w:color="000001"/>
              <w:right w:val="single" w:sz="6" w:space="0" w:color="000001"/>
            </w:tcBorders>
            <w:shd w:val="clear" w:color="auto" w:fill="FFFFFF"/>
            <w:tcMar>
              <w:top w:w="0" w:type="dxa"/>
              <w:left w:w="91" w:type="dxa"/>
              <w:bottom w:w="0" w:type="dxa"/>
              <w:right w:w="108" w:type="dxa"/>
            </w:tcMar>
            <w:hideMark/>
          </w:tcPr>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3BC</w:t>
            </w:r>
          </w:p>
        </w:tc>
      </w:tr>
      <w:tr w:rsidR="00647A17" w:rsidRPr="00725241" w:rsidTr="00647A17">
        <w:trPr>
          <w:tblCellSpacing w:w="0" w:type="dxa"/>
          <w:jc w:val="center"/>
        </w:trPr>
        <w:tc>
          <w:tcPr>
            <w:tcW w:w="2820" w:type="dxa"/>
            <w:tcBorders>
              <w:top w:val="single" w:sz="6" w:space="0" w:color="000001"/>
              <w:left w:val="single" w:sz="6" w:space="0" w:color="000001"/>
              <w:bottom w:val="single" w:sz="6" w:space="0" w:color="000001"/>
              <w:right w:val="nil"/>
            </w:tcBorders>
            <w:shd w:val="clear" w:color="auto" w:fill="FFFFFF"/>
            <w:tcMar>
              <w:top w:w="0" w:type="dxa"/>
              <w:left w:w="91" w:type="dxa"/>
              <w:bottom w:w="0" w:type="dxa"/>
              <w:right w:w="0" w:type="dxa"/>
            </w:tcMar>
            <w:hideMark/>
          </w:tcPr>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5 kg BC</w:t>
            </w:r>
          </w:p>
        </w:tc>
        <w:tc>
          <w:tcPr>
            <w:tcW w:w="2730" w:type="dxa"/>
            <w:tcBorders>
              <w:top w:val="single" w:sz="6" w:space="0" w:color="000001"/>
              <w:left w:val="single" w:sz="6" w:space="0" w:color="000001"/>
              <w:bottom w:val="single" w:sz="6" w:space="0" w:color="000001"/>
              <w:right w:val="single" w:sz="6" w:space="0" w:color="000001"/>
            </w:tcBorders>
            <w:shd w:val="clear" w:color="auto" w:fill="FFFFFF"/>
            <w:tcMar>
              <w:top w:w="0" w:type="dxa"/>
              <w:left w:w="91" w:type="dxa"/>
              <w:bottom w:w="0" w:type="dxa"/>
              <w:right w:w="108" w:type="dxa"/>
            </w:tcMar>
            <w:hideMark/>
          </w:tcPr>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5BC</w:t>
            </w:r>
          </w:p>
        </w:tc>
      </w:tr>
      <w:tr w:rsidR="00647A17" w:rsidRPr="00725241" w:rsidTr="00647A17">
        <w:trPr>
          <w:tblCellSpacing w:w="0" w:type="dxa"/>
          <w:jc w:val="center"/>
        </w:trPr>
        <w:tc>
          <w:tcPr>
            <w:tcW w:w="2820" w:type="dxa"/>
            <w:tcBorders>
              <w:top w:val="single" w:sz="6" w:space="0" w:color="000001"/>
              <w:left w:val="single" w:sz="6" w:space="0" w:color="000001"/>
              <w:bottom w:val="single" w:sz="6" w:space="0" w:color="000001"/>
              <w:right w:val="nil"/>
            </w:tcBorders>
            <w:shd w:val="clear" w:color="auto" w:fill="FFFFFF"/>
            <w:tcMar>
              <w:top w:w="0" w:type="dxa"/>
              <w:left w:w="91" w:type="dxa"/>
              <w:bottom w:w="0" w:type="dxa"/>
              <w:right w:w="0" w:type="dxa"/>
            </w:tcMar>
            <w:hideMark/>
          </w:tcPr>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5 kg ABC 90</w:t>
            </w:r>
          </w:p>
        </w:tc>
        <w:tc>
          <w:tcPr>
            <w:tcW w:w="2730" w:type="dxa"/>
            <w:tcBorders>
              <w:top w:val="single" w:sz="6" w:space="0" w:color="000001"/>
              <w:left w:val="single" w:sz="6" w:space="0" w:color="000001"/>
              <w:bottom w:val="single" w:sz="6" w:space="0" w:color="000001"/>
              <w:right w:val="single" w:sz="6" w:space="0" w:color="000001"/>
            </w:tcBorders>
            <w:shd w:val="clear" w:color="auto" w:fill="FFFFFF"/>
            <w:tcMar>
              <w:top w:w="0" w:type="dxa"/>
              <w:left w:w="91" w:type="dxa"/>
              <w:bottom w:w="0" w:type="dxa"/>
              <w:right w:w="108" w:type="dxa"/>
            </w:tcMar>
            <w:hideMark/>
          </w:tcPr>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10A 60BC</w:t>
            </w:r>
          </w:p>
        </w:tc>
      </w:tr>
      <w:tr w:rsidR="00647A17" w:rsidRPr="00725241" w:rsidTr="00647A17">
        <w:trPr>
          <w:tblCellSpacing w:w="0" w:type="dxa"/>
          <w:jc w:val="center"/>
        </w:trPr>
        <w:tc>
          <w:tcPr>
            <w:tcW w:w="2820" w:type="dxa"/>
            <w:tcBorders>
              <w:top w:val="single" w:sz="6" w:space="0" w:color="000001"/>
              <w:left w:val="single" w:sz="6" w:space="0" w:color="000001"/>
              <w:bottom w:val="single" w:sz="6" w:space="0" w:color="000001"/>
              <w:right w:val="nil"/>
            </w:tcBorders>
            <w:shd w:val="clear" w:color="auto" w:fill="FFFFFF"/>
            <w:tcMar>
              <w:top w:w="0" w:type="dxa"/>
              <w:left w:w="91" w:type="dxa"/>
              <w:bottom w:w="0" w:type="dxa"/>
              <w:right w:w="0" w:type="dxa"/>
            </w:tcMar>
            <w:hideMark/>
          </w:tcPr>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5 kg HCFC</w:t>
            </w:r>
          </w:p>
        </w:tc>
        <w:tc>
          <w:tcPr>
            <w:tcW w:w="2730" w:type="dxa"/>
            <w:tcBorders>
              <w:top w:val="single" w:sz="6" w:space="0" w:color="000001"/>
              <w:left w:val="single" w:sz="6" w:space="0" w:color="000001"/>
              <w:bottom w:val="single" w:sz="6" w:space="0" w:color="000001"/>
              <w:right w:val="single" w:sz="6" w:space="0" w:color="000001"/>
            </w:tcBorders>
            <w:shd w:val="clear" w:color="auto" w:fill="FFFFFF"/>
            <w:tcMar>
              <w:top w:w="0" w:type="dxa"/>
              <w:left w:w="91" w:type="dxa"/>
              <w:bottom w:w="0" w:type="dxa"/>
              <w:right w:w="108" w:type="dxa"/>
            </w:tcMar>
            <w:hideMark/>
          </w:tcPr>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1A 2BC</w:t>
            </w:r>
          </w:p>
        </w:tc>
      </w:tr>
      <w:tr w:rsidR="00647A17" w:rsidRPr="00725241" w:rsidTr="00647A17">
        <w:trPr>
          <w:tblCellSpacing w:w="0" w:type="dxa"/>
          <w:jc w:val="center"/>
        </w:trPr>
        <w:tc>
          <w:tcPr>
            <w:tcW w:w="2820" w:type="dxa"/>
            <w:tcBorders>
              <w:top w:val="single" w:sz="6" w:space="0" w:color="000001"/>
              <w:left w:val="single" w:sz="6" w:space="0" w:color="000001"/>
              <w:bottom w:val="single" w:sz="6" w:space="0" w:color="000001"/>
              <w:right w:val="nil"/>
            </w:tcBorders>
            <w:shd w:val="clear" w:color="auto" w:fill="FFFFFF"/>
            <w:tcMar>
              <w:top w:w="0" w:type="dxa"/>
              <w:left w:w="91" w:type="dxa"/>
              <w:bottom w:w="0" w:type="dxa"/>
              <w:right w:w="0" w:type="dxa"/>
            </w:tcMar>
            <w:hideMark/>
          </w:tcPr>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10 kg BC</w:t>
            </w:r>
          </w:p>
        </w:tc>
        <w:tc>
          <w:tcPr>
            <w:tcW w:w="2730" w:type="dxa"/>
            <w:tcBorders>
              <w:top w:val="single" w:sz="6" w:space="0" w:color="000001"/>
              <w:left w:val="single" w:sz="6" w:space="0" w:color="000001"/>
              <w:bottom w:val="single" w:sz="6" w:space="0" w:color="000001"/>
              <w:right w:val="single" w:sz="6" w:space="0" w:color="000001"/>
            </w:tcBorders>
            <w:shd w:val="clear" w:color="auto" w:fill="FFFFFF"/>
            <w:tcMar>
              <w:top w:w="0" w:type="dxa"/>
              <w:left w:w="91" w:type="dxa"/>
              <w:bottom w:w="0" w:type="dxa"/>
              <w:right w:w="108" w:type="dxa"/>
            </w:tcMar>
            <w:hideMark/>
          </w:tcPr>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10BC</w:t>
            </w:r>
          </w:p>
        </w:tc>
      </w:tr>
      <w:tr w:rsidR="00647A17" w:rsidRPr="00725241" w:rsidTr="00647A17">
        <w:trPr>
          <w:tblCellSpacing w:w="0" w:type="dxa"/>
          <w:jc w:val="center"/>
        </w:trPr>
        <w:tc>
          <w:tcPr>
            <w:tcW w:w="2820" w:type="dxa"/>
            <w:tcBorders>
              <w:top w:val="single" w:sz="6" w:space="0" w:color="000001"/>
              <w:left w:val="single" w:sz="6" w:space="0" w:color="000001"/>
              <w:bottom w:val="single" w:sz="6" w:space="0" w:color="000001"/>
              <w:right w:val="nil"/>
            </w:tcBorders>
            <w:shd w:val="clear" w:color="auto" w:fill="FFFFFF"/>
            <w:tcMar>
              <w:top w:w="0" w:type="dxa"/>
              <w:left w:w="91" w:type="dxa"/>
              <w:bottom w:w="0" w:type="dxa"/>
              <w:right w:w="0" w:type="dxa"/>
            </w:tcMar>
            <w:hideMark/>
          </w:tcPr>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20 kg BC</w:t>
            </w:r>
          </w:p>
        </w:tc>
        <w:tc>
          <w:tcPr>
            <w:tcW w:w="2730" w:type="dxa"/>
            <w:tcBorders>
              <w:top w:val="single" w:sz="6" w:space="0" w:color="000001"/>
              <w:left w:val="single" w:sz="6" w:space="0" w:color="000001"/>
              <w:bottom w:val="single" w:sz="6" w:space="0" w:color="000001"/>
              <w:right w:val="single" w:sz="6" w:space="0" w:color="000001"/>
            </w:tcBorders>
            <w:shd w:val="clear" w:color="auto" w:fill="FFFFFF"/>
            <w:tcMar>
              <w:top w:w="0" w:type="dxa"/>
              <w:left w:w="91" w:type="dxa"/>
              <w:bottom w:w="0" w:type="dxa"/>
              <w:right w:w="108" w:type="dxa"/>
            </w:tcMar>
            <w:hideMark/>
          </w:tcPr>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10BC</w:t>
            </w:r>
          </w:p>
        </w:tc>
      </w:tr>
      <w:tr w:rsidR="00647A17" w:rsidRPr="00725241" w:rsidTr="00647A17">
        <w:trPr>
          <w:tblCellSpacing w:w="0" w:type="dxa"/>
          <w:jc w:val="center"/>
        </w:trPr>
        <w:tc>
          <w:tcPr>
            <w:tcW w:w="2820" w:type="dxa"/>
            <w:tcBorders>
              <w:top w:val="single" w:sz="6" w:space="0" w:color="000001"/>
              <w:left w:val="single" w:sz="6" w:space="0" w:color="000001"/>
              <w:bottom w:val="single" w:sz="6" w:space="0" w:color="000001"/>
              <w:right w:val="nil"/>
            </w:tcBorders>
            <w:shd w:val="clear" w:color="auto" w:fill="FFFFFF"/>
            <w:tcMar>
              <w:top w:w="0" w:type="dxa"/>
              <w:left w:w="91" w:type="dxa"/>
              <w:bottom w:w="0" w:type="dxa"/>
              <w:right w:w="0" w:type="dxa"/>
            </w:tcMar>
            <w:hideMark/>
          </w:tcPr>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25 kg ABC 90</w:t>
            </w:r>
          </w:p>
        </w:tc>
        <w:tc>
          <w:tcPr>
            <w:tcW w:w="2730" w:type="dxa"/>
            <w:tcBorders>
              <w:top w:val="single" w:sz="6" w:space="0" w:color="000001"/>
              <w:left w:val="single" w:sz="6" w:space="0" w:color="000001"/>
              <w:bottom w:val="single" w:sz="6" w:space="0" w:color="000001"/>
              <w:right w:val="single" w:sz="6" w:space="0" w:color="000001"/>
            </w:tcBorders>
            <w:shd w:val="clear" w:color="auto" w:fill="FFFFFF"/>
            <w:tcMar>
              <w:top w:w="0" w:type="dxa"/>
              <w:left w:w="91" w:type="dxa"/>
              <w:bottom w:w="0" w:type="dxa"/>
              <w:right w:w="108" w:type="dxa"/>
            </w:tcMar>
            <w:hideMark/>
          </w:tcPr>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10A 60BC</w:t>
            </w:r>
          </w:p>
        </w:tc>
      </w:tr>
      <w:tr w:rsidR="00647A17" w:rsidRPr="00725241" w:rsidTr="00647A17">
        <w:trPr>
          <w:tblCellSpacing w:w="0" w:type="dxa"/>
          <w:jc w:val="center"/>
        </w:trPr>
        <w:tc>
          <w:tcPr>
            <w:tcW w:w="2820" w:type="dxa"/>
            <w:tcBorders>
              <w:top w:val="single" w:sz="6" w:space="0" w:color="000001"/>
              <w:left w:val="single" w:sz="6" w:space="0" w:color="000001"/>
              <w:bottom w:val="single" w:sz="6" w:space="0" w:color="000001"/>
              <w:right w:val="nil"/>
            </w:tcBorders>
            <w:shd w:val="clear" w:color="auto" w:fill="FFFFFF"/>
            <w:tcMar>
              <w:top w:w="0" w:type="dxa"/>
              <w:left w:w="91" w:type="dxa"/>
              <w:bottom w:w="0" w:type="dxa"/>
              <w:right w:w="0" w:type="dxa"/>
            </w:tcMar>
            <w:hideMark/>
          </w:tcPr>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50 kg ABC 90</w:t>
            </w:r>
          </w:p>
        </w:tc>
        <w:tc>
          <w:tcPr>
            <w:tcW w:w="2730" w:type="dxa"/>
            <w:tcBorders>
              <w:top w:val="single" w:sz="6" w:space="0" w:color="000001"/>
              <w:left w:val="single" w:sz="6" w:space="0" w:color="000001"/>
              <w:bottom w:val="single" w:sz="6" w:space="0" w:color="000001"/>
              <w:right w:val="single" w:sz="6" w:space="0" w:color="000001"/>
            </w:tcBorders>
            <w:shd w:val="clear" w:color="auto" w:fill="FFFFFF"/>
            <w:tcMar>
              <w:top w:w="0" w:type="dxa"/>
              <w:left w:w="91" w:type="dxa"/>
              <w:bottom w:w="0" w:type="dxa"/>
              <w:right w:w="108" w:type="dxa"/>
            </w:tcMar>
            <w:hideMark/>
          </w:tcPr>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10A 60BC</w:t>
            </w:r>
          </w:p>
        </w:tc>
      </w:tr>
    </w:tbl>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 xml:space="preserve">En caso que algún matafuego no cumpla las pruebas de hermeticidad y/o hidráulica exigida en las normas IRAM correspondiente, se deberá confeccionar un informe con los datos del equipo, motivo de su baja y firmado por el responsable técnico de la empresa, debiéndose entregar dichos informes al ÁREA DE SEGURIDAD, HIGIENE Y MEDIO AMBIENTE. Asimismo los equipos que no pasen dicha inspección deberán ser inutilizados, rotulados con una etiqueta </w:t>
      </w:r>
      <w:proofErr w:type="spellStart"/>
      <w:r w:rsidRPr="00725241">
        <w:rPr>
          <w:rFonts w:ascii="Arial" w:hAnsi="Arial" w:cs="Arial"/>
          <w:color w:val="auto"/>
          <w:sz w:val="20"/>
          <w:szCs w:val="20"/>
        </w:rPr>
        <w:t>identificatoria</w:t>
      </w:r>
      <w:proofErr w:type="spellEnd"/>
      <w:r w:rsidRPr="00725241">
        <w:rPr>
          <w:rFonts w:ascii="Arial" w:hAnsi="Arial" w:cs="Arial"/>
          <w:color w:val="auto"/>
          <w:sz w:val="20"/>
          <w:szCs w:val="20"/>
        </w:rPr>
        <w:t xml:space="preserve"> y vaciados de todo componente extintor para su entrega a las dependencias de origen para su posterior baja patrimonial. Debiéndose realizar por parte de la empresa el correcto tratamiento correspondiente con los residuos generados en cumplimiento de las normativas vigentes.</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u w:val="single"/>
        </w:rPr>
        <w:t>No se aceptarán equipos nuevos y/o recargados, ni agentes extintores, sin su certificación y sello de conformidad correspondiente a la norma IRAM actualizada.</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 xml:space="preserve">Al efectuarse la reposición de los equipos recargados en cada dependencia se ubicaran según su distribución en la dependencia, el Adjudicatario deberá entregar al ÁREA DE SEGURIDAD, HIGIENE Y MEDIO AMBIENTE del establecimiento las tarjetas y estampillas, las certificaciones correspondientes, en un número igual a la de </w:t>
      </w:r>
      <w:r w:rsidRPr="00725241">
        <w:rPr>
          <w:rFonts w:ascii="Arial" w:hAnsi="Arial" w:cs="Arial"/>
          <w:color w:val="auto"/>
          <w:sz w:val="20"/>
          <w:szCs w:val="20"/>
        </w:rPr>
        <w:lastRenderedPageBreak/>
        <w:t>los matafuegos, debiendo consignar la totalidad de los datos exigidos por la autoridad de aplicación. Las mismas constituyen las evidencias objetivas del cumplimiento de este anexo, y habilitarán, además, junto con los remitos y facturas el mecanismo de aprobación para el pago del servicio.</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El ÁREA DE SEGURIDAD, HIGIENE Y MEDIO AMBIENTE se reserva el derecho de inspeccionar y enviar para corroborar el cumplimiento del pliego a laboratorio de ensayo privado o público la recarga de los equipos o la verificación en equipos nuevos, por el periodo de un año.</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En caso de encontrarse incumplimientos de las normas IRAM correspondientes el Adjudicatario deberá reemplazar el equipo recargado por un equipo nuevo, sin costo ni gastos, de equivalente capacidad y certificado por tercera parte independiente bajo sello de conformidad.</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En caso de encontrarse incumplimientos de las normas IRAM correspondientes el prestador del servicio deberá reemplazar el equipo nuevo con averías por tres (3) equipos nuevos, sin costo ni gastos, de equivalente capacidad y potencial de fuego y certificado por tercera parte independiente bajo sello de conformidad.</w:t>
      </w:r>
    </w:p>
    <w:p w:rsidR="00647A17" w:rsidRPr="00725241" w:rsidRDefault="00647A17" w:rsidP="00647A17">
      <w:pPr>
        <w:pStyle w:val="western"/>
        <w:ind w:left="363" w:hanging="363"/>
        <w:jc w:val="both"/>
        <w:rPr>
          <w:rFonts w:ascii="Arial" w:hAnsi="Arial" w:cs="Arial"/>
          <w:color w:val="auto"/>
          <w:sz w:val="20"/>
          <w:szCs w:val="20"/>
        </w:rPr>
      </w:pPr>
      <w:r w:rsidRPr="00725241">
        <w:rPr>
          <w:rFonts w:ascii="Arial" w:hAnsi="Arial" w:cs="Arial"/>
          <w:b/>
          <w:bCs/>
          <w:color w:val="auto"/>
          <w:sz w:val="20"/>
          <w:szCs w:val="20"/>
        </w:rPr>
        <w:t>4.2- Tareas específicas obligatorias.</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 xml:space="preserve">El prestador del servicio certificado por tercera parte independiente bajo la norma y sello IRAM 3517/parte II año 2000, deberá probar hidráulicamente todos los equipos, se debe realizar extrayendo el total de los agentes, debiéndose analizar el estado y ser </w:t>
      </w:r>
      <w:proofErr w:type="spellStart"/>
      <w:r w:rsidRPr="00725241">
        <w:rPr>
          <w:rFonts w:ascii="Arial" w:hAnsi="Arial" w:cs="Arial"/>
          <w:color w:val="auto"/>
          <w:sz w:val="20"/>
          <w:szCs w:val="20"/>
        </w:rPr>
        <w:t>retamizado</w:t>
      </w:r>
      <w:proofErr w:type="spellEnd"/>
      <w:r w:rsidRPr="00725241">
        <w:rPr>
          <w:rFonts w:ascii="Arial" w:hAnsi="Arial" w:cs="Arial"/>
          <w:color w:val="auto"/>
          <w:sz w:val="20"/>
          <w:szCs w:val="20"/>
        </w:rPr>
        <w:t xml:space="preserve"> con productos certificados por partida nuevo certificado u otro agente extintor que corresponde también certificado, asimismo se deberá remplazar la totalidad del agente extintor con el producto diferenciado de color según normas vigentes.</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Reponer, proveer y testear todas las piezas mecánicas que se encuentren deterioradas y/o faltantes y cuya existencia sea necesaria para el normal y seguro funcionamiento de los matafuegos, (lanza o tobera, conjunto de manga, dispositivo de cierre o retención, manómetro, válvula del cilindro, válvula de cierre de la válvula, carro y ruedas, manija de acarreo, empaquetadura, ménsula o soporte, tubo de pescar, dispositivo de seguridad, etc.); costo estará incluido en el valor cotizado. Además que en el caso de los cilindros de CO2 de 10 Kg que no posean carro y ruedas, se le deberá suministrar a los mismos de material rodante y agarradera.</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Todos los matafuegos deberán ser entregados a los diferentes establecimientos luego de su recarga con el mantenimiento de su pintura exterior en perfectas condiciones.</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Al final del servicio contratado el prestador del servicio deberá certificar el conjunto de los matafuegos bajo un certificado firmado por el Director Técnico, responsable Técnico y el propietario, que todos los matafuegos ensayados cumplen las normas correspondientes, con carga nueva de productos extintores hasta la fecha del vencimiento de la tarjeta correspondiente, junto a un manual de procedimiento de uso, manipuleo y mantenimiento de los mismos</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Este certificado original (no se aceptarán fotocopias) deberá ser enviado al Área de Seguridad, Higiene y Medio Ambiente, para su visado.</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Los extinguidores serán reintegrados luego de realizada la recarga, revisión, control y ensayos necesarios en un período no mayor a treinta (30) días.</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La empresa Adjudicataria deberá coordinar con el ÁREA DE SEGURIDAD, HIGIENE Y MEDIO AMBIENTE todo lo atinente a la prestación del servicio.</w:t>
      </w:r>
    </w:p>
    <w:p w:rsidR="00647A17" w:rsidRPr="00725241" w:rsidRDefault="00647A17" w:rsidP="00647A17">
      <w:pPr>
        <w:pStyle w:val="western"/>
        <w:ind w:left="363" w:hanging="363"/>
        <w:jc w:val="both"/>
        <w:rPr>
          <w:rFonts w:ascii="Arial" w:hAnsi="Arial" w:cs="Arial"/>
          <w:color w:val="auto"/>
          <w:sz w:val="20"/>
          <w:szCs w:val="20"/>
        </w:rPr>
      </w:pPr>
      <w:r w:rsidRPr="00725241">
        <w:rPr>
          <w:rFonts w:ascii="Arial" w:hAnsi="Arial" w:cs="Arial"/>
          <w:b/>
          <w:bCs/>
          <w:color w:val="auto"/>
          <w:sz w:val="20"/>
          <w:szCs w:val="20"/>
        </w:rPr>
        <w:t>4.3- Capacitación</w:t>
      </w:r>
    </w:p>
    <w:p w:rsidR="00647A17" w:rsidRPr="00725241" w:rsidRDefault="00647A17" w:rsidP="00647A17">
      <w:pPr>
        <w:pStyle w:val="western"/>
        <w:jc w:val="both"/>
        <w:rPr>
          <w:rFonts w:ascii="Arial" w:hAnsi="Arial" w:cs="Arial"/>
          <w:color w:val="auto"/>
          <w:sz w:val="20"/>
          <w:szCs w:val="20"/>
        </w:rPr>
      </w:pPr>
      <w:r w:rsidRPr="00725241">
        <w:rPr>
          <w:rFonts w:ascii="Arial" w:hAnsi="Arial" w:cs="Arial"/>
          <w:color w:val="auto"/>
          <w:sz w:val="20"/>
          <w:szCs w:val="20"/>
        </w:rPr>
        <w:t xml:space="preserve">Se debe también, instruir al personal de cada dependencia en el uso de dichos matafuegos de su propiedad. La instrucción se realizará cumpliendo todas las medidas de seguridad que emanan de la ley 19587 y la ley 24557 y, como máximo, durará 1 hora, a fin de no entorpecer las tareas habituales de la dependencia. El curso constara de una charla teórica y práctica, debiéndose proveer los elementos adecuados (batea, combustible líquido, sólido y 2 matafuegos de c/u del tipo HCFC, BC y ABC como mínimo) la realización de un fuego controlado y su posterior extinción por parte de los participantes. Además de material gráfico, donde se resuma el contenido de la capacitación, con recomendaciones en el uso de los extintores. Se realizara la toma de datos de los agentes de ambas dependencias que participen en el curso (indicándose Fecha de la Instrucción, Nombre y Apellido, Dependencia y Nº de Documento del mismo), confeccionándose un certificado por cada uno de los asistentes donde constará los datos relevados, entregándose los mismos en el AREA DE SEGURIDAD, HIGIENE Y MEDIO AMBIENTE previo a la finalización de los trabajos y servicios contratados. </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rPr>
        <w:lastRenderedPageBreak/>
        <w:t xml:space="preserve">Durante las tareas de práctica se utilizarán </w:t>
      </w:r>
      <w:r w:rsidRPr="00725241">
        <w:rPr>
          <w:rFonts w:ascii="Arial" w:hAnsi="Arial" w:cs="Arial"/>
          <w:color w:val="auto"/>
          <w:sz w:val="20"/>
          <w:szCs w:val="20"/>
          <w:u w:val="single"/>
        </w:rPr>
        <w:t>además de los matafuegos descriptos</w:t>
      </w:r>
      <w:r w:rsidRPr="00725241">
        <w:rPr>
          <w:rFonts w:ascii="Arial" w:hAnsi="Arial" w:cs="Arial"/>
          <w:color w:val="auto"/>
          <w:sz w:val="20"/>
          <w:szCs w:val="20"/>
        </w:rPr>
        <w:t>, parte de los equipos a recargar, por tal razón se debe tener en cuenta que aproximadamente en el 50% de los casos, cuando se recarguen deberán hacerlo totalmente, “inclusive provisión del polvo, de corresponder”.</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b/>
          <w:bCs/>
          <w:color w:val="auto"/>
          <w:sz w:val="20"/>
          <w:szCs w:val="20"/>
          <w:u w:val="single"/>
        </w:rPr>
        <w:t>Importante</w:t>
      </w:r>
      <w:r w:rsidRPr="00725241">
        <w:rPr>
          <w:rFonts w:ascii="Arial" w:hAnsi="Arial" w:cs="Arial"/>
          <w:b/>
          <w:bCs/>
          <w:color w:val="auto"/>
          <w:sz w:val="20"/>
          <w:szCs w:val="20"/>
        </w:rPr>
        <w:t>:</w:t>
      </w:r>
      <w:r w:rsidRPr="00725241">
        <w:rPr>
          <w:rFonts w:ascii="Arial" w:hAnsi="Arial" w:cs="Arial"/>
          <w:color w:val="auto"/>
          <w:sz w:val="20"/>
          <w:szCs w:val="20"/>
        </w:rPr>
        <w:t xml:space="preserve"> En los casos donde por circunstancias propias de la dependencia, las direcciones o jefaturas no asignen personal para participar de la capacitación, la Empresa hará entrega de documentación que incluya los contenidos del curso, en tantas copias como le sean requeridas, a fin se ser asignadas al personal interesado de la dependencia.</w:t>
      </w:r>
    </w:p>
    <w:p w:rsidR="00647A17" w:rsidRPr="00725241" w:rsidRDefault="00647A17" w:rsidP="00647A17">
      <w:pPr>
        <w:pStyle w:val="western"/>
        <w:ind w:left="363" w:hanging="363"/>
        <w:jc w:val="both"/>
        <w:rPr>
          <w:rFonts w:ascii="Arial" w:hAnsi="Arial" w:cs="Arial"/>
          <w:color w:val="auto"/>
          <w:sz w:val="20"/>
          <w:szCs w:val="20"/>
        </w:rPr>
      </w:pPr>
      <w:r w:rsidRPr="00725241">
        <w:rPr>
          <w:rFonts w:ascii="Arial" w:hAnsi="Arial" w:cs="Arial"/>
          <w:b/>
          <w:bCs/>
          <w:color w:val="auto"/>
          <w:sz w:val="20"/>
          <w:szCs w:val="20"/>
        </w:rPr>
        <w:t>4.4- Control Trimestral</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rPr>
        <w:t xml:space="preserve">El prestador del servicio deberá realizar TRES (3) controles, los cuales se ejecutarán trimestralmente para cumplimentar la Norma IRAM 3517/parte 2 año 2000, y requerimientos propios del Organismo, donde se verificara el estado de los </w:t>
      </w:r>
      <w:r w:rsidRPr="00725241">
        <w:rPr>
          <w:rFonts w:ascii="Arial" w:hAnsi="Arial" w:cs="Arial"/>
          <w:color w:val="auto"/>
          <w:sz w:val="20"/>
          <w:szCs w:val="20"/>
          <w:lang w:val="es-ES"/>
        </w:rPr>
        <w:t xml:space="preserve">extintores, corroborando que cada uno de ellos se encuentre en el lugar correspondiente, que no ha sido puesto en funcionamiento, pesándose cada uno de ellos para verificar que no halla perdidas de la carga, que las instrucciones de funcionamiento están legibles, que los precintos y trabas de seguridad no estén rotos o faltantes y que no tiene daños físicos evidentes ni obstrucciones que impidan su operación correcta, además de realizar el movimiento manual o golpear con martillo de goma para </w:t>
      </w:r>
      <w:proofErr w:type="spellStart"/>
      <w:r w:rsidRPr="00725241">
        <w:rPr>
          <w:rFonts w:ascii="Arial" w:hAnsi="Arial" w:cs="Arial"/>
          <w:color w:val="auto"/>
          <w:sz w:val="20"/>
          <w:szCs w:val="20"/>
          <w:lang w:val="es-ES"/>
        </w:rPr>
        <w:t>desapelmazar</w:t>
      </w:r>
      <w:proofErr w:type="spellEnd"/>
      <w:r w:rsidRPr="00725241">
        <w:rPr>
          <w:rFonts w:ascii="Arial" w:hAnsi="Arial" w:cs="Arial"/>
          <w:color w:val="auto"/>
          <w:sz w:val="20"/>
          <w:szCs w:val="20"/>
          <w:lang w:val="es-ES"/>
        </w:rPr>
        <w:t xml:space="preserve"> el polvo de los equipos.</w:t>
      </w:r>
    </w:p>
    <w:p w:rsidR="00647A17" w:rsidRPr="00725241" w:rsidRDefault="00647A17" w:rsidP="00647A17">
      <w:pPr>
        <w:pStyle w:val="western"/>
        <w:ind w:left="34" w:right="34"/>
        <w:jc w:val="both"/>
        <w:rPr>
          <w:rFonts w:ascii="Arial" w:hAnsi="Arial" w:cs="Arial"/>
          <w:color w:val="auto"/>
          <w:sz w:val="20"/>
          <w:szCs w:val="20"/>
          <w:lang w:val="es-ES"/>
        </w:rPr>
      </w:pPr>
      <w:r w:rsidRPr="00725241">
        <w:rPr>
          <w:rFonts w:ascii="Arial" w:hAnsi="Arial" w:cs="Arial"/>
          <w:color w:val="auto"/>
          <w:sz w:val="20"/>
          <w:szCs w:val="20"/>
          <w:lang w:val="es-ES"/>
        </w:rPr>
        <w:t>Cuando el control revele que ha habido intervención de personas inexpertas, daño o deterioro, que el extintor está descargado, tiene corrosión evidente o alguna otra característica que no se ajuste a la presente norma se deberá comunicar en manera inmediata y realizar el informe por escrito correspondiente para ser retirado de servicio.</w:t>
      </w:r>
    </w:p>
    <w:p w:rsidR="00647A17" w:rsidRPr="00725241" w:rsidRDefault="00647A17" w:rsidP="00647A17">
      <w:pPr>
        <w:pStyle w:val="western"/>
        <w:ind w:left="34" w:right="34"/>
        <w:jc w:val="both"/>
        <w:rPr>
          <w:rFonts w:ascii="Arial" w:hAnsi="Arial" w:cs="Arial"/>
          <w:color w:val="auto"/>
          <w:sz w:val="20"/>
          <w:szCs w:val="20"/>
          <w:lang w:val="es-ES"/>
        </w:rPr>
      </w:pPr>
      <w:r w:rsidRPr="00725241">
        <w:rPr>
          <w:rFonts w:ascii="Arial" w:hAnsi="Arial" w:cs="Arial"/>
          <w:color w:val="auto"/>
          <w:sz w:val="20"/>
          <w:szCs w:val="20"/>
          <w:lang w:val="es-ES"/>
        </w:rPr>
        <w:t xml:space="preserve">En caso de que se haya descargado o sobrecargado por alguna falla que se encuadre en la garantía y responsabilidades del Adjudicatario, se deberá realizar la carga y reponer en un periodo no mayor a 48 </w:t>
      </w:r>
      <w:proofErr w:type="spellStart"/>
      <w:r w:rsidRPr="00725241">
        <w:rPr>
          <w:rFonts w:ascii="Arial" w:hAnsi="Arial" w:cs="Arial"/>
          <w:color w:val="auto"/>
          <w:sz w:val="20"/>
          <w:szCs w:val="20"/>
          <w:lang w:val="es-ES"/>
        </w:rPr>
        <w:t>hs</w:t>
      </w:r>
      <w:proofErr w:type="spellEnd"/>
      <w:r w:rsidRPr="00725241">
        <w:rPr>
          <w:rFonts w:ascii="Arial" w:hAnsi="Arial" w:cs="Arial"/>
          <w:color w:val="auto"/>
          <w:sz w:val="20"/>
          <w:szCs w:val="20"/>
          <w:lang w:val="es-ES"/>
        </w:rPr>
        <w:t>.</w:t>
      </w:r>
    </w:p>
    <w:p w:rsidR="00647A17" w:rsidRPr="00725241" w:rsidRDefault="00647A17" w:rsidP="00647A17">
      <w:pPr>
        <w:pStyle w:val="western"/>
        <w:ind w:left="34" w:right="34"/>
        <w:jc w:val="both"/>
        <w:rPr>
          <w:rFonts w:ascii="Arial" w:hAnsi="Arial" w:cs="Arial"/>
          <w:color w:val="auto"/>
          <w:sz w:val="20"/>
          <w:szCs w:val="20"/>
          <w:lang w:val="es-ES"/>
        </w:rPr>
      </w:pPr>
      <w:r w:rsidRPr="00725241">
        <w:rPr>
          <w:rFonts w:ascii="Arial" w:hAnsi="Arial" w:cs="Arial"/>
          <w:color w:val="auto"/>
          <w:sz w:val="20"/>
          <w:szCs w:val="20"/>
          <w:lang w:val="es-ES"/>
        </w:rPr>
        <w:t>Asimismo deberá contar con una dotación mínima de matafuegos diferenciados de su propiedad para dejar en calidad de préstamo cuando se detecte la falla de un equipo, hasta que sea remplazado.</w:t>
      </w:r>
    </w:p>
    <w:p w:rsidR="00647A17" w:rsidRPr="00725241" w:rsidRDefault="00647A17" w:rsidP="00647A17">
      <w:pPr>
        <w:pStyle w:val="western"/>
        <w:ind w:left="34" w:right="34"/>
        <w:jc w:val="both"/>
        <w:rPr>
          <w:rFonts w:ascii="Arial" w:hAnsi="Arial" w:cs="Arial"/>
          <w:color w:val="auto"/>
          <w:sz w:val="20"/>
          <w:szCs w:val="20"/>
          <w:lang w:val="es-ES"/>
        </w:rPr>
      </w:pPr>
      <w:r w:rsidRPr="00725241">
        <w:rPr>
          <w:rFonts w:ascii="Arial" w:hAnsi="Arial" w:cs="Arial"/>
          <w:color w:val="auto"/>
          <w:sz w:val="20"/>
          <w:szCs w:val="20"/>
          <w:lang w:val="es-ES"/>
        </w:rPr>
        <w:t>En cada equipo controlado se colocará la etiqueta reglamentaria de 35 mm de alto por 50 mm de largo que contendrá como mínimo los siguientes textos: "EQUIPO CONTROLADO POR: (nombre de la empresa o responsable que realizó el control)", "FECHA: (fecha en que se realizó el control)". Estas etiquetas se adherirán en una zona visible del costado del equipo, en lo posible una a continuación de la otra, y sólo deberán ser retiradas al realizar el próximo mantenimiento o recarga.</w:t>
      </w:r>
    </w:p>
    <w:p w:rsidR="00647A17" w:rsidRPr="00725241" w:rsidRDefault="00647A17" w:rsidP="00647A17">
      <w:pPr>
        <w:pStyle w:val="western"/>
        <w:ind w:left="34" w:right="34"/>
        <w:jc w:val="both"/>
        <w:rPr>
          <w:rFonts w:ascii="Arial" w:hAnsi="Arial" w:cs="Arial"/>
          <w:color w:val="auto"/>
          <w:sz w:val="20"/>
          <w:szCs w:val="20"/>
          <w:lang w:val="es-ES"/>
        </w:rPr>
      </w:pPr>
      <w:r w:rsidRPr="00725241">
        <w:rPr>
          <w:rFonts w:ascii="Arial" w:hAnsi="Arial" w:cs="Arial"/>
          <w:color w:val="auto"/>
          <w:sz w:val="20"/>
          <w:szCs w:val="20"/>
          <w:lang w:val="es-ES"/>
        </w:rPr>
        <w:t>Al realizar cada control, se llenará un formulario donde se volcara la información pertinente al estado y observaciones realizadas, el cual deberá estar debidamente rubricado por el responsable técnico que realizó el control, la entrega de la totalidad de los formularios ante el Área de Seguridad, Higiene y Medio Ambiente será condición obligatoria para liberar el pago de la facturación del servicio.</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b/>
          <w:bCs/>
          <w:color w:val="auto"/>
          <w:sz w:val="20"/>
          <w:szCs w:val="20"/>
          <w:lang w:val="es-ES"/>
        </w:rPr>
        <w:t>5- Mantenimiento, provisión y reparación de materiales faltantes de equipos extintores existentes.</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b/>
          <w:bCs/>
          <w:color w:val="auto"/>
          <w:sz w:val="20"/>
          <w:szCs w:val="20"/>
          <w:lang w:val="es-ES"/>
        </w:rPr>
        <w:t>Renglón 13:</w:t>
      </w:r>
    </w:p>
    <w:p w:rsidR="00647A17" w:rsidRPr="00725241" w:rsidRDefault="00647A17" w:rsidP="00647A17">
      <w:pPr>
        <w:pStyle w:val="western"/>
        <w:jc w:val="both"/>
        <w:rPr>
          <w:rFonts w:ascii="Arial" w:hAnsi="Arial" w:cs="Arial"/>
          <w:color w:val="auto"/>
          <w:sz w:val="20"/>
          <w:szCs w:val="20"/>
          <w:lang w:val="es-ES"/>
        </w:rPr>
      </w:pPr>
      <w:r w:rsidRPr="00725241">
        <w:rPr>
          <w:rFonts w:ascii="Arial" w:hAnsi="Arial" w:cs="Arial"/>
          <w:color w:val="auto"/>
          <w:sz w:val="20"/>
          <w:szCs w:val="20"/>
          <w:lang w:val="es-ES"/>
        </w:rPr>
        <w:t>El Contratista deberá proveer y colocar todos los elementos detallados a continuación:</w:t>
      </w:r>
    </w:p>
    <w:p w:rsidR="00647A17" w:rsidRPr="00725241" w:rsidRDefault="00647A17" w:rsidP="00224A39">
      <w:pPr>
        <w:pStyle w:val="western"/>
        <w:numPr>
          <w:ilvl w:val="0"/>
          <w:numId w:val="29"/>
        </w:numPr>
        <w:jc w:val="both"/>
        <w:rPr>
          <w:rFonts w:ascii="Arial" w:hAnsi="Arial" w:cs="Arial"/>
          <w:color w:val="auto"/>
          <w:sz w:val="20"/>
          <w:szCs w:val="20"/>
          <w:lang w:val="es-ES"/>
        </w:rPr>
      </w:pPr>
      <w:r w:rsidRPr="00725241">
        <w:rPr>
          <w:rFonts w:ascii="Arial" w:hAnsi="Arial" w:cs="Arial"/>
          <w:color w:val="auto"/>
          <w:sz w:val="20"/>
          <w:szCs w:val="20"/>
          <w:lang w:val="es-ES"/>
        </w:rPr>
        <w:t xml:space="preserve">25 </w:t>
      </w:r>
      <w:proofErr w:type="spellStart"/>
      <w:r w:rsidRPr="00725241">
        <w:rPr>
          <w:rFonts w:ascii="Arial" w:hAnsi="Arial" w:cs="Arial"/>
          <w:color w:val="auto"/>
          <w:sz w:val="20"/>
          <w:szCs w:val="20"/>
          <w:lang w:val="es-ES"/>
        </w:rPr>
        <w:t>Vitrios</w:t>
      </w:r>
      <w:proofErr w:type="spellEnd"/>
      <w:r w:rsidRPr="00725241">
        <w:rPr>
          <w:rFonts w:ascii="Arial" w:hAnsi="Arial" w:cs="Arial"/>
          <w:color w:val="auto"/>
          <w:sz w:val="20"/>
          <w:szCs w:val="20"/>
          <w:lang w:val="es-ES"/>
        </w:rPr>
        <w:t xml:space="preserve"> de 3mm de espesor de 53cm de largo por 23,5cm (todas las medidas deben ser </w:t>
      </w:r>
      <w:proofErr w:type="spellStart"/>
      <w:r w:rsidRPr="00725241">
        <w:rPr>
          <w:rFonts w:ascii="Arial" w:hAnsi="Arial" w:cs="Arial"/>
          <w:color w:val="auto"/>
          <w:sz w:val="20"/>
          <w:szCs w:val="20"/>
          <w:lang w:val="es-ES"/>
        </w:rPr>
        <w:t>varificadas</w:t>
      </w:r>
      <w:proofErr w:type="spellEnd"/>
      <w:r w:rsidRPr="00725241">
        <w:rPr>
          <w:rFonts w:ascii="Arial" w:hAnsi="Arial" w:cs="Arial"/>
          <w:color w:val="auto"/>
          <w:sz w:val="20"/>
          <w:szCs w:val="20"/>
          <w:lang w:val="es-ES"/>
        </w:rPr>
        <w:t xml:space="preserve"> in situ)</w:t>
      </w:r>
    </w:p>
    <w:p w:rsidR="00647A17" w:rsidRPr="00725241" w:rsidRDefault="00647A17" w:rsidP="00224A39">
      <w:pPr>
        <w:pStyle w:val="western"/>
        <w:numPr>
          <w:ilvl w:val="0"/>
          <w:numId w:val="29"/>
        </w:numPr>
        <w:jc w:val="both"/>
        <w:rPr>
          <w:rFonts w:ascii="Arial" w:hAnsi="Arial" w:cs="Arial"/>
          <w:color w:val="auto"/>
          <w:sz w:val="20"/>
          <w:szCs w:val="20"/>
          <w:lang w:val="es-ES"/>
        </w:rPr>
      </w:pPr>
      <w:r w:rsidRPr="00725241">
        <w:rPr>
          <w:rFonts w:ascii="Arial" w:hAnsi="Arial" w:cs="Arial"/>
          <w:color w:val="auto"/>
          <w:sz w:val="20"/>
          <w:szCs w:val="20"/>
          <w:lang w:val="es-ES"/>
        </w:rPr>
        <w:t xml:space="preserve">10 </w:t>
      </w:r>
      <w:proofErr w:type="spellStart"/>
      <w:r w:rsidRPr="00725241">
        <w:rPr>
          <w:rFonts w:ascii="Arial" w:hAnsi="Arial" w:cs="Arial"/>
          <w:color w:val="auto"/>
          <w:sz w:val="20"/>
          <w:szCs w:val="20"/>
          <w:lang w:val="es-ES"/>
        </w:rPr>
        <w:t>Vitrios</w:t>
      </w:r>
      <w:proofErr w:type="spellEnd"/>
      <w:r w:rsidRPr="00725241">
        <w:rPr>
          <w:rFonts w:ascii="Arial" w:hAnsi="Arial" w:cs="Arial"/>
          <w:color w:val="auto"/>
          <w:sz w:val="20"/>
          <w:szCs w:val="20"/>
          <w:lang w:val="es-ES"/>
        </w:rPr>
        <w:t xml:space="preserve"> de 3mm de espesor de 77cm de largo por 20cm (todas las medidas deben ser </w:t>
      </w:r>
      <w:proofErr w:type="spellStart"/>
      <w:r w:rsidRPr="00725241">
        <w:rPr>
          <w:rFonts w:ascii="Arial" w:hAnsi="Arial" w:cs="Arial"/>
          <w:color w:val="auto"/>
          <w:sz w:val="20"/>
          <w:szCs w:val="20"/>
          <w:lang w:val="es-ES"/>
        </w:rPr>
        <w:t>varificadas</w:t>
      </w:r>
      <w:proofErr w:type="spellEnd"/>
      <w:r w:rsidRPr="00725241">
        <w:rPr>
          <w:rFonts w:ascii="Arial" w:hAnsi="Arial" w:cs="Arial"/>
          <w:color w:val="auto"/>
          <w:sz w:val="20"/>
          <w:szCs w:val="20"/>
          <w:lang w:val="es-ES"/>
        </w:rPr>
        <w:t xml:space="preserve"> in situ)</w:t>
      </w:r>
    </w:p>
    <w:p w:rsidR="00647A17" w:rsidRPr="00725241" w:rsidRDefault="00647A17" w:rsidP="00224A39">
      <w:pPr>
        <w:pStyle w:val="western"/>
        <w:numPr>
          <w:ilvl w:val="0"/>
          <w:numId w:val="29"/>
        </w:numPr>
        <w:jc w:val="both"/>
        <w:rPr>
          <w:rFonts w:ascii="Arial" w:hAnsi="Arial" w:cs="Arial"/>
          <w:color w:val="auto"/>
          <w:sz w:val="20"/>
          <w:szCs w:val="20"/>
          <w:lang w:val="es-ES"/>
        </w:rPr>
      </w:pPr>
      <w:r w:rsidRPr="00725241">
        <w:rPr>
          <w:rFonts w:ascii="Arial" w:hAnsi="Arial" w:cs="Arial"/>
          <w:color w:val="auto"/>
          <w:sz w:val="20"/>
          <w:szCs w:val="20"/>
          <w:lang w:val="es-ES"/>
        </w:rPr>
        <w:t xml:space="preserve">25 llaves </w:t>
      </w:r>
      <w:proofErr w:type="spellStart"/>
      <w:r w:rsidRPr="00725241">
        <w:rPr>
          <w:rFonts w:ascii="Arial" w:hAnsi="Arial" w:cs="Arial"/>
          <w:color w:val="auto"/>
          <w:sz w:val="20"/>
          <w:szCs w:val="20"/>
          <w:lang w:val="es-ES"/>
        </w:rPr>
        <w:t>metalicas</w:t>
      </w:r>
      <w:proofErr w:type="spellEnd"/>
      <w:r w:rsidRPr="00725241">
        <w:rPr>
          <w:rFonts w:ascii="Arial" w:hAnsi="Arial" w:cs="Arial"/>
          <w:color w:val="auto"/>
          <w:sz w:val="20"/>
          <w:szCs w:val="20"/>
          <w:lang w:val="es-ES"/>
        </w:rPr>
        <w:t xml:space="preserve"> para gabinetes de </w:t>
      </w:r>
      <w:proofErr w:type="spellStart"/>
      <w:proofErr w:type="gramStart"/>
      <w:r w:rsidRPr="00725241">
        <w:rPr>
          <w:rFonts w:ascii="Arial" w:hAnsi="Arial" w:cs="Arial"/>
          <w:color w:val="auto"/>
          <w:sz w:val="20"/>
          <w:szCs w:val="20"/>
          <w:lang w:val="es-ES"/>
        </w:rPr>
        <w:t>lideres</w:t>
      </w:r>
      <w:proofErr w:type="spellEnd"/>
      <w:proofErr w:type="gramEnd"/>
      <w:r w:rsidRPr="00725241">
        <w:rPr>
          <w:rFonts w:ascii="Arial" w:hAnsi="Arial" w:cs="Arial"/>
          <w:color w:val="auto"/>
          <w:sz w:val="20"/>
          <w:szCs w:val="20"/>
          <w:lang w:val="es-ES"/>
        </w:rPr>
        <w:t xml:space="preserve"> de evacuación. (ver detalle en anexo)</w:t>
      </w:r>
    </w:p>
    <w:p w:rsidR="00647A17" w:rsidRPr="00725241" w:rsidRDefault="00647A17" w:rsidP="00647A17">
      <w:pPr>
        <w:pStyle w:val="western"/>
        <w:jc w:val="both"/>
        <w:rPr>
          <w:rFonts w:ascii="Arial" w:hAnsi="Arial" w:cs="Arial"/>
          <w:color w:val="auto"/>
          <w:sz w:val="20"/>
          <w:szCs w:val="20"/>
          <w:lang w:val="es-ES"/>
        </w:rPr>
      </w:pPr>
    </w:p>
    <w:p w:rsidR="00647A17" w:rsidRPr="00725241" w:rsidRDefault="00A52D71" w:rsidP="00647A17">
      <w:pPr>
        <w:pStyle w:val="western"/>
        <w:pageBreakBefore/>
        <w:spacing w:line="360" w:lineRule="auto"/>
        <w:jc w:val="right"/>
        <w:rPr>
          <w:color w:val="auto"/>
          <w:lang w:val="es-ES"/>
        </w:rPr>
      </w:pPr>
      <w:r w:rsidRPr="00725241">
        <w:rPr>
          <w:rFonts w:ascii="Arial" w:hAnsi="Arial" w:cs="Arial"/>
          <w:b/>
          <w:bCs/>
          <w:color w:val="auto"/>
          <w:lang w:val="es-ES"/>
        </w:rPr>
        <w:lastRenderedPageBreak/>
        <w:t>A</w:t>
      </w:r>
      <w:r w:rsidR="00647A17" w:rsidRPr="00725241">
        <w:rPr>
          <w:rFonts w:ascii="Arial" w:hAnsi="Arial" w:cs="Arial"/>
          <w:b/>
          <w:bCs/>
          <w:color w:val="auto"/>
          <w:lang w:val="es-ES"/>
        </w:rPr>
        <w:t>NEXO A</w:t>
      </w:r>
    </w:p>
    <w:p w:rsidR="00647A17" w:rsidRPr="00725241" w:rsidRDefault="00647A17" w:rsidP="00647A17">
      <w:pPr>
        <w:pStyle w:val="western"/>
        <w:spacing w:line="360" w:lineRule="auto"/>
        <w:jc w:val="center"/>
        <w:rPr>
          <w:color w:val="auto"/>
          <w:lang w:val="es-ES"/>
        </w:rPr>
      </w:pPr>
      <w:r w:rsidRPr="00725241">
        <w:rPr>
          <w:rFonts w:ascii="Arial" w:hAnsi="Arial" w:cs="Arial"/>
          <w:b/>
          <w:bCs/>
          <w:color w:val="auto"/>
          <w:lang w:val="es-ES"/>
        </w:rPr>
        <w:t>PLANILLA DE COTIZACION</w:t>
      </w:r>
    </w:p>
    <w:p w:rsidR="00647A17" w:rsidRPr="00725241" w:rsidRDefault="00647A17" w:rsidP="00647A17">
      <w:pPr>
        <w:pStyle w:val="western"/>
        <w:spacing w:line="360" w:lineRule="auto"/>
        <w:rPr>
          <w:color w:val="auto"/>
          <w:lang w:val="es-ES"/>
        </w:rPr>
      </w:pPr>
      <w:r w:rsidRPr="00725241">
        <w:rPr>
          <w:rFonts w:ascii="Arial" w:hAnsi="Arial" w:cs="Arial"/>
          <w:color w:val="auto"/>
          <w:sz w:val="20"/>
          <w:szCs w:val="20"/>
          <w:lang w:val="es-ES"/>
        </w:rPr>
        <w:t>El que suscribe..........................................................................................</w:t>
      </w:r>
      <w:r w:rsidR="008364BC" w:rsidRPr="00725241">
        <w:rPr>
          <w:rFonts w:ascii="Arial" w:hAnsi="Arial" w:cs="Arial"/>
          <w:color w:val="auto"/>
          <w:sz w:val="20"/>
          <w:szCs w:val="20"/>
          <w:lang w:val="es-ES"/>
        </w:rPr>
        <w:t xml:space="preserve"> </w:t>
      </w:r>
      <w:r w:rsidRPr="00725241">
        <w:rPr>
          <w:rFonts w:ascii="Arial" w:hAnsi="Arial" w:cs="Arial"/>
          <w:color w:val="auto"/>
          <w:sz w:val="20"/>
          <w:szCs w:val="20"/>
          <w:lang w:val="es-ES"/>
        </w:rPr>
        <w:t>Documento N</w:t>
      </w:r>
      <w:proofErr w:type="gramStart"/>
      <w:r w:rsidRPr="00725241">
        <w:rPr>
          <w:rFonts w:ascii="Arial" w:hAnsi="Arial" w:cs="Arial"/>
          <w:color w:val="auto"/>
          <w:sz w:val="20"/>
          <w:szCs w:val="20"/>
          <w:lang w:val="es-ES"/>
        </w:rPr>
        <w:t>º</w:t>
      </w:r>
      <w:r w:rsidR="008364BC" w:rsidRPr="00725241">
        <w:rPr>
          <w:rFonts w:ascii="Arial" w:hAnsi="Arial" w:cs="Arial"/>
          <w:color w:val="auto"/>
          <w:sz w:val="20"/>
          <w:szCs w:val="20"/>
          <w:lang w:val="es-ES"/>
        </w:rPr>
        <w:t xml:space="preserve"> </w:t>
      </w:r>
      <w:r w:rsidRPr="00725241">
        <w:rPr>
          <w:rFonts w:ascii="Arial" w:hAnsi="Arial" w:cs="Arial"/>
          <w:color w:val="auto"/>
          <w:sz w:val="20"/>
          <w:szCs w:val="20"/>
          <w:lang w:val="es-ES"/>
        </w:rPr>
        <w:t xml:space="preserve"> ................................</w:t>
      </w:r>
      <w:proofErr w:type="gramEnd"/>
      <w:r w:rsidR="008364BC" w:rsidRPr="00725241">
        <w:rPr>
          <w:rFonts w:ascii="Arial" w:hAnsi="Arial" w:cs="Arial"/>
          <w:color w:val="auto"/>
          <w:sz w:val="20"/>
          <w:szCs w:val="20"/>
          <w:lang w:val="es-ES"/>
        </w:rPr>
        <w:t xml:space="preserve"> </w:t>
      </w:r>
      <w:proofErr w:type="gramStart"/>
      <w:r w:rsidRPr="00725241">
        <w:rPr>
          <w:rFonts w:ascii="Arial" w:hAnsi="Arial" w:cs="Arial"/>
          <w:color w:val="auto"/>
          <w:sz w:val="20"/>
          <w:szCs w:val="20"/>
          <w:lang w:val="es-ES"/>
        </w:rPr>
        <w:t>en</w:t>
      </w:r>
      <w:proofErr w:type="gramEnd"/>
      <w:r w:rsidRPr="00725241">
        <w:rPr>
          <w:rFonts w:ascii="Arial" w:hAnsi="Arial" w:cs="Arial"/>
          <w:color w:val="auto"/>
          <w:sz w:val="20"/>
          <w:szCs w:val="20"/>
          <w:lang w:val="es-ES"/>
        </w:rPr>
        <w:t xml:space="preserve"> nombre y representación de la Empresa ............................</w:t>
      </w:r>
      <w:r w:rsidR="008364BC" w:rsidRPr="00725241">
        <w:rPr>
          <w:rFonts w:ascii="Arial" w:hAnsi="Arial" w:cs="Arial"/>
          <w:color w:val="auto"/>
          <w:sz w:val="20"/>
          <w:szCs w:val="20"/>
          <w:lang w:val="es-ES"/>
        </w:rPr>
        <w:t>...........................................</w:t>
      </w:r>
      <w:r w:rsidRPr="00725241">
        <w:rPr>
          <w:rFonts w:ascii="Arial" w:hAnsi="Arial" w:cs="Arial"/>
          <w:color w:val="auto"/>
          <w:sz w:val="20"/>
          <w:szCs w:val="20"/>
          <w:lang w:val="es-ES"/>
        </w:rPr>
        <w:t>................................ con domicilio legal en la Calle</w:t>
      </w:r>
      <w:r w:rsidR="008364BC" w:rsidRPr="00725241">
        <w:rPr>
          <w:rFonts w:ascii="Arial" w:hAnsi="Arial" w:cs="Arial"/>
          <w:color w:val="auto"/>
          <w:sz w:val="20"/>
          <w:szCs w:val="20"/>
          <w:lang w:val="es-ES"/>
        </w:rPr>
        <w:t xml:space="preserve"> </w:t>
      </w:r>
      <w:r w:rsidRPr="00725241">
        <w:rPr>
          <w:rFonts w:ascii="Arial" w:hAnsi="Arial" w:cs="Arial"/>
          <w:color w:val="auto"/>
          <w:sz w:val="20"/>
          <w:szCs w:val="20"/>
          <w:lang w:val="es-ES"/>
        </w:rPr>
        <w:t>……………...............</w:t>
      </w:r>
      <w:r w:rsidR="008364BC" w:rsidRPr="00725241">
        <w:rPr>
          <w:rFonts w:ascii="Arial" w:hAnsi="Arial" w:cs="Arial"/>
          <w:color w:val="auto"/>
          <w:sz w:val="20"/>
          <w:szCs w:val="20"/>
          <w:lang w:val="es-ES"/>
        </w:rPr>
        <w:t>...........</w:t>
      </w:r>
      <w:r w:rsidRPr="00725241">
        <w:rPr>
          <w:rFonts w:ascii="Arial" w:hAnsi="Arial" w:cs="Arial"/>
          <w:color w:val="auto"/>
          <w:sz w:val="20"/>
          <w:szCs w:val="20"/>
          <w:lang w:val="es-ES"/>
        </w:rPr>
        <w:t>............ Nº..…….….... Localidad…………</w:t>
      </w:r>
      <w:r w:rsidR="008364BC" w:rsidRPr="00725241">
        <w:rPr>
          <w:rFonts w:ascii="Arial" w:hAnsi="Arial" w:cs="Arial"/>
          <w:color w:val="auto"/>
          <w:sz w:val="20"/>
          <w:szCs w:val="20"/>
          <w:lang w:val="es-ES"/>
        </w:rPr>
        <w:t>…….</w:t>
      </w:r>
      <w:r w:rsidRPr="00725241">
        <w:rPr>
          <w:rFonts w:ascii="Arial" w:hAnsi="Arial" w:cs="Arial"/>
          <w:color w:val="auto"/>
          <w:sz w:val="20"/>
          <w:szCs w:val="20"/>
          <w:lang w:val="es-ES"/>
        </w:rPr>
        <w:t xml:space="preserve">……. </w:t>
      </w:r>
      <w:proofErr w:type="gramStart"/>
      <w:r w:rsidRPr="00725241">
        <w:rPr>
          <w:rFonts w:ascii="Arial" w:hAnsi="Arial" w:cs="Arial"/>
          <w:color w:val="auto"/>
          <w:sz w:val="20"/>
          <w:szCs w:val="20"/>
          <w:lang w:val="es-ES"/>
        </w:rPr>
        <w:t>Teléfono</w:t>
      </w:r>
      <w:r w:rsidR="008364BC" w:rsidRPr="00725241">
        <w:rPr>
          <w:rFonts w:ascii="Arial" w:hAnsi="Arial" w:cs="Arial"/>
          <w:color w:val="auto"/>
          <w:sz w:val="20"/>
          <w:szCs w:val="20"/>
          <w:lang w:val="es-ES"/>
        </w:rPr>
        <w:t xml:space="preserve"> </w:t>
      </w:r>
      <w:r w:rsidRPr="00725241">
        <w:rPr>
          <w:rFonts w:ascii="Arial" w:hAnsi="Arial" w:cs="Arial"/>
          <w:color w:val="auto"/>
          <w:sz w:val="20"/>
          <w:szCs w:val="20"/>
          <w:lang w:val="es-ES"/>
        </w:rPr>
        <w:t>..........................................</w:t>
      </w:r>
      <w:proofErr w:type="gramEnd"/>
      <w:r w:rsidRPr="00725241">
        <w:rPr>
          <w:rFonts w:ascii="Arial" w:hAnsi="Arial" w:cs="Arial"/>
          <w:color w:val="auto"/>
          <w:sz w:val="20"/>
          <w:szCs w:val="20"/>
          <w:lang w:val="es-ES"/>
        </w:rPr>
        <w:t xml:space="preserve"> Correo electrónico</w:t>
      </w:r>
      <w:r w:rsidR="008364BC" w:rsidRPr="00725241">
        <w:rPr>
          <w:rFonts w:ascii="Arial" w:hAnsi="Arial" w:cs="Arial"/>
          <w:color w:val="auto"/>
          <w:sz w:val="20"/>
          <w:szCs w:val="20"/>
          <w:lang w:val="es-ES"/>
        </w:rPr>
        <w:t xml:space="preserve"> </w:t>
      </w:r>
      <w:r w:rsidRPr="00725241">
        <w:rPr>
          <w:rFonts w:ascii="Arial" w:hAnsi="Arial" w:cs="Arial"/>
          <w:color w:val="auto"/>
          <w:sz w:val="20"/>
          <w:szCs w:val="20"/>
          <w:lang w:val="es-ES"/>
        </w:rPr>
        <w:t>…………………</w:t>
      </w:r>
      <w:r w:rsidR="008364BC" w:rsidRPr="00725241">
        <w:rPr>
          <w:rFonts w:ascii="Arial" w:hAnsi="Arial" w:cs="Arial"/>
          <w:color w:val="auto"/>
          <w:sz w:val="20"/>
          <w:szCs w:val="20"/>
          <w:lang w:val="es-ES"/>
        </w:rPr>
        <w:t>………………….</w:t>
      </w:r>
      <w:r w:rsidRPr="00725241">
        <w:rPr>
          <w:rFonts w:ascii="Arial" w:hAnsi="Arial" w:cs="Arial"/>
          <w:color w:val="auto"/>
          <w:sz w:val="20"/>
          <w:szCs w:val="20"/>
          <w:lang w:val="es-ES"/>
        </w:rPr>
        <w:t>……………</w:t>
      </w:r>
      <w:r w:rsidR="008364BC" w:rsidRPr="00725241">
        <w:rPr>
          <w:rFonts w:ascii="Arial" w:hAnsi="Arial" w:cs="Arial"/>
          <w:color w:val="auto"/>
          <w:sz w:val="20"/>
          <w:szCs w:val="20"/>
          <w:lang w:val="es-ES"/>
        </w:rPr>
        <w:t xml:space="preserve">…………. </w:t>
      </w:r>
      <w:r w:rsidRPr="00725241">
        <w:rPr>
          <w:rFonts w:ascii="Arial" w:hAnsi="Arial" w:cs="Arial"/>
          <w:color w:val="auto"/>
          <w:sz w:val="20"/>
          <w:szCs w:val="20"/>
          <w:lang w:val="es-ES"/>
        </w:rPr>
        <w:t xml:space="preserve"> CUIT </w:t>
      </w:r>
      <w:r w:rsidR="008364BC" w:rsidRPr="00725241">
        <w:rPr>
          <w:rFonts w:ascii="Arial" w:hAnsi="Arial" w:cs="Arial"/>
          <w:color w:val="auto"/>
          <w:sz w:val="20"/>
          <w:szCs w:val="20"/>
          <w:lang w:val="es-ES"/>
        </w:rPr>
        <w:t xml:space="preserve">Nº </w:t>
      </w:r>
      <w:r w:rsidRPr="00725241">
        <w:rPr>
          <w:rFonts w:ascii="Arial" w:hAnsi="Arial" w:cs="Arial"/>
          <w:color w:val="auto"/>
          <w:sz w:val="20"/>
          <w:szCs w:val="20"/>
          <w:lang w:val="es-ES"/>
        </w:rPr>
        <w:t>………</w:t>
      </w:r>
      <w:r w:rsidR="008364BC" w:rsidRPr="00725241">
        <w:rPr>
          <w:rFonts w:ascii="Arial" w:hAnsi="Arial" w:cs="Arial"/>
          <w:color w:val="auto"/>
          <w:sz w:val="20"/>
          <w:szCs w:val="20"/>
          <w:lang w:val="es-ES"/>
        </w:rPr>
        <w:t>……….</w:t>
      </w:r>
      <w:r w:rsidRPr="00725241">
        <w:rPr>
          <w:rFonts w:ascii="Arial" w:hAnsi="Arial" w:cs="Arial"/>
          <w:color w:val="auto"/>
          <w:sz w:val="20"/>
          <w:szCs w:val="20"/>
          <w:lang w:val="es-ES"/>
        </w:rPr>
        <w:t xml:space="preserve">…….......... y con poder suficiente para obrar en su nombre, según consta en contrato poder que acompaña, luego de interiorizarse de las condiciones particulares y técnicas que rigen la presente contratación, cotiza los siguientes precios correspondientes a la </w:t>
      </w:r>
      <w:r w:rsidR="008364BC" w:rsidRPr="00725241">
        <w:rPr>
          <w:rFonts w:ascii="Arial" w:hAnsi="Arial" w:cs="Arial"/>
          <w:color w:val="auto"/>
          <w:sz w:val="20"/>
          <w:szCs w:val="20"/>
          <w:lang w:val="es-ES"/>
        </w:rPr>
        <w:t>CONTRATACION DIRECTA Nº     /2016.</w:t>
      </w:r>
    </w:p>
    <w:p w:rsidR="00647A17" w:rsidRPr="00725241" w:rsidRDefault="00647A17" w:rsidP="00625C0A">
      <w:pPr>
        <w:pStyle w:val="western"/>
        <w:spacing w:line="360" w:lineRule="auto"/>
        <w:jc w:val="center"/>
        <w:rPr>
          <w:color w:val="auto"/>
          <w:lang w:val="es-ES"/>
        </w:rPr>
      </w:pPr>
      <w:r w:rsidRPr="00725241">
        <w:rPr>
          <w:rFonts w:ascii="Arial" w:hAnsi="Arial" w:cs="Arial"/>
          <w:b/>
          <w:bCs/>
          <w:color w:val="auto"/>
          <w:lang w:val="es-ES"/>
        </w:rPr>
        <w:t>DETALLE DE RECARGA DE MATAFUEGOS</w:t>
      </w:r>
    </w:p>
    <w:tbl>
      <w:tblPr>
        <w:tblW w:w="10383" w:type="dxa"/>
        <w:tblCellSpacing w:w="0" w:type="dxa"/>
        <w:tblInd w:w="-850" w:type="dxa"/>
        <w:tblCellMar>
          <w:top w:w="30" w:type="dxa"/>
          <w:left w:w="30" w:type="dxa"/>
          <w:bottom w:w="30" w:type="dxa"/>
          <w:right w:w="30" w:type="dxa"/>
        </w:tblCellMar>
        <w:tblLook w:val="04A0" w:firstRow="1" w:lastRow="0" w:firstColumn="1" w:lastColumn="0" w:noHBand="0" w:noVBand="1"/>
      </w:tblPr>
      <w:tblGrid>
        <w:gridCol w:w="1795"/>
        <w:gridCol w:w="4315"/>
        <w:gridCol w:w="843"/>
        <w:gridCol w:w="985"/>
        <w:gridCol w:w="1163"/>
        <w:gridCol w:w="1282"/>
      </w:tblGrid>
      <w:tr w:rsidR="00725241" w:rsidRPr="00725241" w:rsidTr="00725241">
        <w:trPr>
          <w:trHeight w:hRule="exact" w:val="851"/>
          <w:tblCellSpacing w:w="0" w:type="dxa"/>
        </w:trPr>
        <w:tc>
          <w:tcPr>
            <w:tcW w:w="1795" w:type="dxa"/>
            <w:tcBorders>
              <w:top w:val="single" w:sz="12" w:space="0" w:color="00000A"/>
              <w:left w:val="single" w:sz="12" w:space="0" w:color="00000A"/>
              <w:bottom w:val="single" w:sz="12" w:space="0" w:color="00000A"/>
              <w:right w:val="nil"/>
            </w:tcBorders>
            <w:shd w:val="clear" w:color="auto" w:fill="FFFFFF"/>
            <w:tcMar>
              <w:top w:w="0" w:type="dxa"/>
              <w:left w:w="28" w:type="dxa"/>
              <w:bottom w:w="0" w:type="dxa"/>
              <w:right w:w="0" w:type="dxa"/>
            </w:tcMar>
            <w:vAlign w:val="center"/>
            <w:hideMark/>
          </w:tcPr>
          <w:p w:rsidR="00647A17" w:rsidRPr="00725241" w:rsidRDefault="00647A17">
            <w:pPr>
              <w:pStyle w:val="western"/>
              <w:keepNext/>
              <w:jc w:val="center"/>
              <w:rPr>
                <w:rFonts w:ascii="Arial" w:hAnsi="Arial" w:cs="Arial"/>
                <w:color w:val="auto"/>
                <w:sz w:val="18"/>
                <w:szCs w:val="18"/>
                <w:lang w:val="en-US"/>
              </w:rPr>
            </w:pPr>
            <w:r w:rsidRPr="00725241">
              <w:rPr>
                <w:rFonts w:ascii="Arial" w:hAnsi="Arial" w:cs="Arial"/>
                <w:b/>
                <w:bCs/>
                <w:color w:val="auto"/>
                <w:sz w:val="18"/>
                <w:szCs w:val="18"/>
                <w:lang w:val="en-US"/>
              </w:rPr>
              <w:lastRenderedPageBreak/>
              <w:t>Item</w:t>
            </w:r>
          </w:p>
        </w:tc>
        <w:tc>
          <w:tcPr>
            <w:tcW w:w="4315" w:type="dxa"/>
            <w:tcBorders>
              <w:top w:val="single" w:sz="12" w:space="0" w:color="00000A"/>
              <w:left w:val="single" w:sz="12" w:space="0" w:color="00000A"/>
              <w:bottom w:val="single" w:sz="12" w:space="0" w:color="00000A"/>
              <w:right w:val="nil"/>
            </w:tcBorders>
            <w:shd w:val="clear" w:color="auto" w:fill="FFFFFF"/>
            <w:tcMar>
              <w:top w:w="0" w:type="dxa"/>
              <w:left w:w="28" w:type="dxa"/>
              <w:bottom w:w="0" w:type="dxa"/>
              <w:right w:w="0" w:type="dxa"/>
            </w:tcMar>
            <w:vAlign w:val="center"/>
            <w:hideMark/>
          </w:tcPr>
          <w:p w:rsidR="00647A17" w:rsidRPr="00725241" w:rsidRDefault="00647A17">
            <w:pPr>
              <w:pStyle w:val="western"/>
              <w:jc w:val="center"/>
              <w:rPr>
                <w:rFonts w:ascii="Arial" w:hAnsi="Arial" w:cs="Arial"/>
                <w:color w:val="auto"/>
                <w:sz w:val="18"/>
                <w:szCs w:val="18"/>
                <w:lang w:val="en-US"/>
              </w:rPr>
            </w:pPr>
            <w:r w:rsidRPr="00725241">
              <w:rPr>
                <w:rFonts w:ascii="Arial" w:hAnsi="Arial" w:cs="Arial"/>
                <w:b/>
                <w:bCs/>
                <w:color w:val="auto"/>
                <w:sz w:val="18"/>
                <w:szCs w:val="18"/>
                <w:lang w:val="en-US"/>
              </w:rPr>
              <w:t>DETALLE</w:t>
            </w:r>
          </w:p>
        </w:tc>
        <w:tc>
          <w:tcPr>
            <w:tcW w:w="843" w:type="dxa"/>
            <w:tcBorders>
              <w:top w:val="single" w:sz="12" w:space="0" w:color="00000A"/>
              <w:left w:val="single" w:sz="12" w:space="0" w:color="00000A"/>
              <w:bottom w:val="single" w:sz="12" w:space="0" w:color="00000A"/>
              <w:right w:val="nil"/>
            </w:tcBorders>
            <w:shd w:val="clear" w:color="auto" w:fill="FFFFFF"/>
            <w:tcMar>
              <w:top w:w="0" w:type="dxa"/>
              <w:left w:w="28" w:type="dxa"/>
              <w:bottom w:w="0" w:type="dxa"/>
              <w:right w:w="0" w:type="dxa"/>
            </w:tcMar>
            <w:vAlign w:val="center"/>
            <w:hideMark/>
          </w:tcPr>
          <w:p w:rsidR="00647A17" w:rsidRPr="00725241" w:rsidRDefault="00647A17">
            <w:pPr>
              <w:pStyle w:val="western"/>
              <w:keepNext/>
              <w:jc w:val="center"/>
              <w:rPr>
                <w:rFonts w:ascii="Arial" w:hAnsi="Arial" w:cs="Arial"/>
                <w:color w:val="auto"/>
                <w:sz w:val="18"/>
                <w:szCs w:val="18"/>
                <w:lang w:val="es-ES"/>
              </w:rPr>
            </w:pPr>
            <w:proofErr w:type="spellStart"/>
            <w:r w:rsidRPr="00725241">
              <w:rPr>
                <w:rFonts w:ascii="Arial" w:hAnsi="Arial" w:cs="Arial"/>
                <w:b/>
                <w:bCs/>
                <w:color w:val="auto"/>
                <w:sz w:val="18"/>
                <w:szCs w:val="18"/>
                <w:lang w:val="es-ES"/>
              </w:rPr>
              <w:t>Canti</w:t>
            </w:r>
            <w:proofErr w:type="spellEnd"/>
            <w:r w:rsidRPr="00725241">
              <w:rPr>
                <w:rFonts w:ascii="Arial" w:hAnsi="Arial" w:cs="Arial"/>
                <w:b/>
                <w:bCs/>
                <w:color w:val="auto"/>
                <w:sz w:val="18"/>
                <w:szCs w:val="18"/>
                <w:lang w:val="es-ES"/>
              </w:rPr>
              <w:t>-dad</w:t>
            </w:r>
          </w:p>
        </w:tc>
        <w:tc>
          <w:tcPr>
            <w:tcW w:w="985" w:type="dxa"/>
            <w:tcBorders>
              <w:top w:val="single" w:sz="12" w:space="0" w:color="00000A"/>
              <w:left w:val="single" w:sz="12" w:space="0" w:color="00000A"/>
              <w:bottom w:val="single" w:sz="12" w:space="0" w:color="00000A"/>
              <w:right w:val="nil"/>
            </w:tcBorders>
            <w:shd w:val="clear" w:color="auto" w:fill="FFFFFF"/>
            <w:tcMar>
              <w:top w:w="0" w:type="dxa"/>
              <w:left w:w="28" w:type="dxa"/>
              <w:bottom w:w="0" w:type="dxa"/>
              <w:right w:w="0" w:type="dxa"/>
            </w:tcMar>
            <w:vAlign w:val="center"/>
            <w:hideMark/>
          </w:tcPr>
          <w:p w:rsidR="00647A17" w:rsidRPr="00725241" w:rsidRDefault="00647A17">
            <w:pPr>
              <w:pStyle w:val="western"/>
              <w:keepNext/>
              <w:jc w:val="center"/>
              <w:rPr>
                <w:rFonts w:ascii="Arial" w:hAnsi="Arial" w:cs="Arial"/>
                <w:color w:val="auto"/>
                <w:sz w:val="18"/>
                <w:szCs w:val="18"/>
                <w:lang w:val="es-ES"/>
              </w:rPr>
            </w:pPr>
            <w:r w:rsidRPr="00725241">
              <w:rPr>
                <w:rFonts w:ascii="Arial" w:hAnsi="Arial" w:cs="Arial"/>
                <w:b/>
                <w:bCs/>
                <w:color w:val="auto"/>
                <w:sz w:val="18"/>
                <w:szCs w:val="18"/>
                <w:lang w:val="es-ES"/>
              </w:rPr>
              <w:t>Unidad</w:t>
            </w:r>
          </w:p>
        </w:tc>
        <w:tc>
          <w:tcPr>
            <w:tcW w:w="1163" w:type="dxa"/>
            <w:tcBorders>
              <w:top w:val="single" w:sz="12" w:space="0" w:color="00000A"/>
              <w:left w:val="single" w:sz="12" w:space="0" w:color="00000A"/>
              <w:bottom w:val="single" w:sz="12" w:space="0" w:color="00000A"/>
              <w:right w:val="nil"/>
            </w:tcBorders>
            <w:shd w:val="clear" w:color="auto" w:fill="FFFFFF"/>
            <w:tcMar>
              <w:top w:w="0" w:type="dxa"/>
              <w:left w:w="28" w:type="dxa"/>
              <w:bottom w:w="0" w:type="dxa"/>
              <w:right w:w="0" w:type="dxa"/>
            </w:tcMar>
            <w:vAlign w:val="center"/>
            <w:hideMark/>
          </w:tcPr>
          <w:p w:rsidR="00647A17" w:rsidRPr="00725241" w:rsidRDefault="00647A17">
            <w:pPr>
              <w:pStyle w:val="western"/>
              <w:keepNext/>
              <w:jc w:val="center"/>
              <w:rPr>
                <w:rFonts w:ascii="Arial" w:hAnsi="Arial" w:cs="Arial"/>
                <w:color w:val="auto"/>
                <w:sz w:val="18"/>
                <w:szCs w:val="18"/>
                <w:lang w:val="es-ES"/>
              </w:rPr>
            </w:pPr>
            <w:r w:rsidRPr="00725241">
              <w:rPr>
                <w:rFonts w:ascii="Arial" w:hAnsi="Arial" w:cs="Arial"/>
                <w:b/>
                <w:bCs/>
                <w:color w:val="auto"/>
                <w:sz w:val="18"/>
                <w:szCs w:val="18"/>
                <w:lang w:val="es-ES"/>
              </w:rPr>
              <w:t>Precio</w:t>
            </w:r>
          </w:p>
          <w:p w:rsidR="00647A17" w:rsidRPr="00725241" w:rsidRDefault="00A52D71">
            <w:pPr>
              <w:pStyle w:val="western"/>
              <w:jc w:val="center"/>
              <w:rPr>
                <w:rFonts w:ascii="Arial" w:hAnsi="Arial" w:cs="Arial"/>
                <w:color w:val="auto"/>
                <w:sz w:val="18"/>
                <w:szCs w:val="18"/>
                <w:lang w:val="es-ES"/>
              </w:rPr>
            </w:pPr>
            <w:r w:rsidRPr="00725241">
              <w:rPr>
                <w:rFonts w:ascii="Arial" w:hAnsi="Arial" w:cs="Arial"/>
                <w:b/>
                <w:bCs/>
                <w:color w:val="auto"/>
                <w:sz w:val="18"/>
                <w:szCs w:val="18"/>
                <w:lang w:val="es-ES"/>
              </w:rPr>
              <w:t>Unitario</w:t>
            </w:r>
          </w:p>
          <w:p w:rsidR="00647A17" w:rsidRPr="00725241" w:rsidRDefault="00647A17" w:rsidP="00A52D71">
            <w:pPr>
              <w:pStyle w:val="western"/>
              <w:jc w:val="center"/>
              <w:rPr>
                <w:rFonts w:ascii="Arial" w:hAnsi="Arial" w:cs="Arial"/>
                <w:color w:val="auto"/>
                <w:sz w:val="18"/>
                <w:szCs w:val="18"/>
                <w:lang w:val="es-ES"/>
              </w:rPr>
            </w:pPr>
          </w:p>
        </w:tc>
        <w:tc>
          <w:tcPr>
            <w:tcW w:w="1282" w:type="dxa"/>
            <w:tcBorders>
              <w:top w:val="single" w:sz="12" w:space="0" w:color="00000A"/>
              <w:left w:val="single" w:sz="12" w:space="0" w:color="00000A"/>
              <w:bottom w:val="single" w:sz="12" w:space="0" w:color="00000A"/>
              <w:right w:val="single" w:sz="12" w:space="0" w:color="00000A"/>
            </w:tcBorders>
            <w:shd w:val="clear" w:color="auto" w:fill="FFFFFF"/>
            <w:tcMar>
              <w:top w:w="0" w:type="dxa"/>
              <w:left w:w="28" w:type="dxa"/>
              <w:bottom w:w="0" w:type="dxa"/>
              <w:right w:w="74" w:type="dxa"/>
            </w:tcMar>
            <w:vAlign w:val="center"/>
            <w:hideMark/>
          </w:tcPr>
          <w:p w:rsidR="00647A17" w:rsidRPr="00725241" w:rsidRDefault="00647A17">
            <w:pPr>
              <w:pStyle w:val="western"/>
              <w:keepNext/>
              <w:jc w:val="center"/>
              <w:rPr>
                <w:rFonts w:ascii="Arial" w:hAnsi="Arial" w:cs="Arial"/>
                <w:color w:val="auto"/>
                <w:sz w:val="18"/>
                <w:szCs w:val="18"/>
                <w:lang w:val="es-ES"/>
              </w:rPr>
            </w:pPr>
            <w:r w:rsidRPr="00725241">
              <w:rPr>
                <w:rFonts w:ascii="Arial" w:hAnsi="Arial" w:cs="Arial"/>
                <w:b/>
                <w:bCs/>
                <w:color w:val="auto"/>
                <w:sz w:val="18"/>
                <w:szCs w:val="18"/>
                <w:lang w:val="es-ES"/>
              </w:rPr>
              <w:t>Precio</w:t>
            </w:r>
          </w:p>
          <w:p w:rsidR="00647A17" w:rsidRPr="00725241" w:rsidRDefault="00647A17">
            <w:pPr>
              <w:pStyle w:val="western"/>
              <w:jc w:val="center"/>
              <w:rPr>
                <w:rFonts w:ascii="Arial" w:hAnsi="Arial" w:cs="Arial"/>
                <w:color w:val="auto"/>
                <w:sz w:val="18"/>
                <w:szCs w:val="18"/>
                <w:lang w:val="es-ES"/>
              </w:rPr>
            </w:pPr>
            <w:r w:rsidRPr="00725241">
              <w:rPr>
                <w:rFonts w:ascii="Arial" w:hAnsi="Arial" w:cs="Arial"/>
                <w:b/>
                <w:bCs/>
                <w:color w:val="auto"/>
                <w:sz w:val="18"/>
                <w:szCs w:val="18"/>
                <w:lang w:val="es-ES"/>
              </w:rPr>
              <w:t>Total</w:t>
            </w:r>
          </w:p>
          <w:p w:rsidR="00647A17" w:rsidRPr="00725241" w:rsidRDefault="00647A17" w:rsidP="00A52D71">
            <w:pPr>
              <w:pStyle w:val="western"/>
              <w:jc w:val="center"/>
              <w:rPr>
                <w:rFonts w:ascii="Arial" w:hAnsi="Arial" w:cs="Arial"/>
                <w:color w:val="auto"/>
                <w:sz w:val="18"/>
                <w:szCs w:val="18"/>
                <w:lang w:val="es-ES"/>
              </w:rPr>
            </w:pPr>
          </w:p>
        </w:tc>
      </w:tr>
      <w:tr w:rsidR="00725241" w:rsidRPr="00725241" w:rsidTr="00725241">
        <w:trPr>
          <w:trHeight w:val="1455"/>
          <w:tblCellSpacing w:w="0" w:type="dxa"/>
        </w:trPr>
        <w:tc>
          <w:tcPr>
            <w:tcW w:w="1795" w:type="dxa"/>
            <w:tcBorders>
              <w:top w:val="single" w:sz="12"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hideMark/>
          </w:tcPr>
          <w:p w:rsidR="00647A17" w:rsidRPr="00725241" w:rsidRDefault="00647A17" w:rsidP="00A52D71">
            <w:pPr>
              <w:pStyle w:val="western"/>
              <w:keepNext/>
              <w:jc w:val="center"/>
              <w:rPr>
                <w:rFonts w:ascii="Arial" w:hAnsi="Arial" w:cs="Arial"/>
                <w:color w:val="auto"/>
                <w:sz w:val="18"/>
                <w:szCs w:val="18"/>
                <w:lang w:val="en-US"/>
              </w:rPr>
            </w:pPr>
            <w:r w:rsidRPr="00725241">
              <w:rPr>
                <w:rFonts w:ascii="Arial" w:hAnsi="Arial" w:cs="Arial"/>
                <w:b/>
                <w:bCs/>
                <w:color w:val="auto"/>
                <w:sz w:val="18"/>
                <w:szCs w:val="18"/>
                <w:lang w:val="en-US"/>
              </w:rPr>
              <w:t>1</w:t>
            </w:r>
          </w:p>
        </w:tc>
        <w:tc>
          <w:tcPr>
            <w:tcW w:w="4315" w:type="dxa"/>
            <w:tcBorders>
              <w:top w:val="single" w:sz="12"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hideMark/>
          </w:tcPr>
          <w:p w:rsidR="00A52D71" w:rsidRPr="00725241" w:rsidRDefault="00647A17" w:rsidP="00A52D71">
            <w:pPr>
              <w:pStyle w:val="western"/>
              <w:jc w:val="both"/>
              <w:rPr>
                <w:rFonts w:ascii="Arial" w:hAnsi="Arial" w:cs="Arial"/>
                <w:color w:val="auto"/>
                <w:sz w:val="18"/>
                <w:szCs w:val="18"/>
                <w:lang w:val="es-MX"/>
              </w:rPr>
            </w:pPr>
            <w:r w:rsidRPr="00725241">
              <w:rPr>
                <w:rFonts w:ascii="Arial" w:hAnsi="Arial" w:cs="Arial"/>
                <w:b/>
                <w:bCs/>
                <w:color w:val="auto"/>
                <w:sz w:val="18"/>
                <w:szCs w:val="18"/>
                <w:lang w:val="es-MX"/>
              </w:rPr>
              <w:t>Servicio de recarga, prueba hidráulica y mantenimiento de matafuegos,</w:t>
            </w:r>
            <w:r w:rsidRPr="00725241">
              <w:rPr>
                <w:rFonts w:ascii="Arial" w:hAnsi="Arial" w:cs="Arial"/>
                <w:color w:val="auto"/>
                <w:sz w:val="18"/>
                <w:szCs w:val="18"/>
                <w:lang w:val="es-MX"/>
              </w:rPr>
              <w:t xml:space="preserve"> pertenecientes a Biblioteca Nacional y Museo del Libro. Los tipos a cubrir son: </w:t>
            </w:r>
          </w:p>
          <w:p w:rsidR="00647A17" w:rsidRPr="00725241" w:rsidRDefault="00647A17" w:rsidP="00A52D71">
            <w:pPr>
              <w:pStyle w:val="western"/>
              <w:jc w:val="both"/>
              <w:rPr>
                <w:rFonts w:ascii="Arial" w:hAnsi="Arial" w:cs="Arial"/>
                <w:color w:val="auto"/>
                <w:sz w:val="18"/>
                <w:szCs w:val="18"/>
                <w:lang w:val="es-MX"/>
              </w:rPr>
            </w:pPr>
            <w:r w:rsidRPr="00725241">
              <w:rPr>
                <w:rFonts w:ascii="Arial" w:hAnsi="Arial" w:cs="Arial"/>
                <w:color w:val="auto"/>
                <w:sz w:val="18"/>
                <w:szCs w:val="18"/>
                <w:lang w:val="es-MX"/>
              </w:rPr>
              <w:t>Polvo químico ABC 90 de 2,5 Kg.</w:t>
            </w:r>
          </w:p>
          <w:p w:rsidR="00647A17" w:rsidRPr="00725241" w:rsidRDefault="00647A17" w:rsidP="00A52D71">
            <w:pPr>
              <w:pStyle w:val="western"/>
              <w:jc w:val="both"/>
              <w:rPr>
                <w:rFonts w:ascii="Arial" w:hAnsi="Arial" w:cs="Arial"/>
                <w:color w:val="auto"/>
                <w:sz w:val="18"/>
                <w:szCs w:val="18"/>
                <w:lang w:val="es-ES"/>
              </w:rPr>
            </w:pPr>
            <w:r w:rsidRPr="00725241">
              <w:rPr>
                <w:rFonts w:ascii="Arial" w:hAnsi="Arial" w:cs="Arial"/>
                <w:color w:val="auto"/>
                <w:sz w:val="18"/>
                <w:szCs w:val="18"/>
                <w:lang w:val="es-MX"/>
              </w:rPr>
              <w:t>Revisión y Certificado de calidad IRAM. Tarjetas habilitantes del GCBA.</w:t>
            </w:r>
            <w:r w:rsidRPr="00725241">
              <w:rPr>
                <w:rFonts w:ascii="Arial" w:hAnsi="Arial" w:cs="Arial"/>
                <w:b/>
                <w:bCs/>
                <w:color w:val="auto"/>
                <w:sz w:val="18"/>
                <w:szCs w:val="18"/>
              </w:rPr>
              <w:t xml:space="preserve">Revisión y Certificado de Calidad con sello IRAM. Tarjeta habilitante del G.C.B.A. </w:t>
            </w:r>
            <w:r w:rsidRPr="00725241">
              <w:rPr>
                <w:rFonts w:ascii="Arial" w:hAnsi="Arial" w:cs="Arial"/>
                <w:b/>
                <w:bCs/>
                <w:color w:val="auto"/>
                <w:sz w:val="18"/>
                <w:szCs w:val="18"/>
                <w:lang w:val="es-MX"/>
              </w:rPr>
              <w:t>Según especificaciones puntos 4.1 y 4.2 Anexo E del PB y CP.</w:t>
            </w:r>
          </w:p>
        </w:tc>
        <w:tc>
          <w:tcPr>
            <w:tcW w:w="843" w:type="dxa"/>
            <w:tcBorders>
              <w:top w:val="single" w:sz="12"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hideMark/>
          </w:tcPr>
          <w:p w:rsidR="00647A17" w:rsidRPr="00725241" w:rsidRDefault="00647A17">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67</w:t>
            </w:r>
          </w:p>
        </w:tc>
        <w:tc>
          <w:tcPr>
            <w:tcW w:w="985" w:type="dxa"/>
            <w:tcBorders>
              <w:top w:val="single" w:sz="12"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hideMark/>
          </w:tcPr>
          <w:p w:rsidR="00647A17" w:rsidRPr="00725241" w:rsidRDefault="00647A17">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Servicio</w:t>
            </w:r>
          </w:p>
        </w:tc>
        <w:tc>
          <w:tcPr>
            <w:tcW w:w="1163" w:type="dxa"/>
            <w:tcBorders>
              <w:top w:val="single" w:sz="12"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hideMark/>
          </w:tcPr>
          <w:p w:rsidR="00647A17" w:rsidRPr="00725241" w:rsidRDefault="00647A17">
            <w:pPr>
              <w:pStyle w:val="western"/>
              <w:keepNext/>
              <w:jc w:val="center"/>
              <w:rPr>
                <w:rFonts w:ascii="Arial" w:hAnsi="Arial" w:cs="Arial"/>
                <w:color w:val="auto"/>
                <w:sz w:val="18"/>
                <w:szCs w:val="18"/>
                <w:lang w:val="es-ES"/>
              </w:rPr>
            </w:pPr>
          </w:p>
        </w:tc>
        <w:tc>
          <w:tcPr>
            <w:tcW w:w="1282" w:type="dxa"/>
            <w:tcBorders>
              <w:top w:val="single" w:sz="12" w:space="0" w:color="00000A"/>
              <w:left w:val="single" w:sz="6" w:space="0" w:color="00000A"/>
              <w:bottom w:val="single" w:sz="6" w:space="0" w:color="00000A"/>
              <w:right w:val="single" w:sz="12" w:space="0" w:color="00000A"/>
            </w:tcBorders>
            <w:shd w:val="clear" w:color="auto" w:fill="FFFFFF"/>
            <w:tcMar>
              <w:top w:w="0" w:type="dxa"/>
              <w:left w:w="57" w:type="dxa"/>
              <w:bottom w:w="0" w:type="dxa"/>
              <w:right w:w="74" w:type="dxa"/>
            </w:tcMar>
            <w:vAlign w:val="center"/>
            <w:hideMark/>
          </w:tcPr>
          <w:p w:rsidR="00647A17" w:rsidRPr="00725241" w:rsidRDefault="00647A17">
            <w:pPr>
              <w:pStyle w:val="western"/>
              <w:keepNext/>
              <w:jc w:val="center"/>
              <w:rPr>
                <w:rFonts w:ascii="Arial" w:hAnsi="Arial" w:cs="Arial"/>
                <w:color w:val="auto"/>
                <w:sz w:val="18"/>
                <w:szCs w:val="18"/>
                <w:lang w:val="es-ES"/>
              </w:rPr>
            </w:pPr>
          </w:p>
        </w:tc>
      </w:tr>
      <w:tr w:rsidR="00725241" w:rsidRPr="00725241" w:rsidTr="00725241">
        <w:trPr>
          <w:trHeight w:val="1455"/>
          <w:tblCellSpacing w:w="0" w:type="dxa"/>
        </w:trPr>
        <w:tc>
          <w:tcPr>
            <w:tcW w:w="179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hideMark/>
          </w:tcPr>
          <w:p w:rsidR="00647A17" w:rsidRPr="00725241" w:rsidRDefault="00647A17">
            <w:pPr>
              <w:pStyle w:val="western"/>
              <w:keepNext/>
              <w:jc w:val="center"/>
              <w:rPr>
                <w:rFonts w:ascii="Arial" w:hAnsi="Arial" w:cs="Arial"/>
                <w:color w:val="auto"/>
                <w:sz w:val="18"/>
                <w:szCs w:val="18"/>
                <w:lang w:val="en-US"/>
              </w:rPr>
            </w:pPr>
            <w:r w:rsidRPr="00725241">
              <w:rPr>
                <w:rFonts w:ascii="Arial" w:hAnsi="Arial" w:cs="Arial"/>
                <w:b/>
                <w:bCs/>
                <w:color w:val="auto"/>
                <w:sz w:val="18"/>
                <w:szCs w:val="18"/>
                <w:lang w:val="en-US"/>
              </w:rPr>
              <w:t>2</w:t>
            </w:r>
          </w:p>
        </w:tc>
        <w:tc>
          <w:tcPr>
            <w:tcW w:w="431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hideMark/>
          </w:tcPr>
          <w:p w:rsidR="00647A17" w:rsidRPr="00725241" w:rsidRDefault="00647A17" w:rsidP="00A52D71">
            <w:pPr>
              <w:pStyle w:val="western"/>
              <w:jc w:val="both"/>
              <w:rPr>
                <w:rFonts w:ascii="Arial" w:hAnsi="Arial" w:cs="Arial"/>
                <w:color w:val="auto"/>
                <w:sz w:val="18"/>
                <w:szCs w:val="18"/>
                <w:lang w:val="es-ES"/>
              </w:rPr>
            </w:pPr>
            <w:r w:rsidRPr="00725241">
              <w:rPr>
                <w:rFonts w:ascii="Arial" w:hAnsi="Arial" w:cs="Arial"/>
                <w:b/>
                <w:bCs/>
                <w:color w:val="auto"/>
                <w:sz w:val="18"/>
                <w:szCs w:val="18"/>
                <w:lang w:val="es-MX"/>
              </w:rPr>
              <w:t>Servicio de recarga, prueba hidráulica y mantenimiento de matafuegos,</w:t>
            </w:r>
            <w:r w:rsidRPr="00725241">
              <w:rPr>
                <w:rFonts w:ascii="Arial" w:hAnsi="Arial" w:cs="Arial"/>
                <w:color w:val="auto"/>
                <w:sz w:val="18"/>
                <w:szCs w:val="18"/>
                <w:lang w:val="es-MX"/>
              </w:rPr>
              <w:t xml:space="preserve"> pertenecientes a Biblioteca Nacional y Museo del Libro. Los tipos a cubrir son: </w:t>
            </w:r>
          </w:p>
          <w:p w:rsidR="00647A17" w:rsidRPr="00725241" w:rsidRDefault="00647A17" w:rsidP="00A52D71">
            <w:pPr>
              <w:pStyle w:val="western"/>
              <w:jc w:val="both"/>
              <w:rPr>
                <w:rFonts w:ascii="Arial" w:hAnsi="Arial" w:cs="Arial"/>
                <w:color w:val="auto"/>
                <w:sz w:val="18"/>
                <w:szCs w:val="18"/>
                <w:lang w:val="es-MX"/>
              </w:rPr>
            </w:pPr>
            <w:r w:rsidRPr="00725241">
              <w:rPr>
                <w:rFonts w:ascii="Arial" w:hAnsi="Arial" w:cs="Arial"/>
                <w:color w:val="auto"/>
                <w:sz w:val="18"/>
                <w:szCs w:val="18"/>
                <w:lang w:val="es-MX"/>
              </w:rPr>
              <w:t>Polvo químico ABC 90 de 5 Kg.</w:t>
            </w:r>
          </w:p>
          <w:p w:rsidR="00647A17" w:rsidRPr="00725241" w:rsidRDefault="00647A17" w:rsidP="00A52D71">
            <w:pPr>
              <w:pStyle w:val="western"/>
              <w:jc w:val="both"/>
              <w:rPr>
                <w:rFonts w:ascii="Arial" w:hAnsi="Arial" w:cs="Arial"/>
                <w:color w:val="auto"/>
                <w:sz w:val="18"/>
                <w:szCs w:val="18"/>
                <w:lang w:val="es-ES"/>
              </w:rPr>
            </w:pPr>
            <w:r w:rsidRPr="00725241">
              <w:rPr>
                <w:rFonts w:ascii="Arial" w:hAnsi="Arial" w:cs="Arial"/>
                <w:color w:val="auto"/>
                <w:sz w:val="18"/>
                <w:szCs w:val="18"/>
                <w:lang w:val="es-MX"/>
              </w:rPr>
              <w:t>Revisión y Certificado de calidad IRAM. Tarjetas habilitantes del GCBA.</w:t>
            </w:r>
            <w:r w:rsidRPr="00725241">
              <w:rPr>
                <w:rFonts w:ascii="Arial" w:hAnsi="Arial" w:cs="Arial"/>
                <w:b/>
                <w:bCs/>
                <w:color w:val="auto"/>
                <w:sz w:val="18"/>
                <w:szCs w:val="18"/>
              </w:rPr>
              <w:t xml:space="preserve">Revisión y Certificado de Calidad con sello IRAM. Tarjeta habilitante del G.C.B.A. </w:t>
            </w:r>
            <w:r w:rsidRPr="00725241">
              <w:rPr>
                <w:rFonts w:ascii="Arial" w:hAnsi="Arial" w:cs="Arial"/>
                <w:b/>
                <w:bCs/>
                <w:color w:val="auto"/>
                <w:sz w:val="18"/>
                <w:szCs w:val="18"/>
                <w:lang w:val="es-MX"/>
              </w:rPr>
              <w:t>Según especificaciones puntos 4.1 y 4.2 Anexo E del PB y CP.</w:t>
            </w:r>
          </w:p>
        </w:tc>
        <w:tc>
          <w:tcPr>
            <w:tcW w:w="843"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hideMark/>
          </w:tcPr>
          <w:p w:rsidR="00647A17" w:rsidRPr="00725241" w:rsidRDefault="00647A17">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338</w:t>
            </w:r>
          </w:p>
        </w:tc>
        <w:tc>
          <w:tcPr>
            <w:tcW w:w="98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hideMark/>
          </w:tcPr>
          <w:p w:rsidR="00647A17" w:rsidRPr="00725241" w:rsidRDefault="00647A17">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Servicio</w:t>
            </w:r>
          </w:p>
        </w:tc>
        <w:tc>
          <w:tcPr>
            <w:tcW w:w="1163"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hideMark/>
          </w:tcPr>
          <w:p w:rsidR="00647A17" w:rsidRPr="00725241" w:rsidRDefault="00647A17">
            <w:pPr>
              <w:pStyle w:val="western"/>
              <w:keepNext/>
              <w:jc w:val="center"/>
              <w:rPr>
                <w:rFonts w:ascii="Arial" w:hAnsi="Arial" w:cs="Arial"/>
                <w:color w:val="auto"/>
                <w:sz w:val="18"/>
                <w:szCs w:val="18"/>
                <w:lang w:val="es-ES"/>
              </w:rPr>
            </w:pPr>
          </w:p>
        </w:tc>
        <w:tc>
          <w:tcPr>
            <w:tcW w:w="1282" w:type="dxa"/>
            <w:tcBorders>
              <w:top w:val="single" w:sz="6" w:space="0" w:color="00000A"/>
              <w:left w:val="single" w:sz="6" w:space="0" w:color="00000A"/>
              <w:bottom w:val="single" w:sz="6" w:space="0" w:color="00000A"/>
              <w:right w:val="single" w:sz="12" w:space="0" w:color="00000A"/>
            </w:tcBorders>
            <w:shd w:val="clear" w:color="auto" w:fill="FFFFFF"/>
            <w:tcMar>
              <w:top w:w="0" w:type="dxa"/>
              <w:left w:w="57" w:type="dxa"/>
              <w:bottom w:w="0" w:type="dxa"/>
              <w:right w:w="74" w:type="dxa"/>
            </w:tcMar>
            <w:vAlign w:val="center"/>
            <w:hideMark/>
          </w:tcPr>
          <w:p w:rsidR="00647A17" w:rsidRPr="00725241" w:rsidRDefault="00647A17">
            <w:pPr>
              <w:pStyle w:val="western"/>
              <w:keepNext/>
              <w:jc w:val="center"/>
              <w:rPr>
                <w:rFonts w:ascii="Arial" w:hAnsi="Arial" w:cs="Arial"/>
                <w:color w:val="auto"/>
                <w:sz w:val="18"/>
                <w:szCs w:val="18"/>
                <w:lang w:val="es-ES"/>
              </w:rPr>
            </w:pPr>
          </w:p>
        </w:tc>
      </w:tr>
      <w:tr w:rsidR="00725241" w:rsidRPr="00725241" w:rsidTr="00725241">
        <w:trPr>
          <w:trHeight w:val="1485"/>
          <w:tblCellSpacing w:w="0" w:type="dxa"/>
        </w:trPr>
        <w:tc>
          <w:tcPr>
            <w:tcW w:w="179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hideMark/>
          </w:tcPr>
          <w:p w:rsidR="00647A17" w:rsidRPr="00725241" w:rsidRDefault="00647A17">
            <w:pPr>
              <w:pStyle w:val="western"/>
              <w:keepNext/>
              <w:jc w:val="center"/>
              <w:rPr>
                <w:rFonts w:ascii="Arial" w:hAnsi="Arial" w:cs="Arial"/>
                <w:color w:val="auto"/>
                <w:sz w:val="18"/>
                <w:szCs w:val="18"/>
                <w:lang w:val="es-ES"/>
              </w:rPr>
            </w:pPr>
            <w:r w:rsidRPr="00725241">
              <w:rPr>
                <w:rFonts w:ascii="Arial" w:hAnsi="Arial" w:cs="Arial"/>
                <w:b/>
                <w:bCs/>
                <w:color w:val="auto"/>
                <w:sz w:val="18"/>
                <w:szCs w:val="18"/>
                <w:lang w:val="es-ES"/>
              </w:rPr>
              <w:t>3</w:t>
            </w:r>
          </w:p>
        </w:tc>
        <w:tc>
          <w:tcPr>
            <w:tcW w:w="431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hideMark/>
          </w:tcPr>
          <w:p w:rsidR="00A52D71" w:rsidRPr="00725241" w:rsidRDefault="00647A17" w:rsidP="00A52D71">
            <w:pPr>
              <w:pStyle w:val="western"/>
              <w:jc w:val="both"/>
              <w:rPr>
                <w:rFonts w:ascii="Arial" w:hAnsi="Arial" w:cs="Arial"/>
                <w:color w:val="auto"/>
                <w:sz w:val="18"/>
                <w:szCs w:val="18"/>
                <w:lang w:val="es-MX"/>
              </w:rPr>
            </w:pPr>
            <w:r w:rsidRPr="00725241">
              <w:rPr>
                <w:rFonts w:ascii="Arial" w:hAnsi="Arial" w:cs="Arial"/>
                <w:b/>
                <w:bCs/>
                <w:color w:val="auto"/>
                <w:sz w:val="18"/>
                <w:szCs w:val="18"/>
                <w:lang w:val="es-MX"/>
              </w:rPr>
              <w:t>Servicio de recarga, prueba hidráulica y mantenimiento de matafuegos,</w:t>
            </w:r>
            <w:r w:rsidRPr="00725241">
              <w:rPr>
                <w:rFonts w:ascii="Arial" w:hAnsi="Arial" w:cs="Arial"/>
                <w:color w:val="auto"/>
                <w:sz w:val="18"/>
                <w:szCs w:val="18"/>
                <w:lang w:val="es-MX"/>
              </w:rPr>
              <w:t xml:space="preserve"> pertenecientes a Biblioteca Nacional y Museo del Libro. Los tipos a cubrir son: Carro de Polvo químico ABC 90 de 10 Kg.</w:t>
            </w:r>
          </w:p>
          <w:p w:rsidR="00647A17" w:rsidRPr="00725241" w:rsidRDefault="00647A17" w:rsidP="00A52D71">
            <w:pPr>
              <w:pStyle w:val="western"/>
              <w:jc w:val="both"/>
              <w:rPr>
                <w:rFonts w:ascii="Arial" w:hAnsi="Arial" w:cs="Arial"/>
                <w:color w:val="auto"/>
                <w:sz w:val="18"/>
                <w:szCs w:val="18"/>
                <w:lang w:val="es-ES"/>
              </w:rPr>
            </w:pPr>
            <w:r w:rsidRPr="00725241">
              <w:rPr>
                <w:rFonts w:ascii="Arial" w:hAnsi="Arial" w:cs="Arial"/>
                <w:color w:val="auto"/>
                <w:sz w:val="18"/>
                <w:szCs w:val="18"/>
                <w:lang w:val="es-MX"/>
              </w:rPr>
              <w:t>Revisión y Certificado de calidad IRAM. Tarjetas habilitantes del GCBA.</w:t>
            </w:r>
            <w:r w:rsidRPr="00725241">
              <w:rPr>
                <w:rFonts w:ascii="Arial" w:hAnsi="Arial" w:cs="Arial"/>
                <w:b/>
                <w:bCs/>
                <w:color w:val="auto"/>
                <w:sz w:val="18"/>
                <w:szCs w:val="18"/>
              </w:rPr>
              <w:t xml:space="preserve">Revisión y Certificado de Calidad con sello IRAM. Tarjeta habilitante del G.C.B.A. </w:t>
            </w:r>
            <w:r w:rsidRPr="00725241">
              <w:rPr>
                <w:rFonts w:ascii="Arial" w:hAnsi="Arial" w:cs="Arial"/>
                <w:b/>
                <w:bCs/>
                <w:color w:val="auto"/>
                <w:sz w:val="18"/>
                <w:szCs w:val="18"/>
                <w:lang w:val="es-MX"/>
              </w:rPr>
              <w:t>Según especificaciones puntos 4.1 y 4.2 Anexo E del PB y CP.</w:t>
            </w:r>
          </w:p>
        </w:tc>
        <w:tc>
          <w:tcPr>
            <w:tcW w:w="843"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hideMark/>
          </w:tcPr>
          <w:p w:rsidR="00647A17" w:rsidRPr="00725241" w:rsidRDefault="00647A17">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2</w:t>
            </w:r>
          </w:p>
        </w:tc>
        <w:tc>
          <w:tcPr>
            <w:tcW w:w="98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hideMark/>
          </w:tcPr>
          <w:p w:rsidR="00647A17" w:rsidRPr="00725241" w:rsidRDefault="00647A17">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Servicio</w:t>
            </w:r>
          </w:p>
        </w:tc>
        <w:tc>
          <w:tcPr>
            <w:tcW w:w="1163"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hideMark/>
          </w:tcPr>
          <w:p w:rsidR="00647A17" w:rsidRPr="00725241" w:rsidRDefault="00647A17">
            <w:pPr>
              <w:pStyle w:val="western"/>
              <w:keepNext/>
              <w:jc w:val="center"/>
              <w:rPr>
                <w:rFonts w:ascii="Arial" w:hAnsi="Arial" w:cs="Arial"/>
                <w:color w:val="auto"/>
                <w:sz w:val="18"/>
                <w:szCs w:val="18"/>
                <w:lang w:val="es-ES"/>
              </w:rPr>
            </w:pPr>
          </w:p>
        </w:tc>
        <w:tc>
          <w:tcPr>
            <w:tcW w:w="1282" w:type="dxa"/>
            <w:tcBorders>
              <w:top w:val="single" w:sz="6" w:space="0" w:color="00000A"/>
              <w:left w:val="single" w:sz="6" w:space="0" w:color="00000A"/>
              <w:bottom w:val="single" w:sz="6" w:space="0" w:color="00000A"/>
              <w:right w:val="single" w:sz="12" w:space="0" w:color="00000A"/>
            </w:tcBorders>
            <w:shd w:val="clear" w:color="auto" w:fill="FFFFFF"/>
            <w:tcMar>
              <w:top w:w="0" w:type="dxa"/>
              <w:left w:w="57" w:type="dxa"/>
              <w:bottom w:w="0" w:type="dxa"/>
              <w:right w:w="74" w:type="dxa"/>
            </w:tcMar>
            <w:vAlign w:val="center"/>
            <w:hideMark/>
          </w:tcPr>
          <w:p w:rsidR="00647A17" w:rsidRPr="00725241" w:rsidRDefault="00647A17">
            <w:pPr>
              <w:pStyle w:val="western"/>
              <w:keepNext/>
              <w:jc w:val="center"/>
              <w:rPr>
                <w:rFonts w:ascii="Arial" w:hAnsi="Arial" w:cs="Arial"/>
                <w:color w:val="auto"/>
                <w:sz w:val="18"/>
                <w:szCs w:val="18"/>
                <w:lang w:val="es-ES"/>
              </w:rPr>
            </w:pPr>
          </w:p>
        </w:tc>
      </w:tr>
      <w:tr w:rsidR="00725241" w:rsidRPr="00725241" w:rsidTr="00725241">
        <w:trPr>
          <w:trHeight w:val="1470"/>
          <w:tblCellSpacing w:w="0" w:type="dxa"/>
        </w:trPr>
        <w:tc>
          <w:tcPr>
            <w:tcW w:w="179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hideMark/>
          </w:tcPr>
          <w:p w:rsidR="00647A17" w:rsidRPr="00725241" w:rsidRDefault="00647A17">
            <w:pPr>
              <w:pStyle w:val="western"/>
              <w:keepNext/>
              <w:jc w:val="center"/>
              <w:rPr>
                <w:rFonts w:ascii="Arial" w:hAnsi="Arial" w:cs="Arial"/>
                <w:color w:val="auto"/>
                <w:sz w:val="18"/>
                <w:szCs w:val="18"/>
                <w:lang w:val="es-ES"/>
              </w:rPr>
            </w:pPr>
            <w:r w:rsidRPr="00725241">
              <w:rPr>
                <w:rFonts w:ascii="Arial" w:hAnsi="Arial" w:cs="Arial"/>
                <w:b/>
                <w:bCs/>
                <w:color w:val="auto"/>
                <w:sz w:val="18"/>
                <w:szCs w:val="18"/>
                <w:lang w:val="es-ES"/>
              </w:rPr>
              <w:t>4</w:t>
            </w:r>
          </w:p>
        </w:tc>
        <w:tc>
          <w:tcPr>
            <w:tcW w:w="431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hideMark/>
          </w:tcPr>
          <w:p w:rsidR="00647A17" w:rsidRPr="00725241" w:rsidRDefault="00647A17" w:rsidP="00A52D71">
            <w:pPr>
              <w:pStyle w:val="western"/>
              <w:jc w:val="both"/>
              <w:rPr>
                <w:rFonts w:ascii="Arial" w:hAnsi="Arial" w:cs="Arial"/>
                <w:color w:val="auto"/>
                <w:sz w:val="18"/>
                <w:szCs w:val="18"/>
                <w:lang w:val="es-ES"/>
              </w:rPr>
            </w:pPr>
            <w:r w:rsidRPr="00725241">
              <w:rPr>
                <w:rFonts w:ascii="Arial" w:hAnsi="Arial" w:cs="Arial"/>
                <w:b/>
                <w:bCs/>
                <w:color w:val="auto"/>
                <w:sz w:val="18"/>
                <w:szCs w:val="18"/>
                <w:lang w:val="es-MX"/>
              </w:rPr>
              <w:t>Servicio de recarga, prueba hidráulica y mantenimiento de matafuegos,</w:t>
            </w:r>
            <w:r w:rsidRPr="00725241">
              <w:rPr>
                <w:rFonts w:ascii="Arial" w:hAnsi="Arial" w:cs="Arial"/>
                <w:color w:val="auto"/>
                <w:sz w:val="18"/>
                <w:szCs w:val="18"/>
                <w:lang w:val="es-MX"/>
              </w:rPr>
              <w:t xml:space="preserve"> pertenecientes a Biblioteca Nacional y Museo del Libro. Los tipos a cubrir son: </w:t>
            </w:r>
          </w:p>
          <w:p w:rsidR="00647A17" w:rsidRPr="00725241" w:rsidRDefault="00647A17" w:rsidP="00A52D71">
            <w:pPr>
              <w:pStyle w:val="western"/>
              <w:jc w:val="both"/>
              <w:rPr>
                <w:rFonts w:ascii="Arial" w:hAnsi="Arial" w:cs="Arial"/>
                <w:color w:val="auto"/>
                <w:sz w:val="18"/>
                <w:szCs w:val="18"/>
                <w:lang w:val="es-MX"/>
              </w:rPr>
            </w:pPr>
            <w:r w:rsidRPr="00725241">
              <w:rPr>
                <w:rFonts w:ascii="Arial" w:hAnsi="Arial" w:cs="Arial"/>
                <w:color w:val="auto"/>
                <w:sz w:val="18"/>
                <w:szCs w:val="18"/>
                <w:lang w:val="es-MX"/>
              </w:rPr>
              <w:t>Carro Polvo químico ABC 90 de 25 Kg.</w:t>
            </w:r>
          </w:p>
          <w:p w:rsidR="00647A17" w:rsidRPr="00725241" w:rsidRDefault="00647A17" w:rsidP="00A52D71">
            <w:pPr>
              <w:pStyle w:val="western"/>
              <w:jc w:val="both"/>
              <w:rPr>
                <w:rFonts w:ascii="Arial" w:hAnsi="Arial" w:cs="Arial"/>
                <w:color w:val="auto"/>
                <w:sz w:val="18"/>
                <w:szCs w:val="18"/>
                <w:lang w:val="es-ES"/>
              </w:rPr>
            </w:pPr>
            <w:r w:rsidRPr="00725241">
              <w:rPr>
                <w:rFonts w:ascii="Arial" w:hAnsi="Arial" w:cs="Arial"/>
                <w:color w:val="auto"/>
                <w:sz w:val="18"/>
                <w:szCs w:val="18"/>
                <w:lang w:val="es-MX"/>
              </w:rPr>
              <w:t>Revisión y Certificado de calidad IRAM. Tarjetas habilitantes del GCBA.</w:t>
            </w:r>
            <w:r w:rsidRPr="00725241">
              <w:rPr>
                <w:rFonts w:ascii="Arial" w:hAnsi="Arial" w:cs="Arial"/>
                <w:b/>
                <w:bCs/>
                <w:color w:val="auto"/>
                <w:sz w:val="18"/>
                <w:szCs w:val="18"/>
              </w:rPr>
              <w:t xml:space="preserve">Revisión y Certificado de Calidad con sello IRAM. Tarjeta habilitante del G.C.B.A. </w:t>
            </w:r>
            <w:r w:rsidRPr="00725241">
              <w:rPr>
                <w:rFonts w:ascii="Arial" w:hAnsi="Arial" w:cs="Arial"/>
                <w:b/>
                <w:bCs/>
                <w:color w:val="auto"/>
                <w:sz w:val="18"/>
                <w:szCs w:val="18"/>
                <w:lang w:val="es-MX"/>
              </w:rPr>
              <w:t>Según especificaciones puntos 4.1 y 4.2 Anexo E del PB y CP.</w:t>
            </w:r>
          </w:p>
        </w:tc>
        <w:tc>
          <w:tcPr>
            <w:tcW w:w="843"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hideMark/>
          </w:tcPr>
          <w:p w:rsidR="00647A17" w:rsidRPr="00725241" w:rsidRDefault="00647A17">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13</w:t>
            </w:r>
          </w:p>
        </w:tc>
        <w:tc>
          <w:tcPr>
            <w:tcW w:w="98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hideMark/>
          </w:tcPr>
          <w:p w:rsidR="00647A17" w:rsidRPr="00725241" w:rsidRDefault="00647A17">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Servicio</w:t>
            </w:r>
          </w:p>
        </w:tc>
        <w:tc>
          <w:tcPr>
            <w:tcW w:w="1163"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hideMark/>
          </w:tcPr>
          <w:p w:rsidR="00647A17" w:rsidRPr="00725241" w:rsidRDefault="00647A17">
            <w:pPr>
              <w:pStyle w:val="western"/>
              <w:keepNext/>
              <w:jc w:val="center"/>
              <w:rPr>
                <w:rFonts w:ascii="Arial" w:hAnsi="Arial" w:cs="Arial"/>
                <w:color w:val="auto"/>
                <w:sz w:val="18"/>
                <w:szCs w:val="18"/>
                <w:lang w:val="es-ES"/>
              </w:rPr>
            </w:pPr>
          </w:p>
        </w:tc>
        <w:tc>
          <w:tcPr>
            <w:tcW w:w="1282" w:type="dxa"/>
            <w:tcBorders>
              <w:top w:val="single" w:sz="6" w:space="0" w:color="00000A"/>
              <w:left w:val="single" w:sz="6" w:space="0" w:color="00000A"/>
              <w:bottom w:val="single" w:sz="6" w:space="0" w:color="00000A"/>
              <w:right w:val="single" w:sz="12" w:space="0" w:color="00000A"/>
            </w:tcBorders>
            <w:shd w:val="clear" w:color="auto" w:fill="FFFFFF"/>
            <w:tcMar>
              <w:top w:w="0" w:type="dxa"/>
              <w:left w:w="57" w:type="dxa"/>
              <w:bottom w:w="0" w:type="dxa"/>
              <w:right w:w="74" w:type="dxa"/>
            </w:tcMar>
            <w:vAlign w:val="center"/>
            <w:hideMark/>
          </w:tcPr>
          <w:p w:rsidR="00647A17" w:rsidRPr="00725241" w:rsidRDefault="00647A17">
            <w:pPr>
              <w:pStyle w:val="western"/>
              <w:keepNext/>
              <w:jc w:val="center"/>
              <w:rPr>
                <w:rFonts w:ascii="Arial" w:hAnsi="Arial" w:cs="Arial"/>
                <w:color w:val="auto"/>
                <w:sz w:val="18"/>
                <w:szCs w:val="18"/>
                <w:lang w:val="es-ES"/>
              </w:rPr>
            </w:pPr>
          </w:p>
        </w:tc>
      </w:tr>
      <w:tr w:rsidR="00725241" w:rsidRPr="00725241" w:rsidTr="00725241">
        <w:trPr>
          <w:trHeight w:val="1470"/>
          <w:tblCellSpacing w:w="0" w:type="dxa"/>
        </w:trPr>
        <w:tc>
          <w:tcPr>
            <w:tcW w:w="179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A52D71" w:rsidRPr="00725241" w:rsidRDefault="00A52D71" w:rsidP="00A52D71">
            <w:pPr>
              <w:pStyle w:val="western"/>
              <w:keepNext/>
              <w:jc w:val="center"/>
              <w:rPr>
                <w:rFonts w:ascii="Arial" w:hAnsi="Arial" w:cs="Arial"/>
                <w:color w:val="auto"/>
                <w:sz w:val="18"/>
                <w:szCs w:val="18"/>
                <w:lang w:val="es-ES"/>
              </w:rPr>
            </w:pPr>
            <w:r w:rsidRPr="00725241">
              <w:rPr>
                <w:rFonts w:ascii="Arial" w:hAnsi="Arial" w:cs="Arial"/>
                <w:b/>
                <w:bCs/>
                <w:color w:val="auto"/>
                <w:sz w:val="18"/>
                <w:szCs w:val="18"/>
                <w:lang w:val="es-ES"/>
              </w:rPr>
              <w:t>5</w:t>
            </w:r>
          </w:p>
        </w:tc>
        <w:tc>
          <w:tcPr>
            <w:tcW w:w="431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A52D71" w:rsidRPr="00725241" w:rsidRDefault="00A52D71" w:rsidP="00A52D71">
            <w:pPr>
              <w:pStyle w:val="western"/>
              <w:jc w:val="both"/>
              <w:rPr>
                <w:rFonts w:ascii="Arial" w:hAnsi="Arial" w:cs="Arial"/>
                <w:color w:val="auto"/>
                <w:sz w:val="18"/>
                <w:szCs w:val="18"/>
                <w:lang w:val="es-ES"/>
              </w:rPr>
            </w:pPr>
            <w:r w:rsidRPr="00725241">
              <w:rPr>
                <w:rFonts w:ascii="Arial" w:hAnsi="Arial" w:cs="Arial"/>
                <w:b/>
                <w:bCs/>
                <w:color w:val="auto"/>
                <w:sz w:val="18"/>
                <w:szCs w:val="18"/>
                <w:lang w:val="es-MX"/>
              </w:rPr>
              <w:t>Servicio de recarga, prueba hidráulica y mantenimiento de matafuegos,</w:t>
            </w:r>
            <w:r w:rsidRPr="00725241">
              <w:rPr>
                <w:rFonts w:ascii="Arial" w:hAnsi="Arial" w:cs="Arial"/>
                <w:color w:val="auto"/>
                <w:sz w:val="18"/>
                <w:szCs w:val="18"/>
                <w:lang w:val="es-MX"/>
              </w:rPr>
              <w:t xml:space="preserve"> pertenecientes a Biblioteca Nacional y Museo del Libro. Los tipos a cubrir son: </w:t>
            </w:r>
          </w:p>
          <w:p w:rsidR="00A52D71" w:rsidRPr="00725241" w:rsidRDefault="00A52D71" w:rsidP="00A52D71">
            <w:pPr>
              <w:pStyle w:val="western"/>
              <w:jc w:val="both"/>
              <w:rPr>
                <w:rFonts w:ascii="Arial" w:hAnsi="Arial" w:cs="Arial"/>
                <w:color w:val="auto"/>
                <w:sz w:val="18"/>
                <w:szCs w:val="18"/>
                <w:lang w:val="es-MX"/>
              </w:rPr>
            </w:pPr>
            <w:r w:rsidRPr="00725241">
              <w:rPr>
                <w:rFonts w:ascii="Arial" w:hAnsi="Arial" w:cs="Arial"/>
                <w:color w:val="auto"/>
                <w:sz w:val="18"/>
                <w:szCs w:val="18"/>
                <w:lang w:val="es-MX"/>
              </w:rPr>
              <w:t>Carro Polvo químico ABC 90 de 50 Kg.</w:t>
            </w:r>
          </w:p>
          <w:p w:rsidR="00A52D71" w:rsidRPr="00725241" w:rsidRDefault="00A52D71" w:rsidP="00A52D71">
            <w:pPr>
              <w:pStyle w:val="western"/>
              <w:jc w:val="both"/>
              <w:rPr>
                <w:rFonts w:ascii="Arial" w:hAnsi="Arial" w:cs="Arial"/>
                <w:color w:val="auto"/>
                <w:sz w:val="18"/>
                <w:szCs w:val="18"/>
                <w:lang w:val="es-ES"/>
              </w:rPr>
            </w:pPr>
            <w:r w:rsidRPr="00725241">
              <w:rPr>
                <w:rFonts w:ascii="Arial" w:hAnsi="Arial" w:cs="Arial"/>
                <w:color w:val="auto"/>
                <w:sz w:val="18"/>
                <w:szCs w:val="18"/>
                <w:lang w:val="es-MX"/>
              </w:rPr>
              <w:t>Revisión y Certificado de calidad IRAM. Tarjetas habilitantes del GCBA.</w:t>
            </w:r>
            <w:r w:rsidRPr="00725241">
              <w:rPr>
                <w:rFonts w:ascii="Arial" w:hAnsi="Arial" w:cs="Arial"/>
                <w:b/>
                <w:bCs/>
                <w:color w:val="auto"/>
                <w:sz w:val="18"/>
                <w:szCs w:val="18"/>
              </w:rPr>
              <w:t xml:space="preserve">Revisión y Certificado de Calidad con sello IRAM. Tarjeta habilitante del G.C.B.A. </w:t>
            </w:r>
            <w:r w:rsidRPr="00725241">
              <w:rPr>
                <w:rFonts w:ascii="Arial" w:hAnsi="Arial" w:cs="Arial"/>
                <w:b/>
                <w:bCs/>
                <w:color w:val="auto"/>
                <w:sz w:val="18"/>
                <w:szCs w:val="18"/>
                <w:lang w:val="es-MX"/>
              </w:rPr>
              <w:t>Según especificaciones puntos 4.1 y 4.2 Anexo E del PB y CP.</w:t>
            </w:r>
          </w:p>
        </w:tc>
        <w:tc>
          <w:tcPr>
            <w:tcW w:w="843"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A52D71" w:rsidRPr="00725241" w:rsidRDefault="00A52D71" w:rsidP="00A52D71">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3</w:t>
            </w:r>
          </w:p>
        </w:tc>
        <w:tc>
          <w:tcPr>
            <w:tcW w:w="98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A52D71" w:rsidRPr="00725241" w:rsidRDefault="00A52D71" w:rsidP="00A52D71">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Servicio</w:t>
            </w:r>
          </w:p>
        </w:tc>
        <w:tc>
          <w:tcPr>
            <w:tcW w:w="1163"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A52D71" w:rsidRPr="00725241" w:rsidRDefault="00A52D71" w:rsidP="00A52D71">
            <w:pPr>
              <w:pStyle w:val="western"/>
              <w:keepNext/>
              <w:jc w:val="center"/>
              <w:rPr>
                <w:rFonts w:ascii="Arial" w:hAnsi="Arial" w:cs="Arial"/>
                <w:color w:val="auto"/>
                <w:sz w:val="18"/>
                <w:szCs w:val="18"/>
                <w:lang w:val="es-ES"/>
              </w:rPr>
            </w:pPr>
          </w:p>
        </w:tc>
        <w:tc>
          <w:tcPr>
            <w:tcW w:w="1282" w:type="dxa"/>
            <w:tcBorders>
              <w:top w:val="single" w:sz="6" w:space="0" w:color="00000A"/>
              <w:left w:val="single" w:sz="6" w:space="0" w:color="00000A"/>
              <w:bottom w:val="single" w:sz="6" w:space="0" w:color="00000A"/>
              <w:right w:val="single" w:sz="12" w:space="0" w:color="00000A"/>
            </w:tcBorders>
            <w:shd w:val="clear" w:color="auto" w:fill="FFFFFF"/>
            <w:tcMar>
              <w:top w:w="0" w:type="dxa"/>
              <w:left w:w="57" w:type="dxa"/>
              <w:bottom w:w="0" w:type="dxa"/>
              <w:right w:w="74" w:type="dxa"/>
            </w:tcMar>
            <w:vAlign w:val="center"/>
          </w:tcPr>
          <w:p w:rsidR="00A52D71" w:rsidRPr="00725241" w:rsidRDefault="00A52D71" w:rsidP="00A52D71">
            <w:pPr>
              <w:pStyle w:val="western"/>
              <w:keepNext/>
              <w:jc w:val="center"/>
              <w:rPr>
                <w:rFonts w:ascii="Arial" w:hAnsi="Arial" w:cs="Arial"/>
                <w:color w:val="auto"/>
                <w:sz w:val="18"/>
                <w:szCs w:val="18"/>
                <w:lang w:val="es-ES"/>
              </w:rPr>
            </w:pPr>
          </w:p>
        </w:tc>
      </w:tr>
      <w:tr w:rsidR="00725241" w:rsidRPr="00725241" w:rsidTr="00725241">
        <w:trPr>
          <w:trHeight w:val="1470"/>
          <w:tblCellSpacing w:w="0" w:type="dxa"/>
        </w:trPr>
        <w:tc>
          <w:tcPr>
            <w:tcW w:w="179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A52D71" w:rsidRPr="00725241" w:rsidRDefault="00A52D71" w:rsidP="00A52D71">
            <w:pPr>
              <w:pStyle w:val="western"/>
              <w:keepNext/>
              <w:jc w:val="center"/>
              <w:rPr>
                <w:rFonts w:ascii="Arial" w:hAnsi="Arial" w:cs="Arial"/>
                <w:color w:val="auto"/>
                <w:sz w:val="18"/>
                <w:szCs w:val="18"/>
                <w:lang w:val="es-ES"/>
              </w:rPr>
            </w:pPr>
            <w:r w:rsidRPr="00725241">
              <w:rPr>
                <w:rFonts w:ascii="Arial" w:hAnsi="Arial" w:cs="Arial"/>
                <w:b/>
                <w:bCs/>
                <w:color w:val="auto"/>
                <w:sz w:val="18"/>
                <w:szCs w:val="18"/>
                <w:lang w:val="es-ES"/>
              </w:rPr>
              <w:lastRenderedPageBreak/>
              <w:t>6</w:t>
            </w:r>
          </w:p>
        </w:tc>
        <w:tc>
          <w:tcPr>
            <w:tcW w:w="431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A52D71" w:rsidRPr="00725241" w:rsidRDefault="00A52D71" w:rsidP="00A52D71">
            <w:pPr>
              <w:pStyle w:val="western"/>
              <w:jc w:val="both"/>
              <w:rPr>
                <w:rFonts w:ascii="Arial" w:hAnsi="Arial" w:cs="Arial"/>
                <w:color w:val="auto"/>
                <w:sz w:val="18"/>
                <w:szCs w:val="18"/>
                <w:lang w:val="es-ES"/>
              </w:rPr>
            </w:pPr>
            <w:r w:rsidRPr="00725241">
              <w:rPr>
                <w:rFonts w:ascii="Arial" w:hAnsi="Arial" w:cs="Arial"/>
                <w:b/>
                <w:bCs/>
                <w:color w:val="auto"/>
                <w:sz w:val="18"/>
                <w:szCs w:val="18"/>
                <w:lang w:val="es-MX"/>
              </w:rPr>
              <w:t>Servicio de recarga, prueba hidráulica y mantenimiento de matafuegos,</w:t>
            </w:r>
            <w:r w:rsidRPr="00725241">
              <w:rPr>
                <w:rFonts w:ascii="Arial" w:hAnsi="Arial" w:cs="Arial"/>
                <w:color w:val="auto"/>
                <w:sz w:val="18"/>
                <w:szCs w:val="18"/>
                <w:lang w:val="es-MX"/>
              </w:rPr>
              <w:t xml:space="preserve"> pertenecientes a Biblioteca Nacional y Museo del Libro. Los tipos a cubrir son:</w:t>
            </w:r>
          </w:p>
          <w:p w:rsidR="00A52D71" w:rsidRPr="00725241" w:rsidRDefault="00A52D71" w:rsidP="00A52D71">
            <w:pPr>
              <w:pStyle w:val="western"/>
              <w:jc w:val="both"/>
              <w:rPr>
                <w:rFonts w:ascii="Arial" w:hAnsi="Arial" w:cs="Arial"/>
                <w:color w:val="auto"/>
                <w:sz w:val="18"/>
                <w:szCs w:val="18"/>
                <w:lang w:val="es-ES"/>
              </w:rPr>
            </w:pPr>
            <w:r w:rsidRPr="00725241">
              <w:rPr>
                <w:rFonts w:ascii="Arial" w:hAnsi="Arial" w:cs="Arial"/>
                <w:color w:val="auto"/>
                <w:sz w:val="18"/>
                <w:szCs w:val="18"/>
                <w:lang w:val="es-MX"/>
              </w:rPr>
              <w:t>Anhídrido Carbónico (CO 2) de 3,5 Kg.</w:t>
            </w:r>
          </w:p>
          <w:p w:rsidR="00A52D71" w:rsidRPr="00725241" w:rsidRDefault="00A52D71" w:rsidP="00A52D71">
            <w:pPr>
              <w:pStyle w:val="western"/>
              <w:jc w:val="both"/>
              <w:rPr>
                <w:rFonts w:ascii="Arial" w:hAnsi="Arial" w:cs="Arial"/>
                <w:color w:val="auto"/>
                <w:sz w:val="18"/>
                <w:szCs w:val="18"/>
                <w:lang w:val="es-ES"/>
              </w:rPr>
            </w:pPr>
            <w:r w:rsidRPr="00725241">
              <w:rPr>
                <w:rFonts w:ascii="Arial" w:hAnsi="Arial" w:cs="Arial"/>
                <w:color w:val="auto"/>
                <w:sz w:val="18"/>
                <w:szCs w:val="18"/>
                <w:lang w:val="es-MX"/>
              </w:rPr>
              <w:t>Revisión y Certificado de calidad IRAM. Tarjetas habilitantes del GCBA.</w:t>
            </w:r>
            <w:r w:rsidRPr="00725241">
              <w:rPr>
                <w:rFonts w:ascii="Arial" w:hAnsi="Arial" w:cs="Arial"/>
                <w:b/>
                <w:bCs/>
                <w:color w:val="auto"/>
                <w:sz w:val="18"/>
                <w:szCs w:val="18"/>
              </w:rPr>
              <w:t xml:space="preserve">Revisión y Certificado de Calidad con sello IRAM. Tarjeta habilitante del G.C.B.A. </w:t>
            </w:r>
            <w:r w:rsidRPr="00725241">
              <w:rPr>
                <w:rFonts w:ascii="Arial" w:hAnsi="Arial" w:cs="Arial"/>
                <w:b/>
                <w:bCs/>
                <w:color w:val="auto"/>
                <w:sz w:val="18"/>
                <w:szCs w:val="18"/>
                <w:lang w:val="es-MX"/>
              </w:rPr>
              <w:t>Según especificaciones puntos 4.1 y 4.2 Anexo E del PB y CP.</w:t>
            </w:r>
          </w:p>
        </w:tc>
        <w:tc>
          <w:tcPr>
            <w:tcW w:w="843"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A52D71" w:rsidRPr="00725241" w:rsidRDefault="00A52D71" w:rsidP="00A52D71">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68</w:t>
            </w:r>
          </w:p>
        </w:tc>
        <w:tc>
          <w:tcPr>
            <w:tcW w:w="98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A52D71" w:rsidRPr="00725241" w:rsidRDefault="00A52D71" w:rsidP="00A52D71">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Servicio</w:t>
            </w:r>
          </w:p>
        </w:tc>
        <w:tc>
          <w:tcPr>
            <w:tcW w:w="1163"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A52D71" w:rsidRPr="00725241" w:rsidRDefault="00A52D71" w:rsidP="00A52D71">
            <w:pPr>
              <w:pStyle w:val="western"/>
              <w:keepNext/>
              <w:jc w:val="center"/>
              <w:rPr>
                <w:rFonts w:ascii="Arial" w:hAnsi="Arial" w:cs="Arial"/>
                <w:color w:val="auto"/>
                <w:sz w:val="18"/>
                <w:szCs w:val="18"/>
                <w:lang w:val="es-ES"/>
              </w:rPr>
            </w:pPr>
          </w:p>
        </w:tc>
        <w:tc>
          <w:tcPr>
            <w:tcW w:w="1282" w:type="dxa"/>
            <w:tcBorders>
              <w:top w:val="single" w:sz="6" w:space="0" w:color="00000A"/>
              <w:left w:val="single" w:sz="6" w:space="0" w:color="00000A"/>
              <w:bottom w:val="single" w:sz="6" w:space="0" w:color="00000A"/>
              <w:right w:val="single" w:sz="12" w:space="0" w:color="00000A"/>
            </w:tcBorders>
            <w:shd w:val="clear" w:color="auto" w:fill="FFFFFF"/>
            <w:tcMar>
              <w:top w:w="0" w:type="dxa"/>
              <w:left w:w="57" w:type="dxa"/>
              <w:bottom w:w="0" w:type="dxa"/>
              <w:right w:w="74" w:type="dxa"/>
            </w:tcMar>
            <w:vAlign w:val="center"/>
          </w:tcPr>
          <w:p w:rsidR="00A52D71" w:rsidRPr="00725241" w:rsidRDefault="00A52D71" w:rsidP="00A52D71">
            <w:pPr>
              <w:pStyle w:val="western"/>
              <w:keepNext/>
              <w:jc w:val="center"/>
              <w:rPr>
                <w:rFonts w:ascii="Arial" w:hAnsi="Arial" w:cs="Arial"/>
                <w:color w:val="auto"/>
                <w:sz w:val="18"/>
                <w:szCs w:val="18"/>
                <w:lang w:val="es-ES"/>
              </w:rPr>
            </w:pPr>
          </w:p>
        </w:tc>
      </w:tr>
      <w:tr w:rsidR="00725241" w:rsidRPr="00725241" w:rsidTr="00725241">
        <w:trPr>
          <w:trHeight w:val="1470"/>
          <w:tblCellSpacing w:w="0" w:type="dxa"/>
        </w:trPr>
        <w:tc>
          <w:tcPr>
            <w:tcW w:w="179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b/>
                <w:bCs/>
                <w:color w:val="auto"/>
                <w:sz w:val="18"/>
                <w:szCs w:val="18"/>
                <w:lang w:val="es-ES"/>
              </w:rPr>
            </w:pPr>
            <w:r w:rsidRPr="00725241">
              <w:rPr>
                <w:rFonts w:ascii="Arial" w:hAnsi="Arial" w:cs="Arial"/>
                <w:b/>
                <w:bCs/>
                <w:color w:val="auto"/>
                <w:sz w:val="18"/>
                <w:szCs w:val="18"/>
                <w:lang w:val="es-ES"/>
              </w:rPr>
              <w:t>7</w:t>
            </w:r>
          </w:p>
        </w:tc>
        <w:tc>
          <w:tcPr>
            <w:tcW w:w="431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jc w:val="both"/>
              <w:rPr>
                <w:rFonts w:ascii="Arial" w:hAnsi="Arial" w:cs="Arial"/>
                <w:b/>
                <w:bCs/>
                <w:color w:val="auto"/>
                <w:sz w:val="18"/>
                <w:szCs w:val="18"/>
                <w:lang w:val="es-MX"/>
              </w:rPr>
            </w:pPr>
            <w:r w:rsidRPr="00725241">
              <w:rPr>
                <w:rFonts w:ascii="Arial" w:hAnsi="Arial" w:cs="Arial"/>
                <w:b/>
                <w:bCs/>
                <w:color w:val="auto"/>
                <w:sz w:val="18"/>
                <w:szCs w:val="18"/>
                <w:lang w:val="es-MX"/>
              </w:rPr>
              <w:t>Servicio de recarga, prueba hidráulica y mantenimiento de matafuegos, pertenecientes a Biblioteca Nacional y Museo del Libro. Los tipos a cubrir son:</w:t>
            </w:r>
          </w:p>
          <w:p w:rsidR="009776F1" w:rsidRPr="00725241" w:rsidRDefault="009776F1" w:rsidP="009776F1">
            <w:pPr>
              <w:pStyle w:val="western"/>
              <w:jc w:val="both"/>
              <w:rPr>
                <w:rFonts w:ascii="Arial" w:hAnsi="Arial" w:cs="Arial"/>
                <w:b/>
                <w:bCs/>
                <w:color w:val="auto"/>
                <w:sz w:val="18"/>
                <w:szCs w:val="18"/>
                <w:lang w:val="es-MX"/>
              </w:rPr>
            </w:pPr>
            <w:r w:rsidRPr="00725241">
              <w:rPr>
                <w:rFonts w:ascii="Arial" w:hAnsi="Arial" w:cs="Arial"/>
                <w:b/>
                <w:bCs/>
                <w:color w:val="auto"/>
                <w:sz w:val="18"/>
                <w:szCs w:val="18"/>
                <w:lang w:val="es-MX"/>
              </w:rPr>
              <w:t>Anhídrido Carbónico (CO 2) de 5 Kg.</w:t>
            </w:r>
          </w:p>
          <w:p w:rsidR="009776F1" w:rsidRPr="00725241" w:rsidRDefault="009776F1" w:rsidP="009776F1">
            <w:pPr>
              <w:pStyle w:val="western"/>
              <w:jc w:val="both"/>
              <w:rPr>
                <w:rFonts w:ascii="Arial" w:hAnsi="Arial" w:cs="Arial"/>
                <w:b/>
                <w:bCs/>
                <w:color w:val="auto"/>
                <w:sz w:val="18"/>
                <w:szCs w:val="18"/>
                <w:lang w:val="es-MX"/>
              </w:rPr>
            </w:pPr>
            <w:r w:rsidRPr="00725241">
              <w:rPr>
                <w:rFonts w:ascii="Arial" w:hAnsi="Arial" w:cs="Arial"/>
                <w:b/>
                <w:bCs/>
                <w:color w:val="auto"/>
                <w:sz w:val="18"/>
                <w:szCs w:val="18"/>
                <w:lang w:val="es-MX"/>
              </w:rPr>
              <w:t xml:space="preserve">Revisión y Certificado de calidad IRAM. Tarjetas habilitantes del </w:t>
            </w:r>
            <w:proofErr w:type="spellStart"/>
            <w:r w:rsidRPr="00725241">
              <w:rPr>
                <w:rFonts w:ascii="Arial" w:hAnsi="Arial" w:cs="Arial"/>
                <w:b/>
                <w:bCs/>
                <w:color w:val="auto"/>
                <w:sz w:val="18"/>
                <w:szCs w:val="18"/>
                <w:lang w:val="es-MX"/>
              </w:rPr>
              <w:t>GCBA.Revisión</w:t>
            </w:r>
            <w:proofErr w:type="spellEnd"/>
            <w:r w:rsidRPr="00725241">
              <w:rPr>
                <w:rFonts w:ascii="Arial" w:hAnsi="Arial" w:cs="Arial"/>
                <w:b/>
                <w:bCs/>
                <w:color w:val="auto"/>
                <w:sz w:val="18"/>
                <w:szCs w:val="18"/>
                <w:lang w:val="es-MX"/>
              </w:rPr>
              <w:t xml:space="preserve"> y Certificado de Calidad con sello IRAM. Tarjeta habilitante del G.C.B.A. Según especificaciones puntos 4.1 y 4.2 Anexo E del PB y CP.</w:t>
            </w:r>
          </w:p>
        </w:tc>
        <w:tc>
          <w:tcPr>
            <w:tcW w:w="843"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59</w:t>
            </w:r>
          </w:p>
        </w:tc>
        <w:tc>
          <w:tcPr>
            <w:tcW w:w="98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Servicio</w:t>
            </w:r>
          </w:p>
        </w:tc>
        <w:tc>
          <w:tcPr>
            <w:tcW w:w="1163"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p>
        </w:tc>
        <w:tc>
          <w:tcPr>
            <w:tcW w:w="1282" w:type="dxa"/>
            <w:tcBorders>
              <w:top w:val="single" w:sz="6" w:space="0" w:color="00000A"/>
              <w:left w:val="single" w:sz="6" w:space="0" w:color="00000A"/>
              <w:bottom w:val="single" w:sz="6" w:space="0" w:color="00000A"/>
              <w:right w:val="single" w:sz="12" w:space="0" w:color="00000A"/>
            </w:tcBorders>
            <w:shd w:val="clear" w:color="auto" w:fill="FFFFFF"/>
            <w:tcMar>
              <w:top w:w="0" w:type="dxa"/>
              <w:left w:w="57" w:type="dxa"/>
              <w:bottom w:w="0" w:type="dxa"/>
              <w:right w:w="74" w:type="dxa"/>
            </w:tcMar>
            <w:vAlign w:val="center"/>
          </w:tcPr>
          <w:p w:rsidR="009776F1" w:rsidRPr="00725241" w:rsidRDefault="009776F1" w:rsidP="009776F1">
            <w:pPr>
              <w:pStyle w:val="western"/>
              <w:keepNext/>
              <w:jc w:val="center"/>
              <w:rPr>
                <w:rFonts w:ascii="Arial" w:hAnsi="Arial" w:cs="Arial"/>
                <w:color w:val="auto"/>
                <w:sz w:val="18"/>
                <w:szCs w:val="18"/>
                <w:lang w:val="es-ES"/>
              </w:rPr>
            </w:pPr>
          </w:p>
        </w:tc>
      </w:tr>
      <w:tr w:rsidR="00725241" w:rsidRPr="00725241" w:rsidTr="00725241">
        <w:trPr>
          <w:trHeight w:val="1470"/>
          <w:tblCellSpacing w:w="0" w:type="dxa"/>
        </w:trPr>
        <w:tc>
          <w:tcPr>
            <w:tcW w:w="179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EB3E33">
            <w:pPr>
              <w:pStyle w:val="western"/>
              <w:keepNext/>
              <w:jc w:val="center"/>
              <w:rPr>
                <w:rFonts w:ascii="Arial" w:hAnsi="Arial" w:cs="Arial"/>
                <w:b/>
                <w:bCs/>
                <w:color w:val="auto"/>
                <w:sz w:val="18"/>
                <w:szCs w:val="18"/>
                <w:lang w:val="es-ES"/>
              </w:rPr>
            </w:pPr>
            <w:r w:rsidRPr="00725241">
              <w:rPr>
                <w:rFonts w:ascii="Arial" w:hAnsi="Arial" w:cs="Arial"/>
                <w:b/>
                <w:bCs/>
                <w:color w:val="auto"/>
                <w:sz w:val="18"/>
                <w:szCs w:val="18"/>
                <w:lang w:val="es-ES"/>
              </w:rPr>
              <w:t>8</w:t>
            </w:r>
          </w:p>
        </w:tc>
        <w:tc>
          <w:tcPr>
            <w:tcW w:w="431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jc w:val="both"/>
              <w:rPr>
                <w:rFonts w:ascii="Arial" w:hAnsi="Arial" w:cs="Arial"/>
                <w:b/>
                <w:bCs/>
                <w:color w:val="auto"/>
                <w:sz w:val="18"/>
                <w:szCs w:val="18"/>
                <w:lang w:val="es-MX"/>
              </w:rPr>
            </w:pPr>
            <w:r w:rsidRPr="00725241">
              <w:rPr>
                <w:rFonts w:ascii="Arial" w:hAnsi="Arial" w:cs="Arial"/>
                <w:b/>
                <w:bCs/>
                <w:color w:val="auto"/>
                <w:sz w:val="18"/>
                <w:szCs w:val="18"/>
                <w:lang w:val="es-MX"/>
              </w:rPr>
              <w:t xml:space="preserve">Servicio de recarga, prueba hidráulica y mantenimiento de matafuegos, pertenecientes a Biblioteca Nacional y Museo del Libro. Los tipos a cubrir son: </w:t>
            </w:r>
          </w:p>
          <w:p w:rsidR="009776F1" w:rsidRPr="00725241" w:rsidRDefault="009776F1" w:rsidP="009776F1">
            <w:pPr>
              <w:pStyle w:val="western"/>
              <w:jc w:val="both"/>
              <w:rPr>
                <w:rFonts w:ascii="Arial" w:hAnsi="Arial" w:cs="Arial"/>
                <w:b/>
                <w:bCs/>
                <w:color w:val="auto"/>
                <w:sz w:val="18"/>
                <w:szCs w:val="18"/>
                <w:lang w:val="es-MX"/>
              </w:rPr>
            </w:pPr>
            <w:r w:rsidRPr="00725241">
              <w:rPr>
                <w:rFonts w:ascii="Arial" w:hAnsi="Arial" w:cs="Arial"/>
                <w:b/>
                <w:bCs/>
                <w:color w:val="auto"/>
                <w:sz w:val="18"/>
                <w:szCs w:val="18"/>
                <w:lang w:val="es-MX"/>
              </w:rPr>
              <w:t>Carro de Anhídrido Carbónico (CO 2) de 10 Kg.</w:t>
            </w:r>
          </w:p>
          <w:p w:rsidR="009776F1" w:rsidRPr="00725241" w:rsidRDefault="009776F1" w:rsidP="009776F1">
            <w:pPr>
              <w:pStyle w:val="western"/>
              <w:jc w:val="both"/>
              <w:rPr>
                <w:rFonts w:ascii="Arial" w:hAnsi="Arial" w:cs="Arial"/>
                <w:b/>
                <w:bCs/>
                <w:color w:val="auto"/>
                <w:sz w:val="18"/>
                <w:szCs w:val="18"/>
                <w:lang w:val="es-MX"/>
              </w:rPr>
            </w:pPr>
            <w:r w:rsidRPr="00725241">
              <w:rPr>
                <w:rFonts w:ascii="Arial" w:hAnsi="Arial" w:cs="Arial"/>
                <w:b/>
                <w:bCs/>
                <w:color w:val="auto"/>
                <w:sz w:val="18"/>
                <w:szCs w:val="18"/>
                <w:lang w:val="es-MX"/>
              </w:rPr>
              <w:t xml:space="preserve">Revisión y Certificado de calidad IRAM. Tarjetas habilitantes del </w:t>
            </w:r>
            <w:proofErr w:type="spellStart"/>
            <w:r w:rsidRPr="00725241">
              <w:rPr>
                <w:rFonts w:ascii="Arial" w:hAnsi="Arial" w:cs="Arial"/>
                <w:b/>
                <w:bCs/>
                <w:color w:val="auto"/>
                <w:sz w:val="18"/>
                <w:szCs w:val="18"/>
                <w:lang w:val="es-MX"/>
              </w:rPr>
              <w:t>GCBA.Revisión</w:t>
            </w:r>
            <w:proofErr w:type="spellEnd"/>
            <w:r w:rsidRPr="00725241">
              <w:rPr>
                <w:rFonts w:ascii="Arial" w:hAnsi="Arial" w:cs="Arial"/>
                <w:b/>
                <w:bCs/>
                <w:color w:val="auto"/>
                <w:sz w:val="18"/>
                <w:szCs w:val="18"/>
                <w:lang w:val="es-MX"/>
              </w:rPr>
              <w:t xml:space="preserve"> y Certificado de Calidad con sello IRAM. Tarjeta habilitante del G.C.B.A. Según especificaciones puntos 4.1 y 4.2 Anexo E del PB y CP.</w:t>
            </w:r>
          </w:p>
        </w:tc>
        <w:tc>
          <w:tcPr>
            <w:tcW w:w="843"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EB3E33">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8</w:t>
            </w:r>
          </w:p>
        </w:tc>
        <w:tc>
          <w:tcPr>
            <w:tcW w:w="98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EB3E33">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Servicio</w:t>
            </w:r>
          </w:p>
        </w:tc>
        <w:tc>
          <w:tcPr>
            <w:tcW w:w="1163"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EB3E33">
            <w:pPr>
              <w:pStyle w:val="western"/>
              <w:keepNext/>
              <w:jc w:val="center"/>
              <w:rPr>
                <w:rFonts w:ascii="Arial" w:hAnsi="Arial" w:cs="Arial"/>
                <w:color w:val="auto"/>
                <w:sz w:val="18"/>
                <w:szCs w:val="18"/>
                <w:lang w:val="es-ES"/>
              </w:rPr>
            </w:pPr>
          </w:p>
        </w:tc>
        <w:tc>
          <w:tcPr>
            <w:tcW w:w="1282" w:type="dxa"/>
            <w:tcBorders>
              <w:top w:val="single" w:sz="6" w:space="0" w:color="00000A"/>
              <w:left w:val="single" w:sz="6" w:space="0" w:color="00000A"/>
              <w:bottom w:val="single" w:sz="6" w:space="0" w:color="00000A"/>
              <w:right w:val="single" w:sz="12" w:space="0" w:color="00000A"/>
            </w:tcBorders>
            <w:shd w:val="clear" w:color="auto" w:fill="FFFFFF"/>
            <w:tcMar>
              <w:top w:w="0" w:type="dxa"/>
              <w:left w:w="57" w:type="dxa"/>
              <w:bottom w:w="0" w:type="dxa"/>
              <w:right w:w="74" w:type="dxa"/>
            </w:tcMar>
            <w:vAlign w:val="center"/>
          </w:tcPr>
          <w:p w:rsidR="009776F1" w:rsidRPr="00725241" w:rsidRDefault="009776F1" w:rsidP="00EB3E33">
            <w:pPr>
              <w:pStyle w:val="western"/>
              <w:keepNext/>
              <w:jc w:val="center"/>
              <w:rPr>
                <w:rFonts w:ascii="Arial" w:hAnsi="Arial" w:cs="Arial"/>
                <w:color w:val="auto"/>
                <w:sz w:val="18"/>
                <w:szCs w:val="18"/>
                <w:lang w:val="es-ES"/>
              </w:rPr>
            </w:pPr>
          </w:p>
        </w:tc>
      </w:tr>
      <w:tr w:rsidR="00725241" w:rsidRPr="00725241" w:rsidTr="00725241">
        <w:trPr>
          <w:trHeight w:val="1470"/>
          <w:tblCellSpacing w:w="0" w:type="dxa"/>
        </w:trPr>
        <w:tc>
          <w:tcPr>
            <w:tcW w:w="179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r w:rsidRPr="00725241">
              <w:rPr>
                <w:rFonts w:ascii="Arial" w:hAnsi="Arial" w:cs="Arial"/>
                <w:b/>
                <w:bCs/>
                <w:color w:val="auto"/>
                <w:sz w:val="18"/>
                <w:szCs w:val="18"/>
                <w:lang w:val="es-ES"/>
              </w:rPr>
              <w:t>9</w:t>
            </w:r>
          </w:p>
        </w:tc>
        <w:tc>
          <w:tcPr>
            <w:tcW w:w="431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jc w:val="both"/>
              <w:rPr>
                <w:rFonts w:ascii="Arial" w:hAnsi="Arial" w:cs="Arial"/>
                <w:color w:val="auto"/>
                <w:sz w:val="18"/>
                <w:szCs w:val="18"/>
                <w:lang w:val="es-ES"/>
              </w:rPr>
            </w:pPr>
            <w:r w:rsidRPr="00725241">
              <w:rPr>
                <w:rFonts w:ascii="Arial" w:hAnsi="Arial" w:cs="Arial"/>
                <w:b/>
                <w:bCs/>
                <w:color w:val="auto"/>
                <w:sz w:val="18"/>
                <w:szCs w:val="18"/>
                <w:lang w:val="es-MX"/>
              </w:rPr>
              <w:t>Servicio de recarga, prueba hidráulica y mantenimiento de matafuegos,</w:t>
            </w:r>
            <w:r w:rsidRPr="00725241">
              <w:rPr>
                <w:rFonts w:ascii="Arial" w:hAnsi="Arial" w:cs="Arial"/>
                <w:color w:val="auto"/>
                <w:sz w:val="18"/>
                <w:szCs w:val="18"/>
                <w:lang w:val="es-MX"/>
              </w:rPr>
              <w:t xml:space="preserve"> pertenecientes a Biblioteca Nacional y Museo del Libro. Los tipos a cubrir son: </w:t>
            </w:r>
          </w:p>
          <w:p w:rsidR="009776F1" w:rsidRPr="00725241" w:rsidRDefault="009776F1" w:rsidP="009776F1">
            <w:pPr>
              <w:pStyle w:val="western"/>
              <w:jc w:val="both"/>
              <w:rPr>
                <w:rFonts w:ascii="Arial" w:hAnsi="Arial" w:cs="Arial"/>
                <w:color w:val="auto"/>
                <w:sz w:val="18"/>
                <w:szCs w:val="18"/>
                <w:lang w:val="es-MX"/>
              </w:rPr>
            </w:pPr>
            <w:r w:rsidRPr="00725241">
              <w:rPr>
                <w:rFonts w:ascii="Arial" w:hAnsi="Arial" w:cs="Arial"/>
                <w:color w:val="auto"/>
                <w:sz w:val="18"/>
                <w:szCs w:val="18"/>
                <w:lang w:val="es-MX"/>
              </w:rPr>
              <w:t>Carro de Anhídrido Carbónico (CO 2) de 25Kg.</w:t>
            </w:r>
          </w:p>
          <w:p w:rsidR="009776F1" w:rsidRPr="00725241" w:rsidRDefault="009776F1" w:rsidP="009776F1">
            <w:pPr>
              <w:pStyle w:val="western"/>
              <w:jc w:val="both"/>
              <w:rPr>
                <w:rFonts w:ascii="Arial" w:hAnsi="Arial" w:cs="Arial"/>
                <w:color w:val="auto"/>
                <w:sz w:val="18"/>
                <w:szCs w:val="18"/>
                <w:lang w:val="es-ES"/>
              </w:rPr>
            </w:pPr>
            <w:r w:rsidRPr="00725241">
              <w:rPr>
                <w:rFonts w:ascii="Arial" w:hAnsi="Arial" w:cs="Arial"/>
                <w:color w:val="auto"/>
                <w:sz w:val="18"/>
                <w:szCs w:val="18"/>
                <w:lang w:val="es-MX"/>
              </w:rPr>
              <w:t xml:space="preserve">Revisión y Certificado de calidad. </w:t>
            </w:r>
            <w:r w:rsidRPr="00725241">
              <w:rPr>
                <w:rFonts w:ascii="Arial" w:hAnsi="Arial" w:cs="Arial"/>
                <w:b/>
                <w:bCs/>
                <w:color w:val="auto"/>
                <w:sz w:val="18"/>
                <w:szCs w:val="18"/>
              </w:rPr>
              <w:t xml:space="preserve">Revisión y Certificado de Calidad con sello IRAM. Tarjeta habilitante del G.C.B.A. </w:t>
            </w:r>
            <w:r w:rsidRPr="00725241">
              <w:rPr>
                <w:rFonts w:ascii="Arial" w:hAnsi="Arial" w:cs="Arial"/>
                <w:b/>
                <w:bCs/>
                <w:color w:val="auto"/>
                <w:sz w:val="18"/>
                <w:szCs w:val="18"/>
                <w:lang w:val="es-MX"/>
              </w:rPr>
              <w:t>Según especificaciones puntos 4.1 y 4.2 Anexo E del PB y CP.</w:t>
            </w:r>
            <w:r w:rsidRPr="00725241">
              <w:rPr>
                <w:rFonts w:ascii="Arial" w:hAnsi="Arial" w:cs="Arial"/>
                <w:color w:val="auto"/>
                <w:sz w:val="18"/>
                <w:szCs w:val="18"/>
                <w:lang w:val="es-MX"/>
              </w:rPr>
              <w:t xml:space="preserve"> IRAM. Tarjetas habilitantes del GCBA.</w:t>
            </w:r>
          </w:p>
        </w:tc>
        <w:tc>
          <w:tcPr>
            <w:tcW w:w="843"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10</w:t>
            </w:r>
          </w:p>
        </w:tc>
        <w:tc>
          <w:tcPr>
            <w:tcW w:w="98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Servicio</w:t>
            </w:r>
          </w:p>
        </w:tc>
        <w:tc>
          <w:tcPr>
            <w:tcW w:w="1163"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p>
        </w:tc>
        <w:tc>
          <w:tcPr>
            <w:tcW w:w="1282" w:type="dxa"/>
            <w:tcBorders>
              <w:top w:val="single" w:sz="6" w:space="0" w:color="00000A"/>
              <w:left w:val="single" w:sz="6" w:space="0" w:color="00000A"/>
              <w:bottom w:val="single" w:sz="6" w:space="0" w:color="00000A"/>
              <w:right w:val="single" w:sz="12" w:space="0" w:color="00000A"/>
            </w:tcBorders>
            <w:shd w:val="clear" w:color="auto" w:fill="FFFFFF"/>
            <w:tcMar>
              <w:top w:w="0" w:type="dxa"/>
              <w:left w:w="57" w:type="dxa"/>
              <w:bottom w:w="0" w:type="dxa"/>
              <w:right w:w="74" w:type="dxa"/>
            </w:tcMar>
            <w:vAlign w:val="center"/>
          </w:tcPr>
          <w:p w:rsidR="009776F1" w:rsidRPr="00725241" w:rsidRDefault="009776F1" w:rsidP="009776F1">
            <w:pPr>
              <w:pStyle w:val="western"/>
              <w:keepNext/>
              <w:jc w:val="center"/>
              <w:rPr>
                <w:rFonts w:ascii="Arial" w:hAnsi="Arial" w:cs="Arial"/>
                <w:color w:val="auto"/>
                <w:sz w:val="18"/>
                <w:szCs w:val="18"/>
                <w:lang w:val="es-ES"/>
              </w:rPr>
            </w:pPr>
          </w:p>
        </w:tc>
      </w:tr>
      <w:tr w:rsidR="00725241" w:rsidRPr="00725241" w:rsidTr="00725241">
        <w:trPr>
          <w:trHeight w:val="1470"/>
          <w:tblCellSpacing w:w="0" w:type="dxa"/>
        </w:trPr>
        <w:tc>
          <w:tcPr>
            <w:tcW w:w="179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r w:rsidRPr="00725241">
              <w:rPr>
                <w:rFonts w:ascii="Arial" w:hAnsi="Arial" w:cs="Arial"/>
                <w:b/>
                <w:bCs/>
                <w:color w:val="auto"/>
                <w:sz w:val="18"/>
                <w:szCs w:val="18"/>
                <w:lang w:val="es-ES"/>
              </w:rPr>
              <w:t>10</w:t>
            </w:r>
          </w:p>
        </w:tc>
        <w:tc>
          <w:tcPr>
            <w:tcW w:w="431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jc w:val="both"/>
              <w:rPr>
                <w:rFonts w:ascii="Arial" w:hAnsi="Arial" w:cs="Arial"/>
                <w:color w:val="auto"/>
                <w:sz w:val="18"/>
                <w:szCs w:val="18"/>
                <w:lang w:val="es-ES"/>
              </w:rPr>
            </w:pPr>
            <w:r w:rsidRPr="00725241">
              <w:rPr>
                <w:rFonts w:ascii="Arial" w:hAnsi="Arial" w:cs="Arial"/>
                <w:b/>
                <w:bCs/>
                <w:color w:val="auto"/>
                <w:sz w:val="18"/>
                <w:szCs w:val="18"/>
                <w:lang w:val="es-MX"/>
              </w:rPr>
              <w:t>Servicio de recarga, prueba hidráulica y mantenimiento de matafuegos,</w:t>
            </w:r>
            <w:r w:rsidRPr="00725241">
              <w:rPr>
                <w:rFonts w:ascii="Arial" w:hAnsi="Arial" w:cs="Arial"/>
                <w:color w:val="auto"/>
                <w:sz w:val="18"/>
                <w:szCs w:val="18"/>
                <w:lang w:val="es-MX"/>
              </w:rPr>
              <w:t xml:space="preserve"> pertenecientes a Biblioteca Nacional y Museo del Libro. Los tipos a cubrir son: </w:t>
            </w:r>
          </w:p>
          <w:p w:rsidR="009776F1" w:rsidRPr="00725241" w:rsidRDefault="009776F1" w:rsidP="009776F1">
            <w:pPr>
              <w:pStyle w:val="western"/>
              <w:jc w:val="both"/>
              <w:rPr>
                <w:rFonts w:ascii="Arial" w:hAnsi="Arial" w:cs="Arial"/>
                <w:color w:val="auto"/>
                <w:sz w:val="18"/>
                <w:szCs w:val="18"/>
                <w:lang w:val="es-MX"/>
              </w:rPr>
            </w:pPr>
            <w:r w:rsidRPr="00725241">
              <w:rPr>
                <w:rFonts w:ascii="Arial" w:hAnsi="Arial" w:cs="Arial"/>
                <w:color w:val="auto"/>
                <w:sz w:val="18"/>
                <w:szCs w:val="18"/>
                <w:lang w:val="es-MX"/>
              </w:rPr>
              <w:t>HCFC 123 de 5 Kg.</w:t>
            </w:r>
          </w:p>
          <w:p w:rsidR="009776F1" w:rsidRPr="00725241" w:rsidRDefault="009776F1" w:rsidP="009776F1">
            <w:pPr>
              <w:pStyle w:val="western"/>
              <w:jc w:val="both"/>
              <w:rPr>
                <w:rFonts w:ascii="Arial" w:hAnsi="Arial" w:cs="Arial"/>
                <w:color w:val="auto"/>
                <w:sz w:val="18"/>
                <w:szCs w:val="18"/>
                <w:lang w:val="es-ES"/>
              </w:rPr>
            </w:pPr>
            <w:r w:rsidRPr="00725241">
              <w:rPr>
                <w:rFonts w:ascii="Arial" w:hAnsi="Arial" w:cs="Arial"/>
                <w:color w:val="auto"/>
                <w:sz w:val="18"/>
                <w:szCs w:val="18"/>
                <w:lang w:val="es-MX"/>
              </w:rPr>
              <w:t xml:space="preserve">Revisión y Certificado de calidad IRAM. Tarjetas habilitantes del GCBA. </w:t>
            </w:r>
            <w:r w:rsidRPr="00725241">
              <w:rPr>
                <w:rFonts w:ascii="Arial" w:hAnsi="Arial" w:cs="Arial"/>
                <w:b/>
                <w:bCs/>
                <w:color w:val="auto"/>
                <w:sz w:val="18"/>
                <w:szCs w:val="18"/>
              </w:rPr>
              <w:t xml:space="preserve">Revisión y Certificado de Calidad con sello IRAM. Tarjeta habilitante del G.C.B.A. </w:t>
            </w:r>
            <w:r w:rsidRPr="00725241">
              <w:rPr>
                <w:rFonts w:ascii="Arial" w:hAnsi="Arial" w:cs="Arial"/>
                <w:b/>
                <w:bCs/>
                <w:color w:val="auto"/>
                <w:sz w:val="18"/>
                <w:szCs w:val="18"/>
                <w:lang w:val="es-MX"/>
              </w:rPr>
              <w:t>Según especificaciones puntos 4.1 y 4.2 Anexo E del PB y CP.</w:t>
            </w:r>
          </w:p>
        </w:tc>
        <w:tc>
          <w:tcPr>
            <w:tcW w:w="843"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18</w:t>
            </w:r>
          </w:p>
        </w:tc>
        <w:tc>
          <w:tcPr>
            <w:tcW w:w="98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Servicio</w:t>
            </w:r>
          </w:p>
        </w:tc>
        <w:tc>
          <w:tcPr>
            <w:tcW w:w="1163"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p>
        </w:tc>
        <w:tc>
          <w:tcPr>
            <w:tcW w:w="1282" w:type="dxa"/>
            <w:tcBorders>
              <w:top w:val="single" w:sz="6" w:space="0" w:color="00000A"/>
              <w:left w:val="single" w:sz="6" w:space="0" w:color="00000A"/>
              <w:bottom w:val="single" w:sz="6" w:space="0" w:color="00000A"/>
              <w:right w:val="single" w:sz="12" w:space="0" w:color="00000A"/>
            </w:tcBorders>
            <w:shd w:val="clear" w:color="auto" w:fill="FFFFFF"/>
            <w:tcMar>
              <w:top w:w="0" w:type="dxa"/>
              <w:left w:w="57" w:type="dxa"/>
              <w:bottom w:w="0" w:type="dxa"/>
              <w:right w:w="74" w:type="dxa"/>
            </w:tcMar>
            <w:vAlign w:val="center"/>
          </w:tcPr>
          <w:p w:rsidR="009776F1" w:rsidRPr="00725241" w:rsidRDefault="009776F1" w:rsidP="009776F1">
            <w:pPr>
              <w:pStyle w:val="western"/>
              <w:keepNext/>
              <w:jc w:val="center"/>
              <w:rPr>
                <w:rFonts w:ascii="Arial" w:hAnsi="Arial" w:cs="Arial"/>
                <w:color w:val="auto"/>
                <w:sz w:val="18"/>
                <w:szCs w:val="18"/>
                <w:lang w:val="es-ES"/>
              </w:rPr>
            </w:pPr>
          </w:p>
        </w:tc>
      </w:tr>
      <w:tr w:rsidR="00725241" w:rsidRPr="00725241" w:rsidTr="00725241">
        <w:trPr>
          <w:trHeight w:val="1470"/>
          <w:tblCellSpacing w:w="0" w:type="dxa"/>
        </w:trPr>
        <w:tc>
          <w:tcPr>
            <w:tcW w:w="179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r w:rsidRPr="00725241">
              <w:rPr>
                <w:rFonts w:ascii="Arial" w:hAnsi="Arial" w:cs="Arial"/>
                <w:b/>
                <w:bCs/>
                <w:color w:val="auto"/>
                <w:sz w:val="18"/>
                <w:szCs w:val="18"/>
                <w:lang w:val="es-ES"/>
              </w:rPr>
              <w:lastRenderedPageBreak/>
              <w:t>11</w:t>
            </w:r>
          </w:p>
        </w:tc>
        <w:tc>
          <w:tcPr>
            <w:tcW w:w="431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jc w:val="both"/>
              <w:rPr>
                <w:rFonts w:ascii="Arial" w:hAnsi="Arial" w:cs="Arial"/>
                <w:color w:val="auto"/>
                <w:sz w:val="18"/>
                <w:szCs w:val="18"/>
                <w:lang w:val="es-ES"/>
              </w:rPr>
            </w:pPr>
            <w:r w:rsidRPr="00725241">
              <w:rPr>
                <w:rFonts w:ascii="Arial" w:hAnsi="Arial" w:cs="Arial"/>
                <w:b/>
                <w:bCs/>
                <w:color w:val="auto"/>
                <w:sz w:val="18"/>
                <w:szCs w:val="18"/>
                <w:lang w:val="es-MX"/>
              </w:rPr>
              <w:t>Servicio de recarga, prueba hidráulica y mantenimiento de matafuegos,</w:t>
            </w:r>
            <w:r w:rsidRPr="00725241">
              <w:rPr>
                <w:rFonts w:ascii="Arial" w:hAnsi="Arial" w:cs="Arial"/>
                <w:color w:val="auto"/>
                <w:sz w:val="18"/>
                <w:szCs w:val="18"/>
                <w:lang w:val="es-MX"/>
              </w:rPr>
              <w:t xml:space="preserve"> pertenecientes a Biblioteca Nacional y Museo del Libro. Los tipos a cubrir son: </w:t>
            </w:r>
          </w:p>
          <w:p w:rsidR="009776F1" w:rsidRPr="00725241" w:rsidRDefault="009776F1" w:rsidP="009776F1">
            <w:pPr>
              <w:pStyle w:val="western"/>
              <w:jc w:val="both"/>
              <w:rPr>
                <w:rFonts w:ascii="Arial" w:hAnsi="Arial" w:cs="Arial"/>
                <w:color w:val="auto"/>
                <w:sz w:val="18"/>
                <w:szCs w:val="18"/>
                <w:lang w:val="es-MX"/>
              </w:rPr>
            </w:pPr>
            <w:r w:rsidRPr="00725241">
              <w:rPr>
                <w:rFonts w:ascii="Arial" w:hAnsi="Arial" w:cs="Arial"/>
                <w:color w:val="auto"/>
                <w:sz w:val="18"/>
                <w:szCs w:val="18"/>
                <w:lang w:val="es-MX"/>
              </w:rPr>
              <w:t>Tipo K de 6 Kg.</w:t>
            </w:r>
          </w:p>
          <w:p w:rsidR="009776F1" w:rsidRPr="00725241" w:rsidRDefault="009776F1" w:rsidP="009776F1">
            <w:pPr>
              <w:pStyle w:val="western"/>
              <w:jc w:val="both"/>
              <w:rPr>
                <w:rFonts w:ascii="Arial" w:hAnsi="Arial" w:cs="Arial"/>
                <w:color w:val="auto"/>
                <w:sz w:val="18"/>
                <w:szCs w:val="18"/>
                <w:lang w:val="es-ES"/>
              </w:rPr>
            </w:pPr>
            <w:r w:rsidRPr="00725241">
              <w:rPr>
                <w:rFonts w:ascii="Arial" w:hAnsi="Arial" w:cs="Arial"/>
                <w:color w:val="auto"/>
                <w:sz w:val="18"/>
                <w:szCs w:val="18"/>
                <w:lang w:val="es-MX"/>
              </w:rPr>
              <w:t xml:space="preserve">Revisión y Certificado de calidad IRAM. Tarjetas habilitantes del GCBA. </w:t>
            </w:r>
            <w:r w:rsidRPr="00725241">
              <w:rPr>
                <w:rFonts w:ascii="Arial" w:hAnsi="Arial" w:cs="Arial"/>
                <w:b/>
                <w:bCs/>
                <w:color w:val="auto"/>
                <w:sz w:val="18"/>
                <w:szCs w:val="18"/>
              </w:rPr>
              <w:t xml:space="preserve">Revisión y Certificado de Calidad con sello IRAM. Tarjeta habilitante del G.C.B.A. </w:t>
            </w:r>
            <w:r w:rsidRPr="00725241">
              <w:rPr>
                <w:rFonts w:ascii="Arial" w:hAnsi="Arial" w:cs="Arial"/>
                <w:b/>
                <w:bCs/>
                <w:color w:val="auto"/>
                <w:sz w:val="18"/>
                <w:szCs w:val="18"/>
                <w:lang w:val="es-MX"/>
              </w:rPr>
              <w:t>Según especificaciones puntos 4.1 y 4.2 Anexo E del PB y CP.</w:t>
            </w:r>
          </w:p>
        </w:tc>
        <w:tc>
          <w:tcPr>
            <w:tcW w:w="843"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6</w:t>
            </w:r>
          </w:p>
        </w:tc>
        <w:tc>
          <w:tcPr>
            <w:tcW w:w="985"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Servicio</w:t>
            </w:r>
          </w:p>
        </w:tc>
        <w:tc>
          <w:tcPr>
            <w:tcW w:w="1163" w:type="dxa"/>
            <w:tcBorders>
              <w:top w:val="single" w:sz="6" w:space="0" w:color="00000A"/>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p>
        </w:tc>
        <w:tc>
          <w:tcPr>
            <w:tcW w:w="1282" w:type="dxa"/>
            <w:tcBorders>
              <w:top w:val="single" w:sz="6" w:space="0" w:color="00000A"/>
              <w:left w:val="single" w:sz="6" w:space="0" w:color="00000A"/>
              <w:bottom w:val="single" w:sz="6" w:space="0" w:color="00000A"/>
              <w:right w:val="single" w:sz="12" w:space="0" w:color="00000A"/>
            </w:tcBorders>
            <w:shd w:val="clear" w:color="auto" w:fill="FFFFFF"/>
            <w:tcMar>
              <w:top w:w="0" w:type="dxa"/>
              <w:left w:w="57" w:type="dxa"/>
              <w:bottom w:w="0" w:type="dxa"/>
              <w:right w:w="74" w:type="dxa"/>
            </w:tcMar>
            <w:vAlign w:val="center"/>
          </w:tcPr>
          <w:p w:rsidR="009776F1" w:rsidRPr="00725241" w:rsidRDefault="009776F1" w:rsidP="009776F1">
            <w:pPr>
              <w:pStyle w:val="western"/>
              <w:keepNext/>
              <w:jc w:val="center"/>
              <w:rPr>
                <w:rFonts w:ascii="Arial" w:hAnsi="Arial" w:cs="Arial"/>
                <w:color w:val="auto"/>
                <w:sz w:val="18"/>
                <w:szCs w:val="18"/>
                <w:lang w:val="es-ES"/>
              </w:rPr>
            </w:pPr>
          </w:p>
        </w:tc>
      </w:tr>
      <w:tr w:rsidR="00725241" w:rsidRPr="00725241" w:rsidTr="00725241">
        <w:trPr>
          <w:trHeight w:val="1470"/>
          <w:tblCellSpacing w:w="0" w:type="dxa"/>
        </w:trPr>
        <w:tc>
          <w:tcPr>
            <w:tcW w:w="1795" w:type="dxa"/>
            <w:tcBorders>
              <w:top w:val="nil"/>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r w:rsidRPr="00725241">
              <w:rPr>
                <w:rFonts w:ascii="Arial" w:hAnsi="Arial" w:cs="Arial"/>
                <w:b/>
                <w:bCs/>
                <w:color w:val="auto"/>
                <w:sz w:val="18"/>
                <w:szCs w:val="18"/>
                <w:lang w:val="es-ES"/>
              </w:rPr>
              <w:t>12</w:t>
            </w:r>
          </w:p>
        </w:tc>
        <w:tc>
          <w:tcPr>
            <w:tcW w:w="4315" w:type="dxa"/>
            <w:tcBorders>
              <w:top w:val="nil"/>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rPr>
                <w:rFonts w:ascii="Arial" w:hAnsi="Arial" w:cs="Arial"/>
                <w:color w:val="auto"/>
                <w:sz w:val="18"/>
                <w:szCs w:val="18"/>
                <w:lang w:val="es-ES"/>
              </w:rPr>
            </w:pPr>
            <w:r w:rsidRPr="00725241">
              <w:rPr>
                <w:rFonts w:ascii="Arial" w:hAnsi="Arial" w:cs="Arial"/>
                <w:b/>
                <w:bCs/>
                <w:color w:val="auto"/>
                <w:sz w:val="18"/>
                <w:szCs w:val="18"/>
              </w:rPr>
              <w:t xml:space="preserve">Mantenimiento Trimestral y reparación de matafuegos, </w:t>
            </w:r>
            <w:r w:rsidRPr="00725241">
              <w:rPr>
                <w:rFonts w:ascii="Arial" w:hAnsi="Arial" w:cs="Arial"/>
                <w:color w:val="auto"/>
                <w:sz w:val="18"/>
                <w:szCs w:val="18"/>
              </w:rPr>
              <w:t>control en 2 edificios en forma trimestral (total 592 equipos por trimestre) del estado de los extintores recargados, con destino a la Biblioteca Nacional y Museo del Libro. En forma trimestral en cumplimiento a las normativas vigentes IRAM 3517/parte 2 año 2000.</w:t>
            </w:r>
            <w:r w:rsidRPr="00725241">
              <w:rPr>
                <w:rFonts w:ascii="Arial" w:hAnsi="Arial" w:cs="Arial"/>
                <w:b/>
                <w:bCs/>
                <w:color w:val="auto"/>
                <w:sz w:val="18"/>
                <w:szCs w:val="18"/>
              </w:rPr>
              <w:t xml:space="preserve"> </w:t>
            </w:r>
            <w:r w:rsidRPr="00725241">
              <w:rPr>
                <w:rFonts w:ascii="Arial" w:hAnsi="Arial" w:cs="Arial"/>
                <w:b/>
                <w:bCs/>
                <w:color w:val="auto"/>
                <w:sz w:val="18"/>
                <w:szCs w:val="18"/>
                <w:lang w:val="es-ES"/>
              </w:rPr>
              <w:t>Según especificaciones punto 4.4 y punto 5, Anexo E. del PB y CP.</w:t>
            </w:r>
          </w:p>
        </w:tc>
        <w:tc>
          <w:tcPr>
            <w:tcW w:w="843" w:type="dxa"/>
            <w:tcBorders>
              <w:top w:val="nil"/>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3</w:t>
            </w:r>
          </w:p>
        </w:tc>
        <w:tc>
          <w:tcPr>
            <w:tcW w:w="985" w:type="dxa"/>
            <w:tcBorders>
              <w:top w:val="nil"/>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Servicio</w:t>
            </w:r>
          </w:p>
        </w:tc>
        <w:tc>
          <w:tcPr>
            <w:tcW w:w="1163" w:type="dxa"/>
            <w:tcBorders>
              <w:top w:val="nil"/>
              <w:left w:val="single" w:sz="6" w:space="0" w:color="00000A"/>
              <w:bottom w:val="single" w:sz="6" w:space="0" w:color="00000A"/>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p>
        </w:tc>
        <w:tc>
          <w:tcPr>
            <w:tcW w:w="1282" w:type="dxa"/>
            <w:tcBorders>
              <w:top w:val="nil"/>
              <w:left w:val="single" w:sz="6" w:space="0" w:color="00000A"/>
              <w:bottom w:val="single" w:sz="6" w:space="0" w:color="00000A"/>
              <w:right w:val="single" w:sz="12" w:space="0" w:color="00000A"/>
            </w:tcBorders>
            <w:shd w:val="clear" w:color="auto" w:fill="FFFFFF"/>
            <w:tcMar>
              <w:top w:w="0" w:type="dxa"/>
              <w:left w:w="57" w:type="dxa"/>
              <w:bottom w:w="0" w:type="dxa"/>
              <w:right w:w="74" w:type="dxa"/>
            </w:tcMar>
            <w:vAlign w:val="center"/>
          </w:tcPr>
          <w:p w:rsidR="009776F1" w:rsidRPr="00725241" w:rsidRDefault="009776F1" w:rsidP="009776F1">
            <w:pPr>
              <w:pStyle w:val="western"/>
              <w:keepNext/>
              <w:jc w:val="center"/>
              <w:rPr>
                <w:rFonts w:ascii="Arial" w:hAnsi="Arial" w:cs="Arial"/>
                <w:color w:val="auto"/>
                <w:sz w:val="18"/>
                <w:szCs w:val="18"/>
                <w:lang w:val="es-ES"/>
              </w:rPr>
            </w:pPr>
          </w:p>
        </w:tc>
      </w:tr>
      <w:tr w:rsidR="00725241" w:rsidRPr="00725241" w:rsidTr="00725241">
        <w:trPr>
          <w:trHeight w:val="1766"/>
          <w:tblCellSpacing w:w="0" w:type="dxa"/>
        </w:trPr>
        <w:tc>
          <w:tcPr>
            <w:tcW w:w="1795" w:type="dxa"/>
            <w:tcBorders>
              <w:top w:val="nil"/>
              <w:left w:val="single" w:sz="6" w:space="0" w:color="00000A"/>
              <w:bottom w:val="nil"/>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r w:rsidRPr="00725241">
              <w:rPr>
                <w:rFonts w:ascii="Arial" w:hAnsi="Arial" w:cs="Arial"/>
                <w:b/>
                <w:bCs/>
                <w:color w:val="auto"/>
                <w:sz w:val="18"/>
                <w:szCs w:val="18"/>
                <w:lang w:val="es-ES"/>
              </w:rPr>
              <w:t>13</w:t>
            </w:r>
          </w:p>
        </w:tc>
        <w:tc>
          <w:tcPr>
            <w:tcW w:w="4315" w:type="dxa"/>
            <w:tcBorders>
              <w:top w:val="nil"/>
              <w:left w:val="single" w:sz="6" w:space="0" w:color="00000A"/>
              <w:bottom w:val="nil"/>
              <w:right w:val="nil"/>
            </w:tcBorders>
            <w:shd w:val="clear" w:color="auto" w:fill="FFFFFF"/>
            <w:tcMar>
              <w:top w:w="0" w:type="dxa"/>
              <w:left w:w="57" w:type="dxa"/>
              <w:bottom w:w="0" w:type="dxa"/>
              <w:right w:w="0" w:type="dxa"/>
            </w:tcMar>
            <w:vAlign w:val="center"/>
          </w:tcPr>
          <w:p w:rsidR="00725241" w:rsidRPr="00725241" w:rsidRDefault="009776F1" w:rsidP="00725241">
            <w:pPr>
              <w:pStyle w:val="western"/>
              <w:jc w:val="both"/>
              <w:rPr>
                <w:rFonts w:ascii="Arial" w:hAnsi="Arial" w:cs="Arial"/>
                <w:b/>
                <w:bCs/>
                <w:color w:val="auto"/>
                <w:sz w:val="18"/>
                <w:szCs w:val="18"/>
                <w:lang w:val="es-ES"/>
              </w:rPr>
            </w:pPr>
            <w:r w:rsidRPr="00725241">
              <w:rPr>
                <w:rFonts w:ascii="Arial" w:hAnsi="Arial" w:cs="Arial"/>
                <w:b/>
                <w:bCs/>
                <w:color w:val="auto"/>
                <w:sz w:val="18"/>
                <w:szCs w:val="18"/>
                <w:lang w:val="es-ES"/>
              </w:rPr>
              <w:t>Servicio de 6 Cursos de capacitación para Personal</w:t>
            </w:r>
            <w:r w:rsidRPr="00725241">
              <w:rPr>
                <w:rFonts w:ascii="Arial" w:hAnsi="Arial" w:cs="Arial"/>
                <w:color w:val="auto"/>
                <w:sz w:val="18"/>
                <w:szCs w:val="18"/>
                <w:lang w:val="es-ES"/>
              </w:rPr>
              <w:t xml:space="preserve">, en el uso de los extintores en cumplimiento a las normativas vigentes en materia de seguridad (Ley 19587 y 24557), </w:t>
            </w:r>
            <w:r w:rsidRPr="00725241">
              <w:rPr>
                <w:rFonts w:ascii="Arial" w:hAnsi="Arial" w:cs="Arial"/>
                <w:color w:val="auto"/>
                <w:sz w:val="18"/>
                <w:szCs w:val="18"/>
              </w:rPr>
              <w:t>con destino a la Biblioteca Nacional y Museo del Libro.</w:t>
            </w:r>
            <w:r w:rsidRPr="00725241">
              <w:rPr>
                <w:rFonts w:ascii="Arial" w:hAnsi="Arial" w:cs="Arial"/>
                <w:color w:val="auto"/>
                <w:sz w:val="18"/>
                <w:szCs w:val="18"/>
                <w:lang w:val="es-ES"/>
              </w:rPr>
              <w:t xml:space="preserve"> </w:t>
            </w:r>
            <w:r w:rsidRPr="00725241">
              <w:rPr>
                <w:rFonts w:ascii="Arial" w:hAnsi="Arial" w:cs="Arial"/>
                <w:b/>
                <w:bCs/>
                <w:color w:val="auto"/>
                <w:sz w:val="18"/>
                <w:szCs w:val="18"/>
                <w:lang w:val="es-ES"/>
              </w:rPr>
              <w:t>Según especificaciones punto 4.3 Anexo E del PB y CP</w:t>
            </w:r>
          </w:p>
        </w:tc>
        <w:tc>
          <w:tcPr>
            <w:tcW w:w="843" w:type="dxa"/>
            <w:tcBorders>
              <w:top w:val="nil"/>
              <w:left w:val="single" w:sz="6" w:space="0" w:color="00000A"/>
              <w:bottom w:val="nil"/>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6</w:t>
            </w:r>
          </w:p>
        </w:tc>
        <w:tc>
          <w:tcPr>
            <w:tcW w:w="985" w:type="dxa"/>
            <w:tcBorders>
              <w:top w:val="nil"/>
              <w:left w:val="single" w:sz="6" w:space="0" w:color="00000A"/>
              <w:bottom w:val="nil"/>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r w:rsidRPr="00725241">
              <w:rPr>
                <w:rFonts w:ascii="Arial" w:hAnsi="Arial" w:cs="Arial"/>
                <w:color w:val="auto"/>
                <w:sz w:val="18"/>
                <w:szCs w:val="18"/>
                <w:lang w:val="es-ES"/>
              </w:rPr>
              <w:t>Servicio</w:t>
            </w:r>
          </w:p>
        </w:tc>
        <w:tc>
          <w:tcPr>
            <w:tcW w:w="1163" w:type="dxa"/>
            <w:tcBorders>
              <w:top w:val="nil"/>
              <w:left w:val="single" w:sz="6" w:space="0" w:color="00000A"/>
              <w:bottom w:val="nil"/>
              <w:right w:val="nil"/>
            </w:tcBorders>
            <w:shd w:val="clear" w:color="auto" w:fill="FFFFFF"/>
            <w:tcMar>
              <w:top w:w="0" w:type="dxa"/>
              <w:left w:w="57" w:type="dxa"/>
              <w:bottom w:w="0" w:type="dxa"/>
              <w:right w:w="0" w:type="dxa"/>
            </w:tcMar>
            <w:vAlign w:val="center"/>
          </w:tcPr>
          <w:p w:rsidR="009776F1" w:rsidRPr="00725241" w:rsidRDefault="009776F1" w:rsidP="009776F1">
            <w:pPr>
              <w:pStyle w:val="western"/>
              <w:keepNext/>
              <w:jc w:val="center"/>
              <w:rPr>
                <w:rFonts w:ascii="Arial" w:hAnsi="Arial" w:cs="Arial"/>
                <w:color w:val="auto"/>
                <w:sz w:val="18"/>
                <w:szCs w:val="18"/>
                <w:lang w:val="es-ES"/>
              </w:rPr>
            </w:pPr>
          </w:p>
        </w:tc>
        <w:tc>
          <w:tcPr>
            <w:tcW w:w="1282" w:type="dxa"/>
            <w:tcBorders>
              <w:top w:val="single" w:sz="6" w:space="0" w:color="00000A"/>
              <w:left w:val="single" w:sz="6" w:space="0" w:color="00000A"/>
              <w:bottom w:val="single" w:sz="6" w:space="0" w:color="00000A"/>
              <w:right w:val="single" w:sz="12" w:space="0" w:color="00000A"/>
            </w:tcBorders>
            <w:shd w:val="clear" w:color="auto" w:fill="FFFFFF"/>
            <w:tcMar>
              <w:top w:w="0" w:type="dxa"/>
              <w:left w:w="57" w:type="dxa"/>
              <w:bottom w:w="0" w:type="dxa"/>
              <w:right w:w="74" w:type="dxa"/>
            </w:tcMar>
            <w:vAlign w:val="center"/>
          </w:tcPr>
          <w:p w:rsidR="009776F1" w:rsidRPr="00725241" w:rsidRDefault="009776F1" w:rsidP="009776F1">
            <w:pPr>
              <w:pStyle w:val="western"/>
              <w:keepNext/>
              <w:jc w:val="center"/>
              <w:rPr>
                <w:rFonts w:ascii="Arial" w:hAnsi="Arial" w:cs="Arial"/>
                <w:color w:val="auto"/>
                <w:sz w:val="18"/>
                <w:szCs w:val="18"/>
                <w:lang w:val="es-ES"/>
              </w:rPr>
            </w:pPr>
          </w:p>
        </w:tc>
      </w:tr>
    </w:tbl>
    <w:p w:rsidR="00725241" w:rsidRPr="00725241" w:rsidRDefault="00725241" w:rsidP="00647A17">
      <w:pPr>
        <w:pStyle w:val="western"/>
        <w:rPr>
          <w:rFonts w:ascii="Arial" w:hAnsi="Arial" w:cs="Arial"/>
          <w:b/>
          <w:bCs/>
          <w:color w:val="auto"/>
          <w:sz w:val="20"/>
          <w:szCs w:val="20"/>
          <w:lang w:val="es-ES"/>
        </w:rPr>
      </w:pPr>
    </w:p>
    <w:p w:rsidR="00647A17" w:rsidRPr="00725241" w:rsidRDefault="00647A17" w:rsidP="00647A17">
      <w:pPr>
        <w:pStyle w:val="western"/>
        <w:rPr>
          <w:rFonts w:ascii="Arial" w:hAnsi="Arial" w:cs="Arial"/>
          <w:color w:val="auto"/>
          <w:sz w:val="20"/>
          <w:szCs w:val="20"/>
          <w:lang w:val="es-ES"/>
        </w:rPr>
      </w:pPr>
      <w:r w:rsidRPr="00725241">
        <w:rPr>
          <w:rFonts w:ascii="Arial" w:hAnsi="Arial" w:cs="Arial"/>
          <w:b/>
          <w:bCs/>
          <w:color w:val="auto"/>
          <w:sz w:val="20"/>
          <w:szCs w:val="20"/>
          <w:lang w:val="es-ES"/>
        </w:rPr>
        <w:t>(*)</w:t>
      </w:r>
      <w:r w:rsidRPr="00725241">
        <w:rPr>
          <w:rFonts w:ascii="Arial" w:hAnsi="Arial" w:cs="Arial"/>
          <w:color w:val="auto"/>
          <w:sz w:val="20"/>
          <w:szCs w:val="20"/>
          <w:lang w:val="es-ES"/>
        </w:rPr>
        <w:t xml:space="preserve"> Para conocer el detalle de los trabajos que componen los renglones 1-13, y a fin de calcularse la cotización total de los mismos, deberán verse las </w:t>
      </w:r>
      <w:r w:rsidRPr="00725241">
        <w:rPr>
          <w:rFonts w:ascii="Arial" w:hAnsi="Arial" w:cs="Arial"/>
          <w:b/>
          <w:bCs/>
          <w:i/>
          <w:iCs/>
          <w:color w:val="auto"/>
          <w:sz w:val="20"/>
          <w:szCs w:val="20"/>
          <w:lang w:val="es-ES"/>
        </w:rPr>
        <w:t>Especificaciones Técnicas “Anexo E”,</w:t>
      </w:r>
    </w:p>
    <w:p w:rsidR="00647A17" w:rsidRPr="00725241" w:rsidRDefault="00725241" w:rsidP="00647A17">
      <w:pPr>
        <w:pStyle w:val="western"/>
        <w:rPr>
          <w:rFonts w:ascii="Arial" w:hAnsi="Arial" w:cs="Arial"/>
          <w:color w:val="auto"/>
          <w:sz w:val="20"/>
          <w:szCs w:val="20"/>
          <w:lang w:val="es-ES"/>
        </w:rPr>
      </w:pPr>
      <w:r w:rsidRPr="00725241">
        <w:rPr>
          <w:rFonts w:ascii="Arial" w:hAnsi="Arial" w:cs="Arial"/>
          <w:b/>
          <w:bCs/>
          <w:color w:val="auto"/>
          <w:sz w:val="20"/>
          <w:szCs w:val="20"/>
          <w:lang w:val="es-ES"/>
        </w:rPr>
        <w:t xml:space="preserve">SON </w:t>
      </w:r>
      <w:r w:rsidR="00647A17" w:rsidRPr="00725241">
        <w:rPr>
          <w:rFonts w:ascii="Arial" w:hAnsi="Arial" w:cs="Arial"/>
          <w:b/>
          <w:bCs/>
          <w:color w:val="auto"/>
          <w:sz w:val="20"/>
          <w:szCs w:val="20"/>
          <w:lang w:val="es-ES"/>
        </w:rPr>
        <w:t>PESOS:..........................................................................................................................</w:t>
      </w:r>
      <w:r w:rsidRPr="00725241">
        <w:rPr>
          <w:rFonts w:ascii="Arial" w:hAnsi="Arial" w:cs="Arial"/>
          <w:b/>
          <w:bCs/>
          <w:color w:val="auto"/>
          <w:sz w:val="20"/>
          <w:szCs w:val="20"/>
          <w:lang w:val="es-ES"/>
        </w:rPr>
        <w:t>.............................</w:t>
      </w:r>
    </w:p>
    <w:p w:rsidR="00647A17" w:rsidRPr="00725241" w:rsidRDefault="00647A17" w:rsidP="00647A17">
      <w:pPr>
        <w:pStyle w:val="western"/>
        <w:rPr>
          <w:rFonts w:ascii="Arial" w:hAnsi="Arial" w:cs="Arial"/>
          <w:color w:val="auto"/>
          <w:sz w:val="20"/>
          <w:szCs w:val="20"/>
          <w:lang w:val="es-ES"/>
        </w:rPr>
      </w:pPr>
      <w:r w:rsidRPr="00725241">
        <w:rPr>
          <w:rFonts w:ascii="Arial" w:hAnsi="Arial" w:cs="Arial"/>
          <w:b/>
          <w:bCs/>
          <w:color w:val="auto"/>
          <w:sz w:val="20"/>
          <w:szCs w:val="20"/>
          <w:u w:val="single"/>
          <w:lang w:val="es-ES"/>
        </w:rPr>
        <w:t>Se admitirán únicamente cotizaciones con DOS (2) decimales</w:t>
      </w:r>
      <w:r w:rsidRPr="00725241">
        <w:rPr>
          <w:rFonts w:ascii="Arial" w:hAnsi="Arial" w:cs="Arial"/>
          <w:b/>
          <w:bCs/>
          <w:color w:val="auto"/>
          <w:sz w:val="20"/>
          <w:szCs w:val="20"/>
          <w:lang w:val="es-ES"/>
        </w:rPr>
        <w:t>.</w:t>
      </w:r>
    </w:p>
    <w:p w:rsidR="00647A17" w:rsidRPr="00725241" w:rsidRDefault="00647A17" w:rsidP="00647A17">
      <w:pPr>
        <w:pStyle w:val="western"/>
        <w:rPr>
          <w:rFonts w:ascii="Arial" w:hAnsi="Arial" w:cs="Arial"/>
          <w:color w:val="auto"/>
          <w:sz w:val="20"/>
          <w:szCs w:val="20"/>
          <w:lang w:val="es-ES"/>
        </w:rPr>
      </w:pPr>
      <w:r w:rsidRPr="00725241">
        <w:rPr>
          <w:rFonts w:ascii="Arial" w:hAnsi="Arial" w:cs="Arial"/>
          <w:noProof/>
          <w:color w:val="auto"/>
          <w:sz w:val="20"/>
          <w:szCs w:val="20"/>
        </w:rPr>
        <mc:AlternateContent>
          <mc:Choice Requires="wps">
            <w:drawing>
              <wp:anchor distT="0" distB="0" distL="114300" distR="114300" simplePos="0" relativeHeight="251660800" behindDoc="0" locked="0" layoutInCell="1" allowOverlap="0" wp14:anchorId="54A9619B" wp14:editId="01125B44">
                <wp:simplePos x="0" y="0"/>
                <wp:positionH relativeFrom="column">
                  <wp:align>left</wp:align>
                </wp:positionH>
                <wp:positionV relativeFrom="line">
                  <wp:posOffset>0</wp:posOffset>
                </wp:positionV>
                <wp:extent cx="304800" cy="304800"/>
                <wp:effectExtent l="0" t="0" r="0" b="0"/>
                <wp:wrapSquare wrapText="bothSides"/>
                <wp:docPr id="5" name="Rectángulo 5" descr="data:image/png;base64,iVBORw0KGgoAAAANSUhEUgAAAFIAAAABCAYAAABNNvnCAAAACXBIWXMAAA7MAAAaCwEuNUxbAAAAFklEQVR4nGO5f/++woIFCxIYRgFFAABb8gUC09iwvgAAAABJRU5ErkJgg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166194" id="Rectángulo 5" o:spid="_x0000_s1026" alt="data:image/png;base64,iVBORw0KGgoAAAANSUhEUgAAAFIAAAABCAYAAABNNvnCAAAACXBIWXMAAA7MAAAaCwEuNUxbAAAAFklEQVR4nGO5f/++woIFCxIYRgFFAABb8gUC09iwvgAAAABJRU5ErkJggg==" style="position:absolute;margin-left:0;margin-top:0;width:24pt;height:24pt;z-index:251660800;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" o:allowoverlap="f" filled="f" stroked="f">
                <o:lock v:ext="edit" aspectratio="t"/>
                <w10:wrap type="square" anchory="line"/>
              </v:rect>
            </w:pict>
          </mc:Fallback>
        </mc:AlternateContent>
      </w:r>
    </w:p>
    <w:p w:rsidR="00647A17" w:rsidRPr="00725241" w:rsidRDefault="00725241" w:rsidP="00725241">
      <w:pPr>
        <w:pStyle w:val="western"/>
        <w:jc w:val="right"/>
        <w:rPr>
          <w:rFonts w:ascii="Arial" w:hAnsi="Arial" w:cs="Arial"/>
          <w:b/>
          <w:color w:val="auto"/>
          <w:sz w:val="20"/>
          <w:szCs w:val="20"/>
        </w:rPr>
      </w:pPr>
      <w:r w:rsidRPr="00725241">
        <w:rPr>
          <w:rFonts w:ascii="Arial" w:hAnsi="Arial" w:cs="Arial"/>
          <w:b/>
          <w:color w:val="auto"/>
          <w:sz w:val="20"/>
          <w:szCs w:val="20"/>
        </w:rPr>
        <w:t>…………………………………….</w:t>
      </w:r>
    </w:p>
    <w:p w:rsidR="00647A17" w:rsidRPr="00725241" w:rsidRDefault="00647A17" w:rsidP="00647A17">
      <w:pPr>
        <w:pStyle w:val="western"/>
        <w:jc w:val="right"/>
        <w:rPr>
          <w:rFonts w:ascii="Arial" w:hAnsi="Arial" w:cs="Arial"/>
          <w:color w:val="auto"/>
          <w:sz w:val="20"/>
          <w:szCs w:val="20"/>
          <w:lang w:val="es-ES"/>
        </w:rPr>
      </w:pPr>
      <w:r w:rsidRPr="00725241">
        <w:rPr>
          <w:rFonts w:ascii="Arial" w:hAnsi="Arial" w:cs="Arial"/>
          <w:color w:val="auto"/>
          <w:sz w:val="20"/>
          <w:szCs w:val="20"/>
        </w:rPr>
        <w:t xml:space="preserve">Firma y Aclaración del Oferente </w:t>
      </w:r>
    </w:p>
    <w:p w:rsidR="00647A17" w:rsidRPr="00725241" w:rsidRDefault="00647A17" w:rsidP="00647A17">
      <w:pPr>
        <w:pStyle w:val="western"/>
        <w:spacing w:line="360" w:lineRule="auto"/>
        <w:rPr>
          <w:rFonts w:ascii="Arial" w:hAnsi="Arial" w:cs="Arial"/>
          <w:color w:val="auto"/>
          <w:sz w:val="20"/>
          <w:szCs w:val="20"/>
          <w:lang w:val="es-ES"/>
        </w:rPr>
      </w:pPr>
      <w:r w:rsidRPr="00725241">
        <w:rPr>
          <w:rFonts w:ascii="Arial" w:hAnsi="Arial" w:cs="Arial"/>
          <w:color w:val="auto"/>
          <w:sz w:val="20"/>
          <w:szCs w:val="20"/>
          <w:lang w:val="es-ES"/>
        </w:rPr>
        <w:t>FECHA: _____ /_____ /_____</w:t>
      </w:r>
    </w:p>
    <w:p w:rsidR="00647A17" w:rsidRPr="00725241" w:rsidRDefault="00647A17" w:rsidP="00647A17">
      <w:pPr>
        <w:pStyle w:val="western"/>
        <w:spacing w:line="360" w:lineRule="auto"/>
        <w:jc w:val="right"/>
        <w:rPr>
          <w:rFonts w:ascii="Arial" w:hAnsi="Arial" w:cs="Arial"/>
          <w:color w:val="auto"/>
          <w:sz w:val="20"/>
          <w:szCs w:val="20"/>
        </w:rPr>
      </w:pPr>
      <w:r w:rsidRPr="00725241">
        <w:rPr>
          <w:rFonts w:ascii="Arial" w:hAnsi="Arial" w:cs="Arial"/>
          <w:b/>
          <w:bCs/>
          <w:color w:val="auto"/>
          <w:sz w:val="20"/>
          <w:szCs w:val="20"/>
        </w:rPr>
        <w:t>Tipo y N° de Documento: ....................................................</w:t>
      </w:r>
    </w:p>
    <w:p w:rsidR="00647A17" w:rsidRPr="00725241" w:rsidRDefault="00647A17" w:rsidP="00647A17">
      <w:pPr>
        <w:pStyle w:val="western"/>
        <w:spacing w:line="360" w:lineRule="auto"/>
        <w:jc w:val="center"/>
        <w:rPr>
          <w:rFonts w:ascii="Arial" w:hAnsi="Arial" w:cs="Arial"/>
          <w:color w:val="auto"/>
          <w:sz w:val="20"/>
          <w:szCs w:val="20"/>
          <w:lang w:val="es-ES"/>
        </w:rPr>
      </w:pPr>
    </w:p>
    <w:p w:rsidR="00647A17" w:rsidRPr="00725241" w:rsidRDefault="00647A17" w:rsidP="00647A17">
      <w:pPr>
        <w:pStyle w:val="western"/>
        <w:spacing w:line="360" w:lineRule="auto"/>
        <w:jc w:val="center"/>
        <w:rPr>
          <w:rFonts w:ascii="Arial" w:hAnsi="Arial" w:cs="Arial"/>
          <w:color w:val="auto"/>
          <w:sz w:val="20"/>
          <w:szCs w:val="20"/>
          <w:lang w:val="es-ES"/>
        </w:rPr>
      </w:pPr>
    </w:p>
    <w:p w:rsidR="00647A17" w:rsidRPr="00725241" w:rsidRDefault="00647A17" w:rsidP="00647A17">
      <w:pPr>
        <w:pStyle w:val="western"/>
        <w:spacing w:line="360" w:lineRule="auto"/>
        <w:jc w:val="center"/>
        <w:rPr>
          <w:rFonts w:ascii="Arial" w:hAnsi="Arial" w:cs="Arial"/>
          <w:color w:val="auto"/>
          <w:sz w:val="20"/>
          <w:szCs w:val="20"/>
          <w:lang w:val="es-ES"/>
        </w:rPr>
      </w:pPr>
    </w:p>
    <w:p w:rsidR="00647A17" w:rsidRPr="00725241" w:rsidRDefault="00647A17" w:rsidP="00647A17">
      <w:pPr>
        <w:pStyle w:val="western"/>
        <w:spacing w:line="360" w:lineRule="auto"/>
        <w:jc w:val="center"/>
        <w:rPr>
          <w:rFonts w:ascii="Arial" w:hAnsi="Arial" w:cs="Arial"/>
          <w:color w:val="auto"/>
          <w:sz w:val="20"/>
          <w:szCs w:val="20"/>
          <w:lang w:val="es-ES"/>
        </w:rPr>
      </w:pPr>
    </w:p>
    <w:p w:rsidR="00647A17" w:rsidRPr="00725241" w:rsidRDefault="00647A17" w:rsidP="00647A17">
      <w:pPr>
        <w:pStyle w:val="western"/>
        <w:spacing w:line="360" w:lineRule="auto"/>
        <w:jc w:val="center"/>
        <w:rPr>
          <w:color w:val="auto"/>
          <w:lang w:val="es-ES"/>
        </w:rPr>
      </w:pPr>
    </w:p>
    <w:p w:rsidR="00725241" w:rsidRPr="00725241" w:rsidRDefault="00725241" w:rsidP="00647A17">
      <w:pPr>
        <w:pStyle w:val="western"/>
        <w:ind w:left="7768" w:firstLine="709"/>
        <w:rPr>
          <w:rFonts w:ascii="Arial" w:hAnsi="Arial" w:cs="Arial"/>
          <w:b/>
          <w:bCs/>
          <w:color w:val="auto"/>
          <w:sz w:val="20"/>
          <w:szCs w:val="20"/>
        </w:rPr>
      </w:pPr>
    </w:p>
    <w:p w:rsidR="00647A17" w:rsidRPr="00725241" w:rsidRDefault="00647A17" w:rsidP="00725241">
      <w:pPr>
        <w:pStyle w:val="western"/>
        <w:jc w:val="center"/>
        <w:rPr>
          <w:color w:val="auto"/>
        </w:rPr>
      </w:pPr>
      <w:r w:rsidRPr="00725241">
        <w:rPr>
          <w:rFonts w:ascii="Arial" w:hAnsi="Arial" w:cs="Arial"/>
          <w:b/>
          <w:bCs/>
          <w:color w:val="auto"/>
          <w:sz w:val="20"/>
          <w:szCs w:val="20"/>
        </w:rPr>
        <w:lastRenderedPageBreak/>
        <w:t>ANEXO F</w:t>
      </w:r>
    </w:p>
    <w:p w:rsidR="00647A17" w:rsidRPr="00725241" w:rsidRDefault="00647A17" w:rsidP="00647A17">
      <w:pPr>
        <w:pStyle w:val="western"/>
        <w:jc w:val="center"/>
        <w:rPr>
          <w:color w:val="auto"/>
        </w:rPr>
      </w:pPr>
      <w:r w:rsidRPr="00725241">
        <w:rPr>
          <w:rFonts w:ascii="Arial" w:hAnsi="Arial" w:cs="Arial"/>
          <w:b/>
          <w:bCs/>
          <w:color w:val="auto"/>
          <w:sz w:val="20"/>
          <w:szCs w:val="20"/>
        </w:rPr>
        <w:t>LOCALIZACION DE LOS MATAFUEGOS A RECARGAR</w:t>
      </w:r>
    </w:p>
    <w:p w:rsidR="00647A17" w:rsidRPr="00725241" w:rsidRDefault="00647A17" w:rsidP="00647A17">
      <w:pPr>
        <w:pStyle w:val="western"/>
        <w:jc w:val="center"/>
        <w:rPr>
          <w:color w:val="auto"/>
        </w:rPr>
      </w:pPr>
    </w:p>
    <w:tbl>
      <w:tblPr>
        <w:tblW w:w="9690" w:type="dxa"/>
        <w:tblCellSpacing w:w="0" w:type="dxa"/>
        <w:tblCellMar>
          <w:top w:w="45" w:type="dxa"/>
          <w:left w:w="45" w:type="dxa"/>
          <w:bottom w:w="45" w:type="dxa"/>
          <w:right w:w="45" w:type="dxa"/>
        </w:tblCellMar>
        <w:tblLook w:val="04A0" w:firstRow="1" w:lastRow="0" w:firstColumn="1" w:lastColumn="0" w:noHBand="0" w:noVBand="1"/>
      </w:tblPr>
      <w:tblGrid>
        <w:gridCol w:w="2670"/>
        <w:gridCol w:w="695"/>
        <w:gridCol w:w="710"/>
        <w:gridCol w:w="463"/>
        <w:gridCol w:w="587"/>
        <w:gridCol w:w="602"/>
        <w:gridCol w:w="278"/>
        <w:gridCol w:w="293"/>
        <w:gridCol w:w="382"/>
        <w:gridCol w:w="602"/>
        <w:gridCol w:w="1158"/>
        <w:gridCol w:w="633"/>
        <w:gridCol w:w="617"/>
      </w:tblGrid>
      <w:tr w:rsidR="00647A17" w:rsidRPr="00725241" w:rsidTr="00647A17">
        <w:trPr>
          <w:tblCellSpacing w:w="0" w:type="dxa"/>
        </w:trPr>
        <w:tc>
          <w:tcPr>
            <w:tcW w:w="2595" w:type="dxa"/>
            <w:vMerge w:val="restart"/>
            <w:tcBorders>
              <w:top w:val="single" w:sz="8" w:space="0" w:color="00000A"/>
              <w:left w:val="single" w:sz="8" w:space="0" w:color="00000A"/>
              <w:bottom w:val="single" w:sz="8" w:space="0" w:color="000001"/>
              <w:right w:val="nil"/>
            </w:tcBorders>
            <w:shd w:val="clear" w:color="auto" w:fill="FFFFFF"/>
            <w:tcMar>
              <w:top w:w="0" w:type="dxa"/>
              <w:left w:w="40"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b/>
                <w:bCs/>
                <w:color w:val="auto"/>
              </w:rPr>
              <w:t>DEPENDENCIAS</w:t>
            </w:r>
          </w:p>
        </w:tc>
        <w:tc>
          <w:tcPr>
            <w:tcW w:w="675" w:type="dxa"/>
            <w:tcBorders>
              <w:top w:val="single" w:sz="8" w:space="0" w:color="00000A"/>
              <w:left w:val="single" w:sz="8" w:space="0" w:color="00000A"/>
              <w:bottom w:val="single" w:sz="8" w:space="0" w:color="00000A"/>
              <w:right w:val="nil"/>
            </w:tcBorders>
            <w:shd w:val="clear" w:color="auto" w:fill="FFFFFF"/>
            <w:tcMar>
              <w:top w:w="0" w:type="dxa"/>
              <w:left w:w="40" w:type="dxa"/>
              <w:bottom w:w="0" w:type="dxa"/>
              <w:right w:w="0" w:type="dxa"/>
            </w:tcMar>
            <w:vAlign w:val="center"/>
            <w:hideMark/>
          </w:tcPr>
          <w:p w:rsidR="00647A17" w:rsidRPr="00725241" w:rsidRDefault="00647A17">
            <w:pPr>
              <w:pStyle w:val="western"/>
              <w:jc w:val="center"/>
              <w:rPr>
                <w:color w:val="auto"/>
                <w:lang w:val="es-ES"/>
              </w:rPr>
            </w:pPr>
          </w:p>
        </w:tc>
        <w:tc>
          <w:tcPr>
            <w:tcW w:w="6120" w:type="dxa"/>
            <w:gridSpan w:val="11"/>
            <w:tcBorders>
              <w:top w:val="single" w:sz="8" w:space="0" w:color="00000A"/>
              <w:left w:val="single" w:sz="8" w:space="0" w:color="00000A"/>
              <w:bottom w:val="single" w:sz="8" w:space="0" w:color="00000A"/>
              <w:right w:val="single" w:sz="8" w:space="0" w:color="000001"/>
            </w:tcBorders>
            <w:shd w:val="clear" w:color="auto" w:fill="FFFFFF"/>
            <w:tcMar>
              <w:top w:w="0" w:type="dxa"/>
              <w:left w:w="40" w:type="dxa"/>
              <w:bottom w:w="0" w:type="dxa"/>
              <w:right w:w="68" w:type="dxa"/>
            </w:tcMar>
            <w:vAlign w:val="center"/>
            <w:hideMark/>
          </w:tcPr>
          <w:p w:rsidR="00647A17" w:rsidRPr="00725241" w:rsidRDefault="00647A17">
            <w:pPr>
              <w:pStyle w:val="western"/>
              <w:jc w:val="center"/>
              <w:rPr>
                <w:color w:val="auto"/>
              </w:rPr>
            </w:pPr>
            <w:r w:rsidRPr="00725241">
              <w:rPr>
                <w:rFonts w:ascii="Calibri" w:hAnsi="Calibri"/>
                <w:b/>
                <w:bCs/>
                <w:color w:val="auto"/>
                <w:sz w:val="28"/>
                <w:szCs w:val="28"/>
              </w:rPr>
              <w:t>EXTINTOR - CLASE</w:t>
            </w:r>
          </w:p>
        </w:tc>
      </w:tr>
      <w:tr w:rsidR="00647A17" w:rsidRPr="00725241" w:rsidTr="00647A17">
        <w:trPr>
          <w:tblCellSpacing w:w="0" w:type="dxa"/>
        </w:trPr>
        <w:tc>
          <w:tcPr>
            <w:tcW w:w="0" w:type="auto"/>
            <w:vMerge/>
            <w:tcBorders>
              <w:top w:val="single" w:sz="8" w:space="0" w:color="00000A"/>
              <w:left w:val="single" w:sz="8" w:space="0" w:color="00000A"/>
              <w:bottom w:val="single" w:sz="8" w:space="0" w:color="000001"/>
              <w:right w:val="nil"/>
            </w:tcBorders>
            <w:vAlign w:val="center"/>
            <w:hideMark/>
          </w:tcPr>
          <w:p w:rsidR="00647A17" w:rsidRPr="00725241" w:rsidRDefault="00647A17">
            <w:pPr>
              <w:rPr>
                <w:sz w:val="22"/>
                <w:szCs w:val="22"/>
              </w:rPr>
            </w:pPr>
          </w:p>
        </w:tc>
        <w:tc>
          <w:tcPr>
            <w:tcW w:w="675" w:type="dxa"/>
            <w:tcBorders>
              <w:top w:val="single" w:sz="8" w:space="0" w:color="00000A"/>
              <w:left w:val="single" w:sz="8" w:space="0" w:color="00000A"/>
              <w:bottom w:val="single" w:sz="8"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lang w:val="es-ES"/>
              </w:rPr>
            </w:pPr>
            <w:r w:rsidRPr="00725241">
              <w:rPr>
                <w:b/>
                <w:bCs/>
                <w:color w:val="auto"/>
                <w:sz w:val="20"/>
                <w:szCs w:val="20"/>
                <w:lang w:val="es-ES"/>
              </w:rPr>
              <w:t>ABC</w:t>
            </w:r>
          </w:p>
        </w:tc>
        <w:tc>
          <w:tcPr>
            <w:tcW w:w="2565" w:type="dxa"/>
            <w:gridSpan w:val="5"/>
            <w:tcBorders>
              <w:top w:val="single" w:sz="8" w:space="0" w:color="00000A"/>
              <w:left w:val="single" w:sz="8" w:space="0" w:color="00000A"/>
              <w:bottom w:val="single" w:sz="8"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b/>
                <w:bCs/>
                <w:color w:val="auto"/>
                <w:sz w:val="24"/>
                <w:szCs w:val="24"/>
              </w:rPr>
              <w:t>ABC</w:t>
            </w:r>
          </w:p>
        </w:tc>
        <w:tc>
          <w:tcPr>
            <w:tcW w:w="2340" w:type="dxa"/>
            <w:gridSpan w:val="4"/>
            <w:tcBorders>
              <w:top w:val="single" w:sz="8" w:space="0" w:color="00000A"/>
              <w:left w:val="single" w:sz="8" w:space="0" w:color="000001"/>
              <w:bottom w:val="single" w:sz="8"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b/>
                <w:bCs/>
                <w:color w:val="auto"/>
                <w:sz w:val="24"/>
                <w:szCs w:val="24"/>
              </w:rPr>
              <w:t>BC</w:t>
            </w:r>
          </w:p>
        </w:tc>
        <w:tc>
          <w:tcPr>
            <w:tcW w:w="615" w:type="dxa"/>
            <w:tcBorders>
              <w:top w:val="single" w:sz="8" w:space="0" w:color="00000A"/>
              <w:left w:val="single" w:sz="8" w:space="0" w:color="00000A"/>
              <w:bottom w:val="single" w:sz="8"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b/>
                <w:bCs/>
                <w:color w:val="auto"/>
                <w:sz w:val="24"/>
                <w:szCs w:val="24"/>
              </w:rPr>
              <w:t>HCFC</w:t>
            </w:r>
          </w:p>
        </w:tc>
        <w:tc>
          <w:tcPr>
            <w:tcW w:w="330" w:type="dxa"/>
            <w:tcBorders>
              <w:top w:val="single" w:sz="8" w:space="0" w:color="00000A"/>
              <w:left w:val="single" w:sz="8" w:space="0" w:color="00000A"/>
              <w:bottom w:val="single" w:sz="8" w:space="0" w:color="00000A"/>
              <w:right w:val="single" w:sz="8" w:space="0" w:color="00000A"/>
            </w:tcBorders>
            <w:shd w:val="clear" w:color="auto" w:fill="FFFFFF"/>
            <w:tcMar>
              <w:top w:w="0" w:type="dxa"/>
              <w:left w:w="51" w:type="dxa"/>
              <w:bottom w:w="0" w:type="dxa"/>
              <w:right w:w="68" w:type="dxa"/>
            </w:tcMar>
            <w:vAlign w:val="center"/>
            <w:hideMark/>
          </w:tcPr>
          <w:p w:rsidR="00647A17" w:rsidRPr="00725241" w:rsidRDefault="00647A17">
            <w:pPr>
              <w:pStyle w:val="western"/>
              <w:jc w:val="center"/>
              <w:rPr>
                <w:color w:val="auto"/>
              </w:rPr>
            </w:pPr>
            <w:r w:rsidRPr="00725241">
              <w:rPr>
                <w:rFonts w:ascii="Calibri" w:hAnsi="Calibri"/>
                <w:b/>
                <w:bCs/>
                <w:color w:val="auto"/>
                <w:sz w:val="24"/>
                <w:szCs w:val="24"/>
              </w:rPr>
              <w:t>K</w:t>
            </w:r>
          </w:p>
        </w:tc>
      </w:tr>
      <w:tr w:rsidR="00647A17" w:rsidRPr="00725241" w:rsidTr="00647A17">
        <w:trPr>
          <w:tblCellSpacing w:w="0" w:type="dxa"/>
        </w:trPr>
        <w:tc>
          <w:tcPr>
            <w:tcW w:w="0" w:type="auto"/>
            <w:vMerge/>
            <w:tcBorders>
              <w:top w:val="single" w:sz="8" w:space="0" w:color="00000A"/>
              <w:left w:val="single" w:sz="8" w:space="0" w:color="00000A"/>
              <w:bottom w:val="single" w:sz="8" w:space="0" w:color="000001"/>
              <w:right w:val="nil"/>
            </w:tcBorders>
            <w:vAlign w:val="center"/>
            <w:hideMark/>
          </w:tcPr>
          <w:p w:rsidR="00647A17" w:rsidRPr="00725241" w:rsidRDefault="00647A17">
            <w:pPr>
              <w:rPr>
                <w:sz w:val="22"/>
                <w:szCs w:val="22"/>
              </w:rPr>
            </w:pPr>
          </w:p>
        </w:tc>
        <w:tc>
          <w:tcPr>
            <w:tcW w:w="675" w:type="dxa"/>
            <w:vMerge w:val="restart"/>
            <w:tcBorders>
              <w:top w:val="single" w:sz="6" w:space="0" w:color="00000A"/>
              <w:left w:val="single" w:sz="8" w:space="0" w:color="00000A"/>
              <w:bottom w:val="single" w:sz="6" w:space="0" w:color="00000A"/>
              <w:right w:val="nil"/>
            </w:tcBorders>
            <w:shd w:val="clear" w:color="auto" w:fill="FFFFFF"/>
            <w:tcMar>
              <w:top w:w="0" w:type="dxa"/>
              <w:left w:w="40"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2,5kg</w:t>
            </w:r>
          </w:p>
        </w:tc>
        <w:tc>
          <w:tcPr>
            <w:tcW w:w="690" w:type="dxa"/>
            <w:vMerge w:val="restart"/>
            <w:tcBorders>
              <w:top w:val="single" w:sz="6" w:space="0" w:color="00000A"/>
              <w:left w:val="single" w:sz="8" w:space="0" w:color="00000A"/>
              <w:bottom w:val="single" w:sz="6" w:space="0" w:color="00000A"/>
              <w:right w:val="nil"/>
            </w:tcBorders>
            <w:shd w:val="clear" w:color="auto" w:fill="FFFFFF"/>
            <w:tcMar>
              <w:top w:w="0" w:type="dxa"/>
              <w:left w:w="40"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Carro</w:t>
            </w:r>
          </w:p>
          <w:p w:rsidR="00647A17" w:rsidRPr="00725241" w:rsidRDefault="00647A17">
            <w:pPr>
              <w:pStyle w:val="western"/>
              <w:jc w:val="center"/>
              <w:rPr>
                <w:color w:val="auto"/>
              </w:rPr>
            </w:pPr>
            <w:r w:rsidRPr="00725241">
              <w:rPr>
                <w:rFonts w:ascii="Calibri" w:hAnsi="Calibri"/>
                <w:color w:val="auto"/>
              </w:rPr>
              <w:t>10kg</w:t>
            </w:r>
          </w:p>
        </w:tc>
        <w:tc>
          <w:tcPr>
            <w:tcW w:w="450" w:type="dxa"/>
            <w:vMerge w:val="restart"/>
            <w:tcBorders>
              <w:top w:val="single" w:sz="6" w:space="0" w:color="00000A"/>
              <w:left w:val="single" w:sz="6" w:space="0" w:color="00000A"/>
              <w:bottom w:val="single" w:sz="6" w:space="0" w:color="00000A"/>
              <w:right w:val="nil"/>
            </w:tcBorders>
            <w:shd w:val="clear" w:color="auto" w:fill="FFFFFF"/>
            <w:tcMar>
              <w:top w:w="0" w:type="dxa"/>
              <w:left w:w="40"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5kg</w:t>
            </w:r>
          </w:p>
        </w:tc>
        <w:tc>
          <w:tcPr>
            <w:tcW w:w="570" w:type="dxa"/>
            <w:tcBorders>
              <w:top w:val="single" w:sz="6" w:space="0" w:color="00000A"/>
              <w:left w:val="single" w:sz="6" w:space="0" w:color="00000A"/>
              <w:bottom w:val="single" w:sz="6" w:space="0" w:color="00000A"/>
              <w:right w:val="nil"/>
            </w:tcBorders>
            <w:shd w:val="clear" w:color="auto" w:fill="FFFFFF"/>
            <w:tcMar>
              <w:top w:w="0" w:type="dxa"/>
              <w:left w:w="40"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Carro</w:t>
            </w:r>
          </w:p>
        </w:tc>
        <w:tc>
          <w:tcPr>
            <w:tcW w:w="585" w:type="dxa"/>
            <w:tcBorders>
              <w:top w:val="single" w:sz="6" w:space="0" w:color="00000A"/>
              <w:left w:val="single" w:sz="8" w:space="0" w:color="00000A"/>
              <w:bottom w:val="single" w:sz="6" w:space="0" w:color="00000A"/>
              <w:right w:val="nil"/>
            </w:tcBorders>
            <w:shd w:val="clear" w:color="auto" w:fill="FFFFFF"/>
            <w:tcMar>
              <w:top w:w="0" w:type="dxa"/>
              <w:left w:w="40"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Carro</w:t>
            </w:r>
          </w:p>
        </w:tc>
        <w:tc>
          <w:tcPr>
            <w:tcW w:w="555" w:type="dxa"/>
            <w:gridSpan w:val="2"/>
            <w:vMerge w:val="restart"/>
            <w:tcBorders>
              <w:top w:val="single" w:sz="6" w:space="0" w:color="00000A"/>
              <w:left w:val="single" w:sz="8" w:space="0" w:color="00000A"/>
              <w:bottom w:val="single" w:sz="6" w:space="0" w:color="00000A"/>
              <w:right w:val="nil"/>
            </w:tcBorders>
            <w:shd w:val="clear" w:color="auto" w:fill="FFFFFF"/>
            <w:tcMar>
              <w:top w:w="0" w:type="dxa"/>
              <w:left w:w="40"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3,5kg</w:t>
            </w:r>
          </w:p>
        </w:tc>
        <w:tc>
          <w:tcPr>
            <w:tcW w:w="345" w:type="dxa"/>
            <w:vMerge w:val="restart"/>
            <w:tcBorders>
              <w:top w:val="single" w:sz="6" w:space="0" w:color="00000A"/>
              <w:left w:val="single" w:sz="6" w:space="0" w:color="00000A"/>
              <w:bottom w:val="single" w:sz="6" w:space="0" w:color="00000A"/>
              <w:right w:val="nil"/>
            </w:tcBorders>
            <w:shd w:val="clear" w:color="auto" w:fill="FFFFFF"/>
            <w:tcMar>
              <w:top w:w="0" w:type="dxa"/>
              <w:left w:w="40"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5kg</w:t>
            </w:r>
          </w:p>
        </w:tc>
        <w:tc>
          <w:tcPr>
            <w:tcW w:w="585" w:type="dxa"/>
            <w:tcBorders>
              <w:top w:val="single" w:sz="6" w:space="0" w:color="00000A"/>
              <w:left w:val="single" w:sz="6" w:space="0" w:color="00000A"/>
              <w:bottom w:val="single" w:sz="6" w:space="0" w:color="00000A"/>
              <w:right w:val="nil"/>
            </w:tcBorders>
            <w:shd w:val="clear" w:color="auto" w:fill="FFFFFF"/>
            <w:tcMar>
              <w:top w:w="0" w:type="dxa"/>
              <w:left w:w="40"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Carro</w:t>
            </w:r>
          </w:p>
        </w:tc>
        <w:tc>
          <w:tcPr>
            <w:tcW w:w="585" w:type="dxa"/>
            <w:tcBorders>
              <w:top w:val="single" w:sz="6" w:space="0" w:color="00000A"/>
              <w:left w:val="single" w:sz="8" w:space="0" w:color="00000A"/>
              <w:bottom w:val="single" w:sz="6" w:space="0" w:color="00000A"/>
              <w:right w:val="nil"/>
            </w:tcBorders>
            <w:shd w:val="clear" w:color="auto" w:fill="FFFFFF"/>
            <w:tcMar>
              <w:top w:w="0" w:type="dxa"/>
              <w:left w:w="40"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Carro</w:t>
            </w:r>
          </w:p>
        </w:tc>
        <w:tc>
          <w:tcPr>
            <w:tcW w:w="615" w:type="dxa"/>
            <w:vMerge w:val="restart"/>
            <w:tcBorders>
              <w:top w:val="single" w:sz="6" w:space="0" w:color="00000A"/>
              <w:left w:val="single" w:sz="8" w:space="0" w:color="00000A"/>
              <w:bottom w:val="single" w:sz="6" w:space="0" w:color="00000A"/>
              <w:right w:val="nil"/>
            </w:tcBorders>
            <w:shd w:val="clear" w:color="auto" w:fill="FFFFFF"/>
            <w:tcMar>
              <w:top w:w="0" w:type="dxa"/>
              <w:left w:w="40"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5kg</w:t>
            </w:r>
          </w:p>
        </w:tc>
        <w:tc>
          <w:tcPr>
            <w:tcW w:w="330" w:type="dxa"/>
            <w:vMerge w:val="restart"/>
            <w:tcBorders>
              <w:top w:val="single" w:sz="6" w:space="0" w:color="00000A"/>
              <w:left w:val="single" w:sz="8" w:space="0" w:color="00000A"/>
              <w:bottom w:val="single" w:sz="6" w:space="0" w:color="00000A"/>
              <w:right w:val="single" w:sz="8" w:space="0" w:color="00000A"/>
            </w:tcBorders>
            <w:shd w:val="clear" w:color="auto" w:fill="FFFFFF"/>
            <w:tcMar>
              <w:top w:w="0" w:type="dxa"/>
              <w:left w:w="40" w:type="dxa"/>
              <w:bottom w:w="0" w:type="dxa"/>
              <w:right w:w="68" w:type="dxa"/>
            </w:tcMar>
            <w:vAlign w:val="center"/>
            <w:hideMark/>
          </w:tcPr>
          <w:p w:rsidR="00647A17" w:rsidRPr="00725241" w:rsidRDefault="00647A17">
            <w:pPr>
              <w:pStyle w:val="western"/>
              <w:jc w:val="center"/>
              <w:rPr>
                <w:color w:val="auto"/>
              </w:rPr>
            </w:pPr>
            <w:r w:rsidRPr="00725241">
              <w:rPr>
                <w:rFonts w:ascii="Calibri" w:hAnsi="Calibri"/>
                <w:color w:val="auto"/>
              </w:rPr>
              <w:t>6L</w:t>
            </w:r>
          </w:p>
        </w:tc>
      </w:tr>
      <w:tr w:rsidR="00647A17" w:rsidRPr="00725241" w:rsidTr="00647A17">
        <w:trPr>
          <w:tblCellSpacing w:w="0" w:type="dxa"/>
        </w:trPr>
        <w:tc>
          <w:tcPr>
            <w:tcW w:w="0" w:type="auto"/>
            <w:vMerge/>
            <w:tcBorders>
              <w:top w:val="single" w:sz="8" w:space="0" w:color="00000A"/>
              <w:left w:val="single" w:sz="8" w:space="0" w:color="00000A"/>
              <w:bottom w:val="single" w:sz="8" w:space="0" w:color="000001"/>
              <w:right w:val="nil"/>
            </w:tcBorders>
            <w:vAlign w:val="center"/>
            <w:hideMark/>
          </w:tcPr>
          <w:p w:rsidR="00647A17" w:rsidRPr="00725241" w:rsidRDefault="00647A17">
            <w:pPr>
              <w:rPr>
                <w:sz w:val="22"/>
                <w:szCs w:val="22"/>
              </w:rPr>
            </w:pPr>
          </w:p>
        </w:tc>
        <w:tc>
          <w:tcPr>
            <w:tcW w:w="0" w:type="auto"/>
            <w:vMerge/>
            <w:tcBorders>
              <w:top w:val="single" w:sz="6" w:space="0" w:color="00000A"/>
              <w:left w:val="single" w:sz="8" w:space="0" w:color="00000A"/>
              <w:bottom w:val="single" w:sz="6" w:space="0" w:color="00000A"/>
              <w:right w:val="nil"/>
            </w:tcBorders>
            <w:vAlign w:val="center"/>
            <w:hideMark/>
          </w:tcPr>
          <w:p w:rsidR="00647A17" w:rsidRPr="00725241" w:rsidRDefault="00647A17">
            <w:pPr>
              <w:rPr>
                <w:sz w:val="22"/>
                <w:szCs w:val="22"/>
              </w:rPr>
            </w:pPr>
          </w:p>
        </w:tc>
        <w:tc>
          <w:tcPr>
            <w:tcW w:w="0" w:type="auto"/>
            <w:vMerge/>
            <w:tcBorders>
              <w:top w:val="single" w:sz="6" w:space="0" w:color="00000A"/>
              <w:left w:val="single" w:sz="8" w:space="0" w:color="00000A"/>
              <w:bottom w:val="single" w:sz="6" w:space="0" w:color="00000A"/>
              <w:right w:val="nil"/>
            </w:tcBorders>
            <w:vAlign w:val="center"/>
            <w:hideMark/>
          </w:tcPr>
          <w:p w:rsidR="00647A17" w:rsidRPr="00725241" w:rsidRDefault="00647A17">
            <w:pPr>
              <w:rPr>
                <w:sz w:val="22"/>
                <w:szCs w:val="22"/>
              </w:rPr>
            </w:pPr>
          </w:p>
        </w:tc>
        <w:tc>
          <w:tcPr>
            <w:tcW w:w="0" w:type="auto"/>
            <w:vMerge/>
            <w:tcBorders>
              <w:top w:val="single" w:sz="6" w:space="0" w:color="00000A"/>
              <w:left w:val="single" w:sz="6" w:space="0" w:color="00000A"/>
              <w:bottom w:val="single" w:sz="6" w:space="0" w:color="00000A"/>
              <w:right w:val="nil"/>
            </w:tcBorders>
            <w:vAlign w:val="center"/>
            <w:hideMark/>
          </w:tcPr>
          <w:p w:rsidR="00647A17" w:rsidRPr="00725241" w:rsidRDefault="00647A17">
            <w:pPr>
              <w:rPr>
                <w:sz w:val="22"/>
                <w:szCs w:val="22"/>
              </w:rPr>
            </w:pPr>
          </w:p>
        </w:tc>
        <w:tc>
          <w:tcPr>
            <w:tcW w:w="570" w:type="dxa"/>
            <w:tcBorders>
              <w:top w:val="single" w:sz="8" w:space="0" w:color="000001"/>
              <w:left w:val="single" w:sz="6" w:space="0" w:color="00000A"/>
              <w:bottom w:val="single" w:sz="8" w:space="0" w:color="000001"/>
              <w:right w:val="nil"/>
            </w:tcBorders>
            <w:shd w:val="clear" w:color="auto" w:fill="FFFFFF"/>
            <w:tcMar>
              <w:top w:w="0" w:type="dxa"/>
              <w:left w:w="40"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25kg</w:t>
            </w:r>
          </w:p>
        </w:tc>
        <w:tc>
          <w:tcPr>
            <w:tcW w:w="585" w:type="dxa"/>
            <w:tcBorders>
              <w:top w:val="single" w:sz="8" w:space="0" w:color="000001"/>
              <w:left w:val="single" w:sz="8" w:space="0" w:color="00000A"/>
              <w:bottom w:val="single" w:sz="8" w:space="0" w:color="000001"/>
              <w:right w:val="nil"/>
            </w:tcBorders>
            <w:shd w:val="clear" w:color="auto" w:fill="FFFFFF"/>
            <w:tcMar>
              <w:top w:w="0" w:type="dxa"/>
              <w:left w:w="40"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50kg</w:t>
            </w:r>
          </w:p>
        </w:tc>
        <w:tc>
          <w:tcPr>
            <w:tcW w:w="0" w:type="auto"/>
            <w:gridSpan w:val="2"/>
            <w:vMerge/>
            <w:tcBorders>
              <w:top w:val="single" w:sz="8" w:space="0" w:color="000001"/>
              <w:left w:val="single" w:sz="8" w:space="0" w:color="00000A"/>
              <w:bottom w:val="single" w:sz="8" w:space="0" w:color="000001"/>
              <w:right w:val="nil"/>
            </w:tcBorders>
            <w:vAlign w:val="center"/>
            <w:hideMark/>
          </w:tcPr>
          <w:p w:rsidR="00647A17" w:rsidRPr="00725241" w:rsidRDefault="00647A17">
            <w:pPr>
              <w:rPr>
                <w:sz w:val="22"/>
                <w:szCs w:val="22"/>
              </w:rPr>
            </w:pPr>
          </w:p>
        </w:tc>
        <w:tc>
          <w:tcPr>
            <w:tcW w:w="0" w:type="auto"/>
            <w:vMerge/>
            <w:tcBorders>
              <w:top w:val="single" w:sz="6" w:space="0" w:color="00000A"/>
              <w:left w:val="single" w:sz="6" w:space="0" w:color="00000A"/>
              <w:bottom w:val="single" w:sz="6" w:space="0" w:color="00000A"/>
              <w:right w:val="nil"/>
            </w:tcBorders>
            <w:vAlign w:val="center"/>
            <w:hideMark/>
          </w:tcPr>
          <w:p w:rsidR="00647A17" w:rsidRPr="00725241" w:rsidRDefault="00647A17">
            <w:pPr>
              <w:rPr>
                <w:sz w:val="22"/>
                <w:szCs w:val="22"/>
              </w:rPr>
            </w:pPr>
          </w:p>
        </w:tc>
        <w:tc>
          <w:tcPr>
            <w:tcW w:w="585" w:type="dxa"/>
            <w:tcBorders>
              <w:top w:val="single" w:sz="8" w:space="0" w:color="000001"/>
              <w:left w:val="single" w:sz="6" w:space="0" w:color="00000A"/>
              <w:bottom w:val="single" w:sz="8" w:space="0" w:color="000001"/>
              <w:right w:val="nil"/>
            </w:tcBorders>
            <w:shd w:val="clear" w:color="auto" w:fill="FFFFFF"/>
            <w:tcMar>
              <w:top w:w="0" w:type="dxa"/>
              <w:left w:w="40"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10kg</w:t>
            </w:r>
          </w:p>
        </w:tc>
        <w:tc>
          <w:tcPr>
            <w:tcW w:w="585" w:type="dxa"/>
            <w:tcBorders>
              <w:top w:val="single" w:sz="8" w:space="0" w:color="000001"/>
              <w:left w:val="single" w:sz="8" w:space="0" w:color="00000A"/>
              <w:bottom w:val="single" w:sz="8" w:space="0" w:color="000001"/>
              <w:right w:val="nil"/>
            </w:tcBorders>
            <w:shd w:val="clear" w:color="auto" w:fill="FFFFFF"/>
            <w:tcMar>
              <w:top w:w="0" w:type="dxa"/>
              <w:left w:w="40"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 xml:space="preserve">25kg </w:t>
            </w:r>
          </w:p>
        </w:tc>
        <w:tc>
          <w:tcPr>
            <w:tcW w:w="0" w:type="auto"/>
            <w:vMerge/>
            <w:tcBorders>
              <w:top w:val="single" w:sz="6" w:space="0" w:color="00000A"/>
              <w:left w:val="single" w:sz="8" w:space="0" w:color="00000A"/>
              <w:bottom w:val="single" w:sz="6" w:space="0" w:color="00000A"/>
              <w:right w:val="nil"/>
            </w:tcBorders>
            <w:vAlign w:val="center"/>
            <w:hideMark/>
          </w:tcPr>
          <w:p w:rsidR="00647A17" w:rsidRPr="00725241" w:rsidRDefault="00647A17">
            <w:pPr>
              <w:rPr>
                <w:sz w:val="22"/>
                <w:szCs w:val="22"/>
              </w:rPr>
            </w:pPr>
          </w:p>
        </w:tc>
        <w:tc>
          <w:tcPr>
            <w:tcW w:w="0" w:type="auto"/>
            <w:vMerge/>
            <w:tcBorders>
              <w:top w:val="single" w:sz="6" w:space="0" w:color="00000A"/>
              <w:left w:val="single" w:sz="8" w:space="0" w:color="00000A"/>
              <w:bottom w:val="single" w:sz="6" w:space="0" w:color="00000A"/>
              <w:right w:val="single" w:sz="8" w:space="0" w:color="00000A"/>
            </w:tcBorders>
            <w:vAlign w:val="center"/>
            <w:hideMark/>
          </w:tcPr>
          <w:p w:rsidR="00647A17" w:rsidRPr="00725241" w:rsidRDefault="00647A17">
            <w:pPr>
              <w:rPr>
                <w:sz w:val="22"/>
                <w:szCs w:val="22"/>
              </w:rPr>
            </w:pPr>
          </w:p>
        </w:tc>
      </w:tr>
      <w:tr w:rsidR="00647A17" w:rsidRPr="00725241" w:rsidTr="00647A17">
        <w:trPr>
          <w:trHeight w:val="360"/>
          <w:tblCellSpacing w:w="0" w:type="dxa"/>
        </w:trPr>
        <w:tc>
          <w:tcPr>
            <w:tcW w:w="2595" w:type="dxa"/>
            <w:tcBorders>
              <w:top w:val="single" w:sz="8" w:space="0" w:color="00000A"/>
              <w:left w:val="single" w:sz="8" w:space="0" w:color="00000A"/>
              <w:bottom w:val="single" w:sz="8"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BIBLIOTECA NACIONAL</w:t>
            </w:r>
          </w:p>
        </w:tc>
        <w:tc>
          <w:tcPr>
            <w:tcW w:w="675" w:type="dxa"/>
            <w:tcBorders>
              <w:top w:val="single" w:sz="6" w:space="0" w:color="00000A"/>
              <w:left w:val="single" w:sz="8" w:space="0" w:color="000001"/>
              <w:bottom w:val="single" w:sz="8" w:space="0" w:color="000001"/>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lang w:val="es-ES"/>
              </w:rPr>
            </w:pPr>
            <w:r w:rsidRPr="00725241">
              <w:rPr>
                <w:color w:val="auto"/>
                <w:sz w:val="20"/>
                <w:szCs w:val="20"/>
                <w:lang w:val="es-ES"/>
              </w:rPr>
              <w:t>66</w:t>
            </w:r>
          </w:p>
        </w:tc>
        <w:tc>
          <w:tcPr>
            <w:tcW w:w="690" w:type="dxa"/>
            <w:tcBorders>
              <w:top w:val="single" w:sz="8" w:space="0" w:color="00000A"/>
              <w:left w:val="single" w:sz="6" w:space="0" w:color="00000A"/>
              <w:bottom w:val="single" w:sz="6"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2</w:t>
            </w:r>
          </w:p>
        </w:tc>
        <w:tc>
          <w:tcPr>
            <w:tcW w:w="450" w:type="dxa"/>
            <w:tcBorders>
              <w:top w:val="single" w:sz="8" w:space="0" w:color="00000A"/>
              <w:left w:val="single" w:sz="6" w:space="0" w:color="00000A"/>
              <w:bottom w:val="single" w:sz="6"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325</w:t>
            </w:r>
          </w:p>
        </w:tc>
        <w:tc>
          <w:tcPr>
            <w:tcW w:w="570" w:type="dxa"/>
            <w:tcBorders>
              <w:top w:val="single" w:sz="8" w:space="0" w:color="00000A"/>
              <w:left w:val="single" w:sz="6" w:space="0" w:color="00000A"/>
              <w:bottom w:val="single" w:sz="6"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13</w:t>
            </w:r>
          </w:p>
        </w:tc>
        <w:tc>
          <w:tcPr>
            <w:tcW w:w="585" w:type="dxa"/>
            <w:tcBorders>
              <w:top w:val="single" w:sz="8" w:space="0" w:color="00000A"/>
              <w:left w:val="single" w:sz="8" w:space="0" w:color="00000A"/>
              <w:bottom w:val="single" w:sz="6"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3</w:t>
            </w:r>
          </w:p>
        </w:tc>
        <w:tc>
          <w:tcPr>
            <w:tcW w:w="555" w:type="dxa"/>
            <w:gridSpan w:val="2"/>
            <w:tcBorders>
              <w:top w:val="single" w:sz="8" w:space="0" w:color="00000A"/>
              <w:left w:val="single" w:sz="8" w:space="0" w:color="00000A"/>
              <w:bottom w:val="single" w:sz="6"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59</w:t>
            </w:r>
          </w:p>
        </w:tc>
        <w:tc>
          <w:tcPr>
            <w:tcW w:w="345" w:type="dxa"/>
            <w:tcBorders>
              <w:top w:val="single" w:sz="8" w:space="0" w:color="00000A"/>
              <w:left w:val="single" w:sz="6" w:space="0" w:color="00000A"/>
              <w:bottom w:val="single" w:sz="6"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p>
          <w:p w:rsidR="00647A17" w:rsidRPr="00725241" w:rsidRDefault="00647A17">
            <w:pPr>
              <w:pStyle w:val="western"/>
              <w:jc w:val="center"/>
              <w:rPr>
                <w:color w:val="auto"/>
              </w:rPr>
            </w:pPr>
            <w:r w:rsidRPr="00725241">
              <w:rPr>
                <w:rFonts w:ascii="Calibri" w:hAnsi="Calibri"/>
                <w:color w:val="auto"/>
              </w:rPr>
              <w:t xml:space="preserve">53 </w:t>
            </w:r>
          </w:p>
          <w:p w:rsidR="00647A17" w:rsidRPr="00725241" w:rsidRDefault="00647A17">
            <w:pPr>
              <w:pStyle w:val="western"/>
              <w:jc w:val="center"/>
              <w:rPr>
                <w:color w:val="auto"/>
              </w:rPr>
            </w:pPr>
          </w:p>
        </w:tc>
        <w:tc>
          <w:tcPr>
            <w:tcW w:w="585" w:type="dxa"/>
            <w:tcBorders>
              <w:top w:val="single" w:sz="8" w:space="0" w:color="00000A"/>
              <w:left w:val="single" w:sz="6" w:space="0" w:color="00000A"/>
              <w:bottom w:val="single" w:sz="6"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8</w:t>
            </w:r>
          </w:p>
        </w:tc>
        <w:tc>
          <w:tcPr>
            <w:tcW w:w="585" w:type="dxa"/>
            <w:tcBorders>
              <w:top w:val="single" w:sz="8" w:space="0" w:color="00000A"/>
              <w:left w:val="single" w:sz="8" w:space="0" w:color="00000A"/>
              <w:bottom w:val="single" w:sz="6"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10</w:t>
            </w:r>
          </w:p>
        </w:tc>
        <w:tc>
          <w:tcPr>
            <w:tcW w:w="615" w:type="dxa"/>
            <w:tcBorders>
              <w:top w:val="single" w:sz="8" w:space="0" w:color="00000A"/>
              <w:left w:val="single" w:sz="8" w:space="0" w:color="00000A"/>
              <w:bottom w:val="single" w:sz="6"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18</w:t>
            </w:r>
          </w:p>
        </w:tc>
        <w:tc>
          <w:tcPr>
            <w:tcW w:w="330" w:type="dxa"/>
            <w:tcBorders>
              <w:top w:val="single" w:sz="8" w:space="0" w:color="00000A"/>
              <w:left w:val="single" w:sz="8" w:space="0" w:color="00000A"/>
              <w:bottom w:val="single" w:sz="6" w:space="0" w:color="00000A"/>
              <w:right w:val="single" w:sz="8" w:space="0" w:color="00000A"/>
            </w:tcBorders>
            <w:shd w:val="clear" w:color="auto" w:fill="FFFFFF"/>
            <w:tcMar>
              <w:top w:w="0" w:type="dxa"/>
              <w:left w:w="51" w:type="dxa"/>
              <w:bottom w:w="0" w:type="dxa"/>
              <w:right w:w="68" w:type="dxa"/>
            </w:tcMar>
            <w:vAlign w:val="center"/>
            <w:hideMark/>
          </w:tcPr>
          <w:p w:rsidR="00647A17" w:rsidRPr="00725241" w:rsidRDefault="00647A17">
            <w:pPr>
              <w:pStyle w:val="western"/>
              <w:jc w:val="center"/>
              <w:rPr>
                <w:color w:val="auto"/>
              </w:rPr>
            </w:pPr>
            <w:r w:rsidRPr="00725241">
              <w:rPr>
                <w:rFonts w:ascii="Calibri" w:hAnsi="Calibri"/>
                <w:color w:val="auto"/>
              </w:rPr>
              <w:t>4</w:t>
            </w:r>
          </w:p>
        </w:tc>
      </w:tr>
      <w:tr w:rsidR="00647A17" w:rsidRPr="00725241" w:rsidTr="00647A17">
        <w:trPr>
          <w:trHeight w:val="360"/>
          <w:tblCellSpacing w:w="0" w:type="dxa"/>
        </w:trPr>
        <w:tc>
          <w:tcPr>
            <w:tcW w:w="2595" w:type="dxa"/>
            <w:tcBorders>
              <w:top w:val="single" w:sz="8" w:space="0" w:color="00000A"/>
              <w:left w:val="single" w:sz="8" w:space="0" w:color="00000A"/>
              <w:bottom w:val="single" w:sz="8"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MUSEO DEL LIBRO</w:t>
            </w:r>
          </w:p>
        </w:tc>
        <w:tc>
          <w:tcPr>
            <w:tcW w:w="675" w:type="dxa"/>
            <w:tcBorders>
              <w:top w:val="single" w:sz="6" w:space="0" w:color="00000A"/>
              <w:left w:val="single" w:sz="8" w:space="0" w:color="000001"/>
              <w:bottom w:val="single" w:sz="6"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lang w:val="es-ES"/>
              </w:rPr>
            </w:pPr>
            <w:r w:rsidRPr="00725241">
              <w:rPr>
                <w:color w:val="auto"/>
                <w:sz w:val="20"/>
                <w:szCs w:val="20"/>
                <w:lang w:val="es-ES"/>
              </w:rPr>
              <w:t>1</w:t>
            </w:r>
          </w:p>
        </w:tc>
        <w:tc>
          <w:tcPr>
            <w:tcW w:w="690" w:type="dxa"/>
            <w:tcBorders>
              <w:top w:val="single" w:sz="6" w:space="0" w:color="00000A"/>
              <w:left w:val="single" w:sz="6" w:space="0" w:color="00000A"/>
              <w:bottom w:val="single" w:sz="6"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p>
        </w:tc>
        <w:tc>
          <w:tcPr>
            <w:tcW w:w="450" w:type="dxa"/>
            <w:tcBorders>
              <w:top w:val="single" w:sz="6" w:space="0" w:color="00000A"/>
              <w:left w:val="single" w:sz="6" w:space="0" w:color="00000A"/>
              <w:bottom w:val="single" w:sz="6"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13</w:t>
            </w:r>
          </w:p>
        </w:tc>
        <w:tc>
          <w:tcPr>
            <w:tcW w:w="570" w:type="dxa"/>
            <w:tcBorders>
              <w:top w:val="single" w:sz="6" w:space="0" w:color="00000A"/>
              <w:left w:val="single" w:sz="6" w:space="0" w:color="00000A"/>
              <w:bottom w:val="single" w:sz="6"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color w:val="auto"/>
              </w:rPr>
              <w:t> </w:t>
            </w:r>
          </w:p>
        </w:tc>
        <w:tc>
          <w:tcPr>
            <w:tcW w:w="585" w:type="dxa"/>
            <w:tcBorders>
              <w:top w:val="single" w:sz="6" w:space="0" w:color="00000A"/>
              <w:left w:val="single" w:sz="8" w:space="0" w:color="00000A"/>
              <w:bottom w:val="single" w:sz="6"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color w:val="auto"/>
              </w:rPr>
              <w:t> </w:t>
            </w:r>
          </w:p>
        </w:tc>
        <w:tc>
          <w:tcPr>
            <w:tcW w:w="555" w:type="dxa"/>
            <w:gridSpan w:val="2"/>
            <w:tcBorders>
              <w:top w:val="single" w:sz="6" w:space="0" w:color="00000A"/>
              <w:left w:val="single" w:sz="8" w:space="0" w:color="00000A"/>
              <w:bottom w:val="single" w:sz="6"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9</w:t>
            </w:r>
          </w:p>
        </w:tc>
        <w:tc>
          <w:tcPr>
            <w:tcW w:w="345" w:type="dxa"/>
            <w:tcBorders>
              <w:top w:val="single" w:sz="6" w:space="0" w:color="00000A"/>
              <w:left w:val="single" w:sz="6" w:space="0" w:color="00000A"/>
              <w:bottom w:val="single" w:sz="6"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color w:val="auto"/>
              </w:rPr>
              <w:t>6</w:t>
            </w:r>
          </w:p>
        </w:tc>
        <w:tc>
          <w:tcPr>
            <w:tcW w:w="585" w:type="dxa"/>
            <w:tcBorders>
              <w:top w:val="single" w:sz="6" w:space="0" w:color="00000A"/>
              <w:left w:val="single" w:sz="6" w:space="0" w:color="00000A"/>
              <w:bottom w:val="single" w:sz="6"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color w:val="auto"/>
              </w:rPr>
              <w:t> </w:t>
            </w:r>
          </w:p>
        </w:tc>
        <w:tc>
          <w:tcPr>
            <w:tcW w:w="585" w:type="dxa"/>
            <w:tcBorders>
              <w:top w:val="single" w:sz="6" w:space="0" w:color="00000A"/>
              <w:left w:val="single" w:sz="8" w:space="0" w:color="00000A"/>
              <w:bottom w:val="single" w:sz="6"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color w:val="auto"/>
              </w:rPr>
              <w:t> </w:t>
            </w:r>
          </w:p>
        </w:tc>
        <w:tc>
          <w:tcPr>
            <w:tcW w:w="615" w:type="dxa"/>
            <w:tcBorders>
              <w:top w:val="single" w:sz="6" w:space="0" w:color="00000A"/>
              <w:left w:val="single" w:sz="8" w:space="0" w:color="00000A"/>
              <w:bottom w:val="single" w:sz="6"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color w:val="auto"/>
              </w:rPr>
              <w:t> </w:t>
            </w:r>
          </w:p>
        </w:tc>
        <w:tc>
          <w:tcPr>
            <w:tcW w:w="330" w:type="dxa"/>
            <w:tcBorders>
              <w:top w:val="single" w:sz="6" w:space="0" w:color="00000A"/>
              <w:left w:val="single" w:sz="8" w:space="0" w:color="00000A"/>
              <w:bottom w:val="single" w:sz="6" w:space="0" w:color="00000A"/>
              <w:right w:val="single" w:sz="8" w:space="0" w:color="00000A"/>
            </w:tcBorders>
            <w:shd w:val="clear" w:color="auto" w:fill="FFFFFF"/>
            <w:tcMar>
              <w:top w:w="0" w:type="dxa"/>
              <w:left w:w="51" w:type="dxa"/>
              <w:bottom w:w="0" w:type="dxa"/>
              <w:right w:w="68" w:type="dxa"/>
            </w:tcMar>
            <w:vAlign w:val="center"/>
            <w:hideMark/>
          </w:tcPr>
          <w:p w:rsidR="00647A17" w:rsidRPr="00725241" w:rsidRDefault="00647A17">
            <w:pPr>
              <w:pStyle w:val="western"/>
              <w:jc w:val="center"/>
              <w:rPr>
                <w:color w:val="auto"/>
              </w:rPr>
            </w:pPr>
            <w:r w:rsidRPr="00725241">
              <w:rPr>
                <w:rFonts w:ascii="Calibri" w:hAnsi="Calibri"/>
                <w:color w:val="auto"/>
              </w:rPr>
              <w:t>2</w:t>
            </w:r>
          </w:p>
        </w:tc>
      </w:tr>
      <w:tr w:rsidR="00647A17" w:rsidRPr="00725241" w:rsidTr="00647A17">
        <w:trPr>
          <w:trHeight w:val="345"/>
          <w:tblCellSpacing w:w="0" w:type="dxa"/>
        </w:trPr>
        <w:tc>
          <w:tcPr>
            <w:tcW w:w="2595" w:type="dxa"/>
            <w:tcBorders>
              <w:top w:val="single" w:sz="8" w:space="0" w:color="00000A"/>
              <w:left w:val="single" w:sz="8" w:space="0" w:color="00000A"/>
              <w:bottom w:val="single" w:sz="8"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b/>
                <w:bCs/>
                <w:color w:val="auto"/>
              </w:rPr>
              <w:t>TOTALES</w:t>
            </w:r>
          </w:p>
        </w:tc>
        <w:tc>
          <w:tcPr>
            <w:tcW w:w="675" w:type="dxa"/>
            <w:tcBorders>
              <w:top w:val="single" w:sz="8" w:space="0" w:color="00000A"/>
              <w:left w:val="single" w:sz="8" w:space="0" w:color="00000A"/>
              <w:bottom w:val="single" w:sz="8"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lang w:val="es-ES"/>
              </w:rPr>
            </w:pPr>
            <w:r w:rsidRPr="00725241">
              <w:rPr>
                <w:b/>
                <w:bCs/>
                <w:color w:val="auto"/>
                <w:sz w:val="20"/>
                <w:szCs w:val="20"/>
                <w:lang w:val="es-ES"/>
              </w:rPr>
              <w:t>67</w:t>
            </w:r>
          </w:p>
        </w:tc>
        <w:tc>
          <w:tcPr>
            <w:tcW w:w="690" w:type="dxa"/>
            <w:tcBorders>
              <w:top w:val="single" w:sz="8" w:space="0" w:color="00000A"/>
              <w:left w:val="single" w:sz="8" w:space="0" w:color="00000A"/>
              <w:bottom w:val="single" w:sz="8"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b/>
                <w:bCs/>
                <w:color w:val="auto"/>
              </w:rPr>
              <w:t>2</w:t>
            </w:r>
          </w:p>
        </w:tc>
        <w:tc>
          <w:tcPr>
            <w:tcW w:w="450" w:type="dxa"/>
            <w:tcBorders>
              <w:top w:val="single" w:sz="8" w:space="0" w:color="00000A"/>
              <w:left w:val="single" w:sz="6" w:space="0" w:color="00000A"/>
              <w:bottom w:val="single" w:sz="8"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b/>
                <w:bCs/>
                <w:color w:val="auto"/>
              </w:rPr>
              <w:t>338</w:t>
            </w:r>
          </w:p>
        </w:tc>
        <w:tc>
          <w:tcPr>
            <w:tcW w:w="570" w:type="dxa"/>
            <w:tcBorders>
              <w:top w:val="single" w:sz="8" w:space="0" w:color="00000A"/>
              <w:left w:val="single" w:sz="6" w:space="0" w:color="00000A"/>
              <w:bottom w:val="single" w:sz="8"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b/>
                <w:bCs/>
                <w:color w:val="auto"/>
              </w:rPr>
              <w:t>13</w:t>
            </w:r>
          </w:p>
        </w:tc>
        <w:tc>
          <w:tcPr>
            <w:tcW w:w="585" w:type="dxa"/>
            <w:tcBorders>
              <w:top w:val="single" w:sz="8" w:space="0" w:color="00000A"/>
              <w:left w:val="single" w:sz="8" w:space="0" w:color="00000A"/>
              <w:bottom w:val="single" w:sz="8"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b/>
                <w:bCs/>
                <w:color w:val="auto"/>
              </w:rPr>
              <w:t>3</w:t>
            </w:r>
          </w:p>
        </w:tc>
        <w:tc>
          <w:tcPr>
            <w:tcW w:w="555" w:type="dxa"/>
            <w:gridSpan w:val="2"/>
            <w:tcBorders>
              <w:top w:val="single" w:sz="8" w:space="0" w:color="00000A"/>
              <w:left w:val="single" w:sz="8" w:space="0" w:color="00000A"/>
              <w:bottom w:val="single" w:sz="8"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b/>
                <w:bCs/>
                <w:color w:val="auto"/>
              </w:rPr>
              <w:t>68</w:t>
            </w:r>
          </w:p>
        </w:tc>
        <w:tc>
          <w:tcPr>
            <w:tcW w:w="345" w:type="dxa"/>
            <w:tcBorders>
              <w:top w:val="single" w:sz="8" w:space="0" w:color="00000A"/>
              <w:left w:val="single" w:sz="6" w:space="0" w:color="00000A"/>
              <w:bottom w:val="single" w:sz="8"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b/>
                <w:bCs/>
                <w:color w:val="auto"/>
              </w:rPr>
              <w:t>59</w:t>
            </w:r>
          </w:p>
        </w:tc>
        <w:tc>
          <w:tcPr>
            <w:tcW w:w="585" w:type="dxa"/>
            <w:tcBorders>
              <w:top w:val="single" w:sz="8" w:space="0" w:color="00000A"/>
              <w:left w:val="single" w:sz="6" w:space="0" w:color="00000A"/>
              <w:bottom w:val="single" w:sz="8"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b/>
                <w:bCs/>
                <w:color w:val="auto"/>
              </w:rPr>
              <w:t>8</w:t>
            </w:r>
          </w:p>
        </w:tc>
        <w:tc>
          <w:tcPr>
            <w:tcW w:w="585" w:type="dxa"/>
            <w:tcBorders>
              <w:top w:val="single" w:sz="8" w:space="0" w:color="00000A"/>
              <w:left w:val="single" w:sz="8" w:space="0" w:color="00000A"/>
              <w:bottom w:val="single" w:sz="8"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b/>
                <w:bCs/>
                <w:color w:val="auto"/>
              </w:rPr>
              <w:t>10</w:t>
            </w:r>
          </w:p>
        </w:tc>
        <w:tc>
          <w:tcPr>
            <w:tcW w:w="615" w:type="dxa"/>
            <w:tcBorders>
              <w:top w:val="single" w:sz="8" w:space="0" w:color="00000A"/>
              <w:left w:val="single" w:sz="8" w:space="0" w:color="00000A"/>
              <w:bottom w:val="single" w:sz="8" w:space="0" w:color="00000A"/>
              <w:right w:val="nil"/>
            </w:tcBorders>
            <w:shd w:val="clear" w:color="auto" w:fill="FFFFFF"/>
            <w:tcMar>
              <w:top w:w="0" w:type="dxa"/>
              <w:left w:w="51" w:type="dxa"/>
              <w:bottom w:w="0" w:type="dxa"/>
              <w:right w:w="0" w:type="dxa"/>
            </w:tcMar>
            <w:vAlign w:val="center"/>
            <w:hideMark/>
          </w:tcPr>
          <w:p w:rsidR="00647A17" w:rsidRPr="00725241" w:rsidRDefault="00647A17">
            <w:pPr>
              <w:pStyle w:val="western"/>
              <w:jc w:val="center"/>
              <w:rPr>
                <w:color w:val="auto"/>
              </w:rPr>
            </w:pPr>
            <w:r w:rsidRPr="00725241">
              <w:rPr>
                <w:rFonts w:ascii="Calibri" w:hAnsi="Calibri"/>
                <w:b/>
                <w:bCs/>
                <w:color w:val="auto"/>
              </w:rPr>
              <w:t>18</w:t>
            </w:r>
          </w:p>
        </w:tc>
        <w:tc>
          <w:tcPr>
            <w:tcW w:w="330" w:type="dxa"/>
            <w:tcBorders>
              <w:top w:val="single" w:sz="8" w:space="0" w:color="00000A"/>
              <w:left w:val="single" w:sz="8" w:space="0" w:color="00000A"/>
              <w:bottom w:val="single" w:sz="8" w:space="0" w:color="00000A"/>
              <w:right w:val="single" w:sz="8" w:space="0" w:color="00000A"/>
            </w:tcBorders>
            <w:shd w:val="clear" w:color="auto" w:fill="FFFFFF"/>
            <w:tcMar>
              <w:top w:w="0" w:type="dxa"/>
              <w:left w:w="51" w:type="dxa"/>
              <w:bottom w:w="0" w:type="dxa"/>
              <w:right w:w="68" w:type="dxa"/>
            </w:tcMar>
            <w:vAlign w:val="center"/>
            <w:hideMark/>
          </w:tcPr>
          <w:p w:rsidR="00647A17" w:rsidRPr="00725241" w:rsidRDefault="00647A17">
            <w:pPr>
              <w:pStyle w:val="western"/>
              <w:jc w:val="center"/>
              <w:rPr>
                <w:color w:val="auto"/>
              </w:rPr>
            </w:pPr>
            <w:r w:rsidRPr="00725241">
              <w:rPr>
                <w:rFonts w:ascii="Calibri" w:hAnsi="Calibri"/>
                <w:b/>
                <w:bCs/>
                <w:color w:val="auto"/>
              </w:rPr>
              <w:t>6</w:t>
            </w:r>
          </w:p>
        </w:tc>
      </w:tr>
    </w:tbl>
    <w:p w:rsidR="00647A17" w:rsidRPr="00725241" w:rsidRDefault="00647A17" w:rsidP="00647A17">
      <w:pPr>
        <w:pStyle w:val="western"/>
        <w:ind w:left="363" w:hanging="363"/>
        <w:jc w:val="center"/>
        <w:rPr>
          <w:color w:val="auto"/>
          <w:lang w:val="es-ES"/>
        </w:rPr>
      </w:pPr>
      <w:r w:rsidRPr="00725241">
        <w:rPr>
          <w:rFonts w:ascii="Arial" w:hAnsi="Arial" w:cs="Arial"/>
          <w:b/>
          <w:bCs/>
          <w:color w:val="auto"/>
          <w:sz w:val="20"/>
          <w:szCs w:val="20"/>
          <w:lang w:val="es-ES"/>
        </w:rPr>
        <w:t>ANEXO G</w:t>
      </w:r>
    </w:p>
    <w:p w:rsidR="00647A17" w:rsidRPr="00725241" w:rsidRDefault="00647A17" w:rsidP="00647A17">
      <w:pPr>
        <w:pStyle w:val="western"/>
        <w:ind w:left="363" w:hanging="363"/>
        <w:jc w:val="center"/>
        <w:rPr>
          <w:color w:val="auto"/>
          <w:lang w:val="es-ES"/>
        </w:rPr>
      </w:pPr>
      <w:r w:rsidRPr="00725241">
        <w:rPr>
          <w:rFonts w:ascii="Arial" w:hAnsi="Arial" w:cs="Arial"/>
          <w:b/>
          <w:bCs/>
          <w:color w:val="auto"/>
          <w:sz w:val="20"/>
          <w:szCs w:val="20"/>
          <w:lang w:val="es-ES"/>
        </w:rPr>
        <w:t>UBICACION DE LOS ESTABLECIMIENTOS</w:t>
      </w:r>
    </w:p>
    <w:p w:rsidR="00647A17" w:rsidRPr="00725241" w:rsidRDefault="00647A17" w:rsidP="00647A17">
      <w:pPr>
        <w:pStyle w:val="western"/>
        <w:ind w:left="363" w:hanging="363"/>
        <w:jc w:val="center"/>
        <w:rPr>
          <w:color w:val="auto"/>
          <w:lang w:val="es-ES"/>
        </w:rPr>
      </w:pPr>
    </w:p>
    <w:tbl>
      <w:tblPr>
        <w:tblW w:w="9870" w:type="dxa"/>
        <w:tblCellSpacing w:w="0" w:type="dxa"/>
        <w:tblCellMar>
          <w:top w:w="105" w:type="dxa"/>
          <w:left w:w="105" w:type="dxa"/>
          <w:bottom w:w="105" w:type="dxa"/>
          <w:right w:w="105" w:type="dxa"/>
        </w:tblCellMar>
        <w:tblLook w:val="04A0" w:firstRow="1" w:lastRow="0" w:firstColumn="1" w:lastColumn="0" w:noHBand="0" w:noVBand="1"/>
      </w:tblPr>
      <w:tblGrid>
        <w:gridCol w:w="3290"/>
        <w:gridCol w:w="2254"/>
        <w:gridCol w:w="1793"/>
        <w:gridCol w:w="2533"/>
      </w:tblGrid>
      <w:tr w:rsidR="00647A17" w:rsidRPr="00725241" w:rsidTr="00647A17">
        <w:trPr>
          <w:trHeight w:val="420"/>
          <w:tblCellSpacing w:w="0" w:type="dxa"/>
        </w:trPr>
        <w:tc>
          <w:tcPr>
            <w:tcW w:w="3000" w:type="dxa"/>
            <w:tcBorders>
              <w:top w:val="single" w:sz="12" w:space="0" w:color="000000"/>
              <w:left w:val="single" w:sz="12" w:space="0" w:color="000000"/>
              <w:bottom w:val="single" w:sz="12" w:space="0" w:color="000000"/>
              <w:right w:val="nil"/>
            </w:tcBorders>
            <w:tcMar>
              <w:top w:w="0" w:type="dxa"/>
              <w:left w:w="108" w:type="dxa"/>
              <w:bottom w:w="0" w:type="dxa"/>
              <w:right w:w="0" w:type="dxa"/>
            </w:tcMar>
            <w:vAlign w:val="center"/>
            <w:hideMark/>
          </w:tcPr>
          <w:p w:rsidR="00647A17" w:rsidRPr="00725241" w:rsidRDefault="00647A17">
            <w:pPr>
              <w:pStyle w:val="western"/>
              <w:jc w:val="center"/>
              <w:rPr>
                <w:color w:val="auto"/>
                <w:lang w:val="es-ES"/>
              </w:rPr>
            </w:pPr>
            <w:r w:rsidRPr="00725241">
              <w:rPr>
                <w:rFonts w:ascii="Arial" w:hAnsi="Arial" w:cs="Arial"/>
                <w:b/>
                <w:bCs/>
                <w:color w:val="auto"/>
                <w:sz w:val="16"/>
                <w:szCs w:val="16"/>
                <w:lang w:val="es-ES"/>
              </w:rPr>
              <w:t>DEPENDENCIAS</w:t>
            </w:r>
          </w:p>
        </w:tc>
        <w:tc>
          <w:tcPr>
            <w:tcW w:w="2055" w:type="dxa"/>
            <w:tcBorders>
              <w:top w:val="single" w:sz="12" w:space="0" w:color="000000"/>
              <w:left w:val="single" w:sz="12" w:space="0" w:color="000000"/>
              <w:bottom w:val="single" w:sz="12" w:space="0" w:color="000000"/>
              <w:right w:val="nil"/>
            </w:tcBorders>
            <w:tcMar>
              <w:top w:w="0" w:type="dxa"/>
              <w:left w:w="108" w:type="dxa"/>
              <w:bottom w:w="0" w:type="dxa"/>
              <w:right w:w="0" w:type="dxa"/>
            </w:tcMar>
            <w:vAlign w:val="center"/>
            <w:hideMark/>
          </w:tcPr>
          <w:p w:rsidR="00647A17" w:rsidRPr="00725241" w:rsidRDefault="00647A17">
            <w:pPr>
              <w:pStyle w:val="western"/>
              <w:jc w:val="center"/>
              <w:rPr>
                <w:color w:val="auto"/>
                <w:lang w:val="es-ES"/>
              </w:rPr>
            </w:pPr>
            <w:r w:rsidRPr="00725241">
              <w:rPr>
                <w:rFonts w:ascii="Arial" w:hAnsi="Arial" w:cs="Arial"/>
                <w:b/>
                <w:bCs/>
                <w:color w:val="auto"/>
                <w:sz w:val="16"/>
                <w:szCs w:val="16"/>
                <w:lang w:val="es-ES"/>
              </w:rPr>
              <w:t>DOMICILIO</w:t>
            </w:r>
          </w:p>
        </w:tc>
        <w:tc>
          <w:tcPr>
            <w:tcW w:w="1635" w:type="dxa"/>
            <w:tcBorders>
              <w:top w:val="single" w:sz="12" w:space="0" w:color="000000"/>
              <w:left w:val="single" w:sz="12" w:space="0" w:color="000000"/>
              <w:bottom w:val="single" w:sz="12" w:space="0" w:color="000000"/>
              <w:right w:val="nil"/>
            </w:tcBorders>
            <w:tcMar>
              <w:top w:w="0" w:type="dxa"/>
              <w:left w:w="108" w:type="dxa"/>
              <w:bottom w:w="0" w:type="dxa"/>
              <w:right w:w="0" w:type="dxa"/>
            </w:tcMar>
            <w:vAlign w:val="center"/>
            <w:hideMark/>
          </w:tcPr>
          <w:p w:rsidR="00647A17" w:rsidRPr="00725241" w:rsidRDefault="00647A17">
            <w:pPr>
              <w:pStyle w:val="western"/>
              <w:jc w:val="center"/>
              <w:rPr>
                <w:color w:val="auto"/>
                <w:lang w:val="es-ES"/>
              </w:rPr>
            </w:pPr>
            <w:r w:rsidRPr="00725241">
              <w:rPr>
                <w:rFonts w:ascii="Arial" w:hAnsi="Arial" w:cs="Arial"/>
                <w:b/>
                <w:bCs/>
                <w:color w:val="auto"/>
                <w:sz w:val="16"/>
                <w:szCs w:val="16"/>
                <w:lang w:val="es-ES"/>
              </w:rPr>
              <w:t>LOCALIDAD</w:t>
            </w:r>
          </w:p>
        </w:tc>
        <w:tc>
          <w:tcPr>
            <w:tcW w:w="2310" w:type="dxa"/>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vAlign w:val="center"/>
            <w:hideMark/>
          </w:tcPr>
          <w:p w:rsidR="00647A17" w:rsidRPr="00725241" w:rsidRDefault="00647A17">
            <w:pPr>
              <w:pStyle w:val="western"/>
              <w:jc w:val="center"/>
              <w:rPr>
                <w:color w:val="auto"/>
                <w:lang w:val="es-ES"/>
              </w:rPr>
            </w:pPr>
            <w:r w:rsidRPr="00725241">
              <w:rPr>
                <w:rFonts w:ascii="Arial" w:hAnsi="Arial" w:cs="Arial"/>
                <w:b/>
                <w:bCs/>
                <w:color w:val="auto"/>
                <w:sz w:val="16"/>
                <w:szCs w:val="16"/>
                <w:lang w:val="es-ES"/>
              </w:rPr>
              <w:t xml:space="preserve">TELEFONO </w:t>
            </w:r>
          </w:p>
        </w:tc>
      </w:tr>
      <w:tr w:rsidR="00647A17" w:rsidRPr="00725241" w:rsidTr="00647A17">
        <w:trPr>
          <w:trHeight w:val="210"/>
          <w:tblCellSpacing w:w="0" w:type="dxa"/>
        </w:trPr>
        <w:tc>
          <w:tcPr>
            <w:tcW w:w="3000" w:type="dxa"/>
            <w:tcBorders>
              <w:top w:val="single" w:sz="12" w:space="0" w:color="000000"/>
              <w:left w:val="single" w:sz="12" w:space="0" w:color="000000"/>
              <w:bottom w:val="single" w:sz="6" w:space="0" w:color="000000"/>
              <w:right w:val="nil"/>
            </w:tcBorders>
            <w:tcMar>
              <w:top w:w="0" w:type="dxa"/>
              <w:left w:w="108" w:type="dxa"/>
              <w:bottom w:w="0" w:type="dxa"/>
              <w:right w:w="0" w:type="dxa"/>
            </w:tcMar>
            <w:vAlign w:val="center"/>
            <w:hideMark/>
          </w:tcPr>
          <w:p w:rsidR="00647A17" w:rsidRPr="00725241" w:rsidRDefault="00647A17">
            <w:pPr>
              <w:pStyle w:val="western"/>
              <w:jc w:val="center"/>
              <w:rPr>
                <w:color w:val="auto"/>
                <w:lang w:val="es-ES"/>
              </w:rPr>
            </w:pPr>
            <w:r w:rsidRPr="00725241">
              <w:rPr>
                <w:rFonts w:ascii="Arial" w:hAnsi="Arial" w:cs="Arial"/>
                <w:color w:val="auto"/>
                <w:sz w:val="18"/>
                <w:szCs w:val="18"/>
                <w:lang w:val="es-ES"/>
              </w:rPr>
              <w:t>BIBLIOTECA NACIONAL</w:t>
            </w:r>
          </w:p>
        </w:tc>
        <w:tc>
          <w:tcPr>
            <w:tcW w:w="2055" w:type="dxa"/>
            <w:tcBorders>
              <w:top w:val="single" w:sz="12" w:space="0" w:color="000000"/>
              <w:left w:val="single" w:sz="6" w:space="0" w:color="000000"/>
              <w:bottom w:val="single" w:sz="6" w:space="0" w:color="000000"/>
              <w:right w:val="nil"/>
            </w:tcBorders>
            <w:tcMar>
              <w:top w:w="0" w:type="dxa"/>
              <w:left w:w="108" w:type="dxa"/>
              <w:bottom w:w="0" w:type="dxa"/>
              <w:right w:w="0" w:type="dxa"/>
            </w:tcMar>
            <w:vAlign w:val="center"/>
            <w:hideMark/>
          </w:tcPr>
          <w:p w:rsidR="00647A17" w:rsidRPr="00725241" w:rsidRDefault="00647A17">
            <w:pPr>
              <w:pStyle w:val="western"/>
              <w:jc w:val="center"/>
              <w:rPr>
                <w:color w:val="auto"/>
                <w:lang w:val="es-ES"/>
              </w:rPr>
            </w:pPr>
            <w:r w:rsidRPr="00725241">
              <w:rPr>
                <w:rFonts w:ascii="Arial" w:hAnsi="Arial" w:cs="Arial"/>
                <w:color w:val="auto"/>
                <w:sz w:val="18"/>
                <w:szCs w:val="18"/>
                <w:lang w:val="es-ES"/>
              </w:rPr>
              <w:t>Agüero 2510</w:t>
            </w:r>
          </w:p>
        </w:tc>
        <w:tc>
          <w:tcPr>
            <w:tcW w:w="1635" w:type="dxa"/>
            <w:tcBorders>
              <w:top w:val="single" w:sz="12" w:space="0" w:color="000000"/>
              <w:left w:val="single" w:sz="6" w:space="0" w:color="000000"/>
              <w:bottom w:val="single" w:sz="6" w:space="0" w:color="000000"/>
              <w:right w:val="nil"/>
            </w:tcBorders>
            <w:tcMar>
              <w:top w:w="0" w:type="dxa"/>
              <w:left w:w="108" w:type="dxa"/>
              <w:bottom w:w="0" w:type="dxa"/>
              <w:right w:w="0" w:type="dxa"/>
            </w:tcMar>
            <w:vAlign w:val="center"/>
            <w:hideMark/>
          </w:tcPr>
          <w:p w:rsidR="00647A17" w:rsidRPr="00725241" w:rsidRDefault="00647A17">
            <w:pPr>
              <w:pStyle w:val="western"/>
              <w:jc w:val="center"/>
              <w:rPr>
                <w:color w:val="auto"/>
                <w:lang w:val="es-ES"/>
              </w:rPr>
            </w:pPr>
            <w:r w:rsidRPr="00725241">
              <w:rPr>
                <w:rFonts w:ascii="Arial" w:hAnsi="Arial" w:cs="Arial"/>
                <w:color w:val="auto"/>
                <w:sz w:val="18"/>
                <w:szCs w:val="18"/>
                <w:lang w:val="es-ES"/>
              </w:rPr>
              <w:t>CABA</w:t>
            </w:r>
          </w:p>
        </w:tc>
        <w:tc>
          <w:tcPr>
            <w:tcW w:w="2310" w:type="dxa"/>
            <w:tcBorders>
              <w:top w:val="single" w:sz="12"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hideMark/>
          </w:tcPr>
          <w:p w:rsidR="00647A17" w:rsidRPr="00725241" w:rsidRDefault="00647A17">
            <w:pPr>
              <w:pStyle w:val="western"/>
              <w:jc w:val="center"/>
              <w:rPr>
                <w:color w:val="auto"/>
                <w:lang w:val="es-ES"/>
              </w:rPr>
            </w:pPr>
            <w:r w:rsidRPr="00725241">
              <w:rPr>
                <w:rFonts w:ascii="Arial" w:hAnsi="Arial" w:cs="Arial"/>
                <w:color w:val="auto"/>
                <w:sz w:val="18"/>
                <w:szCs w:val="18"/>
                <w:lang w:val="es-ES"/>
              </w:rPr>
              <w:t xml:space="preserve">4808-6000 </w:t>
            </w:r>
            <w:proofErr w:type="spellStart"/>
            <w:r w:rsidRPr="00725241">
              <w:rPr>
                <w:rFonts w:ascii="Arial" w:hAnsi="Arial" w:cs="Arial"/>
                <w:color w:val="auto"/>
                <w:sz w:val="18"/>
                <w:szCs w:val="18"/>
                <w:lang w:val="es-ES"/>
              </w:rPr>
              <w:t>Int</w:t>
            </w:r>
            <w:proofErr w:type="spellEnd"/>
            <w:r w:rsidRPr="00725241">
              <w:rPr>
                <w:rFonts w:ascii="Arial" w:hAnsi="Arial" w:cs="Arial"/>
                <w:color w:val="auto"/>
                <w:sz w:val="18"/>
                <w:szCs w:val="18"/>
                <w:lang w:val="es-ES"/>
              </w:rPr>
              <w:t>.: 1265</w:t>
            </w:r>
          </w:p>
        </w:tc>
      </w:tr>
      <w:tr w:rsidR="00647A17" w:rsidRPr="00725241" w:rsidTr="00647A17">
        <w:trPr>
          <w:trHeight w:val="225"/>
          <w:tblCellSpacing w:w="0" w:type="dxa"/>
        </w:trPr>
        <w:tc>
          <w:tcPr>
            <w:tcW w:w="3000" w:type="dxa"/>
            <w:tcBorders>
              <w:top w:val="single" w:sz="6" w:space="0" w:color="000000"/>
              <w:left w:val="single" w:sz="12" w:space="0" w:color="000000"/>
              <w:bottom w:val="single" w:sz="6" w:space="0" w:color="000000"/>
              <w:right w:val="nil"/>
            </w:tcBorders>
            <w:tcMar>
              <w:top w:w="0" w:type="dxa"/>
              <w:left w:w="108" w:type="dxa"/>
              <w:bottom w:w="0" w:type="dxa"/>
              <w:right w:w="0" w:type="dxa"/>
            </w:tcMar>
            <w:vAlign w:val="center"/>
            <w:hideMark/>
          </w:tcPr>
          <w:p w:rsidR="00647A17" w:rsidRPr="00725241" w:rsidRDefault="00647A17">
            <w:pPr>
              <w:pStyle w:val="western"/>
              <w:jc w:val="center"/>
              <w:rPr>
                <w:color w:val="auto"/>
                <w:lang w:val="es-ES"/>
              </w:rPr>
            </w:pPr>
            <w:r w:rsidRPr="00725241">
              <w:rPr>
                <w:rFonts w:ascii="Arial" w:hAnsi="Arial" w:cs="Arial"/>
                <w:color w:val="auto"/>
                <w:sz w:val="18"/>
                <w:szCs w:val="18"/>
                <w:lang w:val="es-ES"/>
              </w:rPr>
              <w:t>MUSEO DEL LIBRO</w:t>
            </w:r>
          </w:p>
        </w:tc>
        <w:tc>
          <w:tcPr>
            <w:tcW w:w="205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647A17" w:rsidRPr="00725241" w:rsidRDefault="00647A17">
            <w:pPr>
              <w:pStyle w:val="western"/>
              <w:jc w:val="center"/>
              <w:rPr>
                <w:color w:val="auto"/>
                <w:lang w:val="es-ES"/>
              </w:rPr>
            </w:pPr>
            <w:r w:rsidRPr="00725241">
              <w:rPr>
                <w:rFonts w:ascii="Arial" w:hAnsi="Arial" w:cs="Arial"/>
                <w:color w:val="auto"/>
                <w:sz w:val="18"/>
                <w:szCs w:val="18"/>
                <w:lang w:val="es-ES"/>
              </w:rPr>
              <w:t>Las Heras 2555</w:t>
            </w:r>
          </w:p>
        </w:tc>
        <w:tc>
          <w:tcPr>
            <w:tcW w:w="163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647A17" w:rsidRPr="00725241" w:rsidRDefault="00647A17">
            <w:pPr>
              <w:pStyle w:val="western"/>
              <w:jc w:val="center"/>
              <w:rPr>
                <w:color w:val="auto"/>
                <w:lang w:val="es-ES"/>
              </w:rPr>
            </w:pPr>
            <w:r w:rsidRPr="00725241">
              <w:rPr>
                <w:rFonts w:ascii="Arial" w:hAnsi="Arial" w:cs="Arial"/>
                <w:color w:val="auto"/>
                <w:sz w:val="18"/>
                <w:szCs w:val="18"/>
                <w:lang w:val="es-ES"/>
              </w:rPr>
              <w:t>CABA</w:t>
            </w:r>
          </w:p>
        </w:tc>
        <w:tc>
          <w:tcPr>
            <w:tcW w:w="2310"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hideMark/>
          </w:tcPr>
          <w:p w:rsidR="00647A17" w:rsidRPr="00725241" w:rsidRDefault="00647A17">
            <w:pPr>
              <w:pStyle w:val="western"/>
              <w:jc w:val="center"/>
              <w:rPr>
                <w:color w:val="auto"/>
                <w:lang w:val="es-ES"/>
              </w:rPr>
            </w:pPr>
            <w:r w:rsidRPr="00725241">
              <w:rPr>
                <w:rFonts w:ascii="Arial" w:hAnsi="Arial" w:cs="Arial"/>
                <w:color w:val="auto"/>
                <w:sz w:val="18"/>
                <w:szCs w:val="18"/>
                <w:lang w:val="es-ES"/>
              </w:rPr>
              <w:t xml:space="preserve">4808-6000 </w:t>
            </w:r>
            <w:proofErr w:type="spellStart"/>
            <w:r w:rsidRPr="00725241">
              <w:rPr>
                <w:rFonts w:ascii="Arial" w:hAnsi="Arial" w:cs="Arial"/>
                <w:color w:val="auto"/>
                <w:sz w:val="18"/>
                <w:szCs w:val="18"/>
                <w:lang w:val="es-ES"/>
              </w:rPr>
              <w:t>Int</w:t>
            </w:r>
            <w:proofErr w:type="spellEnd"/>
            <w:r w:rsidRPr="00725241">
              <w:rPr>
                <w:rFonts w:ascii="Arial" w:hAnsi="Arial" w:cs="Arial"/>
                <w:color w:val="auto"/>
                <w:sz w:val="18"/>
                <w:szCs w:val="18"/>
                <w:lang w:val="es-ES"/>
              </w:rPr>
              <w:t>.: 1265</w:t>
            </w:r>
          </w:p>
        </w:tc>
      </w:tr>
    </w:tbl>
    <w:p w:rsidR="00647A17" w:rsidRPr="00725241" w:rsidRDefault="00647A17" w:rsidP="00647A17">
      <w:pPr>
        <w:pStyle w:val="western"/>
        <w:ind w:left="-284"/>
        <w:jc w:val="center"/>
        <w:rPr>
          <w:color w:val="auto"/>
        </w:rPr>
      </w:pPr>
    </w:p>
    <w:p w:rsidR="00902C9D" w:rsidRPr="00725241" w:rsidRDefault="00902C9D" w:rsidP="007F7C7D">
      <w:pPr>
        <w:pStyle w:val="Encabezado2"/>
        <w:numPr>
          <w:ilvl w:val="0"/>
          <w:numId w:val="0"/>
        </w:numPr>
        <w:ind w:left="426" w:hanging="142"/>
        <w:jc w:val="both"/>
        <w:rPr>
          <w:rFonts w:ascii="Arial" w:hAnsi="Arial" w:cs="Arial"/>
          <w:b w:val="0"/>
          <w:sz w:val="20"/>
          <w:u w:val="single"/>
        </w:rPr>
      </w:pPr>
    </w:p>
    <w:p w:rsidR="00647A17" w:rsidRPr="00725241" w:rsidRDefault="00647A17" w:rsidP="00647A17"/>
    <w:p w:rsidR="00647A17" w:rsidRPr="00725241" w:rsidRDefault="00647A17" w:rsidP="00647A17"/>
    <w:p w:rsidR="00902C9D" w:rsidRPr="00725241" w:rsidRDefault="00902C9D">
      <w:pPr>
        <w:pBdr>
          <w:bottom w:val="single" w:sz="12" w:space="1" w:color="000000"/>
        </w:pBdr>
        <w:tabs>
          <w:tab w:val="left" w:pos="567"/>
        </w:tabs>
        <w:ind w:left="709"/>
        <w:jc w:val="both"/>
        <w:rPr>
          <w:rFonts w:ascii="Arial" w:hAnsi="Arial" w:cs="Arial"/>
          <w:b/>
          <w:u w:val="single"/>
        </w:rPr>
      </w:pPr>
    </w:p>
    <w:p w:rsidR="00902C9D" w:rsidRPr="00725241" w:rsidRDefault="00902C9D">
      <w:pPr>
        <w:rPr>
          <w:rFonts w:ascii="Arial" w:hAnsi="Arial" w:cs="Arial"/>
          <w:b/>
          <w:u w:val="single"/>
          <w:lang w:val="es-AR"/>
        </w:rPr>
      </w:pPr>
    </w:p>
    <w:p w:rsidR="00902C9D" w:rsidRPr="00725241" w:rsidRDefault="00902C9D">
      <w:pPr>
        <w:rPr>
          <w:rFonts w:ascii="Arial" w:hAnsi="Arial" w:cs="Arial"/>
          <w:lang w:val="es-AR"/>
        </w:rPr>
      </w:pPr>
    </w:p>
    <w:p w:rsidR="00902C9D" w:rsidRPr="00725241" w:rsidRDefault="00902C9D">
      <w:pPr>
        <w:rPr>
          <w:rFonts w:ascii="Arial" w:hAnsi="Arial" w:cs="Arial"/>
          <w:lang w:val="es-AR"/>
        </w:rPr>
      </w:pPr>
    </w:p>
    <w:p w:rsidR="00902C9D" w:rsidRPr="00725241" w:rsidRDefault="00902C9D">
      <w:pPr>
        <w:rPr>
          <w:rFonts w:ascii="Arial" w:hAnsi="Arial" w:cs="Arial"/>
          <w:lang w:val="es-AR"/>
        </w:rPr>
      </w:pPr>
    </w:p>
    <w:p w:rsidR="00902C9D" w:rsidRPr="00725241" w:rsidRDefault="00902C9D">
      <w:pPr>
        <w:rPr>
          <w:rFonts w:ascii="Arial" w:hAnsi="Arial" w:cs="Arial"/>
          <w:lang w:val="es-AR"/>
        </w:rPr>
      </w:pPr>
    </w:p>
    <w:p w:rsidR="00902C9D" w:rsidRPr="00725241" w:rsidRDefault="00902C9D">
      <w:pPr>
        <w:rPr>
          <w:rFonts w:ascii="Arial" w:hAnsi="Arial" w:cs="Arial"/>
          <w:lang w:val="es-AR"/>
        </w:rPr>
      </w:pPr>
    </w:p>
    <w:p w:rsidR="00725241" w:rsidRPr="00725241" w:rsidRDefault="00725241">
      <w:pPr>
        <w:rPr>
          <w:rFonts w:ascii="Arial" w:hAnsi="Arial" w:cs="Arial"/>
          <w:lang w:val="es-AR"/>
        </w:rPr>
      </w:pPr>
    </w:p>
    <w:p w:rsidR="00725241" w:rsidRPr="00725241" w:rsidRDefault="00725241">
      <w:pPr>
        <w:rPr>
          <w:rFonts w:ascii="Arial" w:hAnsi="Arial" w:cs="Arial"/>
          <w:lang w:val="es-AR"/>
        </w:rPr>
      </w:pPr>
    </w:p>
    <w:p w:rsidR="00725241" w:rsidRPr="00725241" w:rsidRDefault="00725241">
      <w:pPr>
        <w:rPr>
          <w:rFonts w:ascii="Arial" w:hAnsi="Arial" w:cs="Arial"/>
          <w:lang w:val="es-AR"/>
        </w:rPr>
      </w:pPr>
    </w:p>
    <w:p w:rsidR="00725241" w:rsidRPr="00725241" w:rsidRDefault="00725241">
      <w:pPr>
        <w:rPr>
          <w:rFonts w:ascii="Arial" w:hAnsi="Arial" w:cs="Arial"/>
          <w:lang w:val="es-AR"/>
        </w:rPr>
      </w:pPr>
    </w:p>
    <w:p w:rsidR="00725241" w:rsidRPr="00725241" w:rsidRDefault="00725241">
      <w:pPr>
        <w:rPr>
          <w:rFonts w:ascii="Arial" w:hAnsi="Arial" w:cs="Arial"/>
          <w:lang w:val="es-AR"/>
        </w:rPr>
      </w:pPr>
    </w:p>
    <w:p w:rsidR="00725241" w:rsidRPr="00725241" w:rsidRDefault="00725241">
      <w:pPr>
        <w:rPr>
          <w:rFonts w:ascii="Arial" w:hAnsi="Arial" w:cs="Arial"/>
          <w:lang w:val="es-AR"/>
        </w:rPr>
      </w:pPr>
    </w:p>
    <w:p w:rsidR="00725241" w:rsidRPr="00725241" w:rsidRDefault="00725241">
      <w:pPr>
        <w:rPr>
          <w:rFonts w:ascii="Arial" w:hAnsi="Arial" w:cs="Arial"/>
          <w:lang w:val="es-AR"/>
        </w:rPr>
      </w:pPr>
    </w:p>
    <w:p w:rsidR="00725241" w:rsidRPr="00725241" w:rsidRDefault="00725241">
      <w:pPr>
        <w:rPr>
          <w:rFonts w:ascii="Arial" w:hAnsi="Arial" w:cs="Arial"/>
          <w:lang w:val="es-AR"/>
        </w:rPr>
      </w:pPr>
    </w:p>
    <w:p w:rsidR="00725241" w:rsidRPr="00725241" w:rsidRDefault="00725241">
      <w:pPr>
        <w:rPr>
          <w:rFonts w:ascii="Arial" w:hAnsi="Arial" w:cs="Arial"/>
          <w:lang w:val="es-AR"/>
        </w:rPr>
      </w:pPr>
    </w:p>
    <w:p w:rsidR="00725241" w:rsidRPr="00725241" w:rsidRDefault="00725241">
      <w:pPr>
        <w:rPr>
          <w:rFonts w:ascii="Arial" w:hAnsi="Arial" w:cs="Arial"/>
          <w:lang w:val="es-AR"/>
        </w:rPr>
      </w:pPr>
    </w:p>
    <w:p w:rsidR="00725241" w:rsidRPr="00725241" w:rsidRDefault="00725241">
      <w:pPr>
        <w:rPr>
          <w:rFonts w:ascii="Arial" w:hAnsi="Arial" w:cs="Arial"/>
          <w:lang w:val="es-AR"/>
        </w:rPr>
      </w:pPr>
    </w:p>
    <w:p w:rsidR="00725241" w:rsidRPr="00725241" w:rsidRDefault="00725241">
      <w:pPr>
        <w:rPr>
          <w:rFonts w:ascii="Arial" w:hAnsi="Arial" w:cs="Arial"/>
          <w:lang w:val="es-AR"/>
        </w:rPr>
      </w:pPr>
    </w:p>
    <w:p w:rsidR="00725241" w:rsidRPr="00725241" w:rsidRDefault="00725241">
      <w:pPr>
        <w:rPr>
          <w:rFonts w:ascii="Arial" w:hAnsi="Arial" w:cs="Arial"/>
          <w:lang w:val="es-AR"/>
        </w:rPr>
      </w:pPr>
    </w:p>
    <w:p w:rsidR="00725241" w:rsidRPr="00725241" w:rsidRDefault="00725241">
      <w:pPr>
        <w:rPr>
          <w:rFonts w:ascii="Arial" w:hAnsi="Arial" w:cs="Arial"/>
          <w:lang w:val="es-AR"/>
        </w:rPr>
      </w:pPr>
    </w:p>
    <w:p w:rsidR="00725241" w:rsidRPr="00725241" w:rsidRDefault="00725241">
      <w:pPr>
        <w:rPr>
          <w:rFonts w:ascii="Arial" w:hAnsi="Arial" w:cs="Arial"/>
          <w:lang w:val="es-AR"/>
        </w:rPr>
      </w:pPr>
    </w:p>
    <w:p w:rsidR="00725241" w:rsidRPr="00725241" w:rsidRDefault="00725241">
      <w:pPr>
        <w:rPr>
          <w:rFonts w:ascii="Arial" w:hAnsi="Arial" w:cs="Arial"/>
          <w:lang w:val="es-AR"/>
        </w:rPr>
      </w:pPr>
    </w:p>
    <w:p w:rsidR="00725241" w:rsidRPr="00725241" w:rsidRDefault="00725241">
      <w:pPr>
        <w:rPr>
          <w:rFonts w:ascii="Arial" w:hAnsi="Arial" w:cs="Arial"/>
          <w:lang w:val="es-AR"/>
        </w:rPr>
      </w:pPr>
    </w:p>
    <w:p w:rsidR="00902C9D" w:rsidRPr="00725241" w:rsidRDefault="00902C9D">
      <w:pPr>
        <w:rPr>
          <w:rFonts w:ascii="Arial" w:hAnsi="Arial" w:cs="Arial"/>
          <w:lang w:val="es-AR"/>
        </w:rPr>
      </w:pPr>
    </w:p>
    <w:p w:rsidR="00902C9D" w:rsidRPr="00725241" w:rsidRDefault="002D2C76">
      <w:pPr>
        <w:tabs>
          <w:tab w:val="left" w:pos="7350"/>
        </w:tabs>
        <w:rPr>
          <w:rFonts w:ascii="Arial" w:hAnsi="Arial" w:cs="Arial"/>
          <w:b/>
          <w:u w:val="single"/>
        </w:rPr>
      </w:pPr>
      <w:r w:rsidRPr="00725241">
        <w:rPr>
          <w:rFonts w:ascii="Arial" w:hAnsi="Arial" w:cs="Arial"/>
          <w:lang w:val="es-AR"/>
        </w:rPr>
        <w:tab/>
      </w:r>
    </w:p>
    <w:p w:rsidR="00902C9D" w:rsidRPr="00725241" w:rsidRDefault="002D2C76">
      <w:pPr>
        <w:pStyle w:val="Cuerpodetexto"/>
        <w:tabs>
          <w:tab w:val="left" w:pos="0"/>
        </w:tabs>
        <w:jc w:val="center"/>
        <w:rPr>
          <w:rFonts w:ascii="Arial" w:hAnsi="Arial" w:cs="Arial"/>
          <w:b/>
          <w:sz w:val="20"/>
          <w:u w:val="single"/>
        </w:rPr>
      </w:pPr>
      <w:r w:rsidRPr="00725241">
        <w:rPr>
          <w:rFonts w:ascii="Arial" w:hAnsi="Arial" w:cs="Arial"/>
          <w:b/>
          <w:sz w:val="20"/>
          <w:u w:val="single"/>
        </w:rPr>
        <w:lastRenderedPageBreak/>
        <w:t>CERTIFICADO DE VISITA</w:t>
      </w:r>
    </w:p>
    <w:p w:rsidR="00902C9D" w:rsidRPr="00725241" w:rsidRDefault="00902C9D">
      <w:pPr>
        <w:pStyle w:val="Cuerpodetexto"/>
        <w:tabs>
          <w:tab w:val="left" w:pos="0"/>
        </w:tabs>
        <w:jc w:val="center"/>
        <w:rPr>
          <w:rFonts w:ascii="Arial" w:hAnsi="Arial" w:cs="Arial"/>
          <w:b/>
          <w:sz w:val="20"/>
          <w:u w:val="single"/>
        </w:rPr>
      </w:pPr>
    </w:p>
    <w:p w:rsidR="00725241" w:rsidRPr="00725241" w:rsidRDefault="00725241">
      <w:pPr>
        <w:pStyle w:val="Cuerpodetexto"/>
        <w:tabs>
          <w:tab w:val="left" w:pos="0"/>
        </w:tabs>
        <w:jc w:val="center"/>
        <w:rPr>
          <w:rFonts w:ascii="Arial" w:hAnsi="Arial" w:cs="Arial"/>
          <w:b/>
          <w:sz w:val="20"/>
          <w:u w:val="single"/>
        </w:rPr>
      </w:pPr>
    </w:p>
    <w:p w:rsidR="00902C9D" w:rsidRPr="00725241" w:rsidRDefault="002D2C76">
      <w:pPr>
        <w:spacing w:line="360" w:lineRule="auto"/>
        <w:jc w:val="right"/>
        <w:rPr>
          <w:rFonts w:ascii="Arial" w:hAnsi="Arial" w:cs="Arial"/>
        </w:rPr>
      </w:pPr>
      <w:r w:rsidRPr="00725241">
        <w:rPr>
          <w:rFonts w:ascii="Arial" w:hAnsi="Arial" w:cs="Arial"/>
        </w:rPr>
        <w:t>Buenos Aires</w:t>
      </w:r>
      <w:proofErr w:type="gramStart"/>
      <w:r w:rsidRPr="00725241">
        <w:rPr>
          <w:rFonts w:ascii="Arial" w:hAnsi="Arial" w:cs="Arial"/>
        </w:rPr>
        <w:t>, …</w:t>
      </w:r>
      <w:proofErr w:type="gramEnd"/>
      <w:r w:rsidRPr="00725241">
        <w:rPr>
          <w:rFonts w:ascii="Arial" w:hAnsi="Arial" w:cs="Arial"/>
        </w:rPr>
        <w:t xml:space="preserve">... de …………….. </w:t>
      </w:r>
      <w:proofErr w:type="gramStart"/>
      <w:r w:rsidRPr="00725241">
        <w:rPr>
          <w:rFonts w:ascii="Arial" w:hAnsi="Arial" w:cs="Arial"/>
        </w:rPr>
        <w:t>de</w:t>
      </w:r>
      <w:proofErr w:type="gramEnd"/>
      <w:r w:rsidRPr="00725241">
        <w:rPr>
          <w:rFonts w:ascii="Arial" w:hAnsi="Arial" w:cs="Arial"/>
        </w:rPr>
        <w:t xml:space="preserve"> 2016</w:t>
      </w:r>
    </w:p>
    <w:p w:rsidR="00902C9D" w:rsidRPr="00725241" w:rsidRDefault="00902C9D">
      <w:pPr>
        <w:spacing w:line="360" w:lineRule="auto"/>
        <w:jc w:val="both"/>
        <w:rPr>
          <w:rFonts w:ascii="Arial" w:hAnsi="Arial" w:cs="Arial"/>
        </w:rPr>
      </w:pPr>
    </w:p>
    <w:p w:rsidR="00902C9D" w:rsidRPr="00725241" w:rsidRDefault="002D2C76">
      <w:pPr>
        <w:spacing w:line="360" w:lineRule="auto"/>
        <w:jc w:val="both"/>
        <w:rPr>
          <w:rFonts w:ascii="Arial" w:hAnsi="Arial" w:cs="Arial"/>
        </w:rPr>
      </w:pPr>
      <w:r w:rsidRPr="00725241">
        <w:rPr>
          <w:rFonts w:ascii="Arial" w:hAnsi="Arial" w:cs="Arial"/>
        </w:rPr>
        <w:t>Se deja constancia que en el día de la fecha, el Sr</w:t>
      </w:r>
      <w:proofErr w:type="gramStart"/>
      <w:r w:rsidRPr="00725241">
        <w:rPr>
          <w:rFonts w:ascii="Arial" w:hAnsi="Arial" w:cs="Arial"/>
        </w:rPr>
        <w:t>. .....................</w:t>
      </w:r>
      <w:r w:rsidR="00725241" w:rsidRPr="00725241">
        <w:rPr>
          <w:rFonts w:ascii="Arial" w:hAnsi="Arial" w:cs="Arial"/>
        </w:rPr>
        <w:t>..................</w:t>
      </w:r>
      <w:r w:rsidRPr="00725241">
        <w:rPr>
          <w:rFonts w:ascii="Arial" w:hAnsi="Arial" w:cs="Arial"/>
        </w:rPr>
        <w:t>......................................................</w:t>
      </w:r>
      <w:proofErr w:type="gramEnd"/>
    </w:p>
    <w:p w:rsidR="00902C9D" w:rsidRPr="00725241" w:rsidRDefault="002D2C76">
      <w:pPr>
        <w:pStyle w:val="Textoindependiente2"/>
        <w:spacing w:line="360" w:lineRule="auto"/>
        <w:rPr>
          <w:rFonts w:ascii="Arial" w:hAnsi="Arial" w:cs="Arial"/>
          <w:sz w:val="20"/>
          <w:lang w:val="es-ES"/>
        </w:rPr>
      </w:pPr>
      <w:proofErr w:type="gramStart"/>
      <w:r w:rsidRPr="00725241">
        <w:rPr>
          <w:rFonts w:ascii="Arial" w:hAnsi="Arial" w:cs="Arial"/>
          <w:sz w:val="20"/>
          <w:lang w:val="es-ES"/>
        </w:rPr>
        <w:t>por</w:t>
      </w:r>
      <w:proofErr w:type="gramEnd"/>
      <w:r w:rsidRPr="00725241">
        <w:rPr>
          <w:rFonts w:ascii="Arial" w:hAnsi="Arial" w:cs="Arial"/>
          <w:sz w:val="20"/>
          <w:lang w:val="es-ES"/>
        </w:rPr>
        <w:t xml:space="preserve"> la Empresa</w:t>
      </w:r>
      <w:r w:rsidR="00725241" w:rsidRPr="00725241">
        <w:rPr>
          <w:rFonts w:ascii="Arial" w:hAnsi="Arial" w:cs="Arial"/>
          <w:sz w:val="20"/>
          <w:lang w:val="es-ES"/>
        </w:rPr>
        <w:t xml:space="preserve"> </w:t>
      </w:r>
      <w:r w:rsidRPr="00725241">
        <w:rPr>
          <w:rFonts w:ascii="Arial" w:hAnsi="Arial" w:cs="Arial"/>
          <w:sz w:val="20"/>
          <w:lang w:val="es-ES"/>
        </w:rPr>
        <w:t>....................</w:t>
      </w:r>
      <w:r w:rsidR="00725241" w:rsidRPr="00725241">
        <w:rPr>
          <w:rFonts w:ascii="Arial" w:hAnsi="Arial" w:cs="Arial"/>
          <w:sz w:val="20"/>
          <w:lang w:val="es-ES"/>
        </w:rPr>
        <w:t>..........</w:t>
      </w:r>
      <w:r w:rsidRPr="00725241">
        <w:rPr>
          <w:rFonts w:ascii="Arial" w:hAnsi="Arial" w:cs="Arial"/>
          <w:sz w:val="20"/>
          <w:lang w:val="es-ES"/>
        </w:rPr>
        <w:t>..................</w:t>
      </w:r>
      <w:r w:rsidR="00725241" w:rsidRPr="00725241">
        <w:rPr>
          <w:rFonts w:ascii="Arial" w:hAnsi="Arial" w:cs="Arial"/>
          <w:sz w:val="20"/>
          <w:lang w:val="es-ES"/>
        </w:rPr>
        <w:t>......</w:t>
      </w:r>
      <w:r w:rsidRPr="00725241">
        <w:rPr>
          <w:rFonts w:ascii="Arial" w:hAnsi="Arial" w:cs="Arial"/>
          <w:sz w:val="20"/>
          <w:lang w:val="es-ES"/>
        </w:rPr>
        <w:t>......................................</w:t>
      </w:r>
      <w:r w:rsidR="00725241" w:rsidRPr="00725241">
        <w:rPr>
          <w:rFonts w:ascii="Arial" w:hAnsi="Arial" w:cs="Arial"/>
          <w:sz w:val="20"/>
          <w:lang w:val="es-ES"/>
        </w:rPr>
        <w:t xml:space="preserve"> </w:t>
      </w:r>
      <w:proofErr w:type="spellStart"/>
      <w:r w:rsidRPr="00725241">
        <w:rPr>
          <w:rFonts w:ascii="Arial" w:hAnsi="Arial" w:cs="Arial"/>
          <w:sz w:val="20"/>
          <w:lang w:val="es-ES"/>
        </w:rPr>
        <w:t>C.U.I.T.N°</w:t>
      </w:r>
      <w:proofErr w:type="spellEnd"/>
      <w:r w:rsidRPr="00725241">
        <w:rPr>
          <w:rFonts w:ascii="Arial" w:hAnsi="Arial" w:cs="Arial"/>
          <w:sz w:val="20"/>
          <w:lang w:val="es-ES"/>
        </w:rPr>
        <w:t>…………......…</w:t>
      </w:r>
      <w:r w:rsidR="00725241" w:rsidRPr="00725241">
        <w:rPr>
          <w:rFonts w:ascii="Arial" w:hAnsi="Arial" w:cs="Arial"/>
          <w:sz w:val="20"/>
          <w:lang w:val="es-ES"/>
        </w:rPr>
        <w:t>..</w:t>
      </w:r>
      <w:r w:rsidRPr="00725241">
        <w:rPr>
          <w:rFonts w:ascii="Arial" w:hAnsi="Arial" w:cs="Arial"/>
          <w:sz w:val="20"/>
          <w:lang w:val="es-ES"/>
        </w:rPr>
        <w:t>…......... ha realizado la visita de obra correspondiente a la CONTRATACION DIRECTA N.º</w:t>
      </w:r>
      <w:r w:rsidR="00E71A64">
        <w:rPr>
          <w:rFonts w:ascii="Arial" w:hAnsi="Arial" w:cs="Arial"/>
          <w:sz w:val="20"/>
          <w:lang w:val="es-ES"/>
        </w:rPr>
        <w:t>51</w:t>
      </w:r>
      <w:r w:rsidRPr="00725241">
        <w:rPr>
          <w:rFonts w:ascii="Arial" w:hAnsi="Arial" w:cs="Arial"/>
          <w:sz w:val="20"/>
          <w:lang w:val="es-ES"/>
        </w:rPr>
        <w:t>/16 de la Biblioteca Nacional.</w:t>
      </w:r>
    </w:p>
    <w:p w:rsidR="00725241" w:rsidRPr="00725241" w:rsidRDefault="00725241">
      <w:pPr>
        <w:pStyle w:val="Textoindependiente2"/>
        <w:spacing w:line="360" w:lineRule="auto"/>
        <w:rPr>
          <w:rFonts w:ascii="Arial" w:hAnsi="Arial" w:cs="Arial"/>
          <w:sz w:val="20"/>
          <w:lang w:val="es-ES"/>
        </w:rPr>
      </w:pPr>
    </w:p>
    <w:p w:rsidR="00902C9D" w:rsidRPr="00725241" w:rsidRDefault="002D2C76">
      <w:pPr>
        <w:pStyle w:val="Cuerpodetexto"/>
        <w:spacing w:line="360" w:lineRule="auto"/>
        <w:rPr>
          <w:rFonts w:ascii="Arial" w:hAnsi="Arial" w:cs="Arial"/>
          <w:sz w:val="20"/>
          <w:lang w:val="es-ES"/>
        </w:rPr>
      </w:pPr>
      <w:r w:rsidRPr="00725241">
        <w:rPr>
          <w:rFonts w:ascii="Arial" w:hAnsi="Arial" w:cs="Arial"/>
          <w:sz w:val="20"/>
          <w:lang w:val="es-ES"/>
        </w:rPr>
        <w:t>TE/FAX: .............................................. E-MAIL: ....................................................................</w:t>
      </w:r>
    </w:p>
    <w:p w:rsidR="00902C9D" w:rsidRPr="00725241" w:rsidRDefault="00902C9D">
      <w:pPr>
        <w:pStyle w:val="Cuerpodetexto"/>
        <w:tabs>
          <w:tab w:val="left" w:pos="0"/>
        </w:tabs>
        <w:rPr>
          <w:rFonts w:ascii="Arial" w:hAnsi="Arial" w:cs="Arial"/>
          <w:sz w:val="20"/>
          <w:lang w:val="es-ES"/>
        </w:rPr>
      </w:pPr>
    </w:p>
    <w:p w:rsidR="00902C9D" w:rsidRPr="00725241" w:rsidRDefault="00902C9D">
      <w:pPr>
        <w:pStyle w:val="Cuerpodetexto"/>
        <w:tabs>
          <w:tab w:val="left" w:pos="0"/>
        </w:tabs>
        <w:rPr>
          <w:rFonts w:ascii="Arial" w:hAnsi="Arial" w:cs="Arial"/>
          <w:sz w:val="20"/>
          <w:lang w:val="es-ES"/>
        </w:rPr>
      </w:pPr>
    </w:p>
    <w:p w:rsidR="00902C9D" w:rsidRPr="00725241" w:rsidRDefault="00902C9D">
      <w:pPr>
        <w:pStyle w:val="Cuerpodetexto"/>
        <w:tabs>
          <w:tab w:val="left" w:pos="0"/>
        </w:tabs>
        <w:rPr>
          <w:rFonts w:ascii="Arial" w:hAnsi="Arial" w:cs="Arial"/>
          <w:sz w:val="20"/>
          <w:lang w:val="es-ES"/>
        </w:rPr>
      </w:pPr>
      <w:bookmarkStart w:id="0" w:name="_GoBack"/>
      <w:bookmarkEnd w:id="0"/>
    </w:p>
    <w:p w:rsidR="00902C9D" w:rsidRPr="00725241" w:rsidRDefault="00902C9D">
      <w:pPr>
        <w:pStyle w:val="Cuerpodetexto"/>
        <w:tabs>
          <w:tab w:val="left" w:pos="0"/>
        </w:tabs>
        <w:rPr>
          <w:rFonts w:ascii="Arial" w:hAnsi="Arial" w:cs="Arial"/>
          <w:sz w:val="20"/>
          <w:lang w:val="es-ES"/>
        </w:rPr>
      </w:pPr>
    </w:p>
    <w:p w:rsidR="00902C9D" w:rsidRPr="00725241" w:rsidRDefault="00902C9D">
      <w:pPr>
        <w:pStyle w:val="Cuerpodetexto"/>
        <w:tabs>
          <w:tab w:val="left" w:pos="0"/>
        </w:tabs>
        <w:rPr>
          <w:rFonts w:ascii="Arial" w:hAnsi="Arial" w:cs="Arial"/>
          <w:sz w:val="20"/>
          <w:lang w:val="es-ES"/>
        </w:rPr>
      </w:pPr>
    </w:p>
    <w:p w:rsidR="00902C9D" w:rsidRPr="00725241" w:rsidRDefault="00902C9D">
      <w:pPr>
        <w:pStyle w:val="Cuerpodetexto"/>
        <w:tabs>
          <w:tab w:val="left" w:pos="0"/>
        </w:tabs>
        <w:rPr>
          <w:rFonts w:ascii="Arial" w:hAnsi="Arial" w:cs="Arial"/>
          <w:sz w:val="20"/>
          <w:lang w:val="es-ES"/>
        </w:rPr>
      </w:pPr>
    </w:p>
    <w:p w:rsidR="00902C9D" w:rsidRPr="00725241" w:rsidRDefault="002D2C76">
      <w:pPr>
        <w:pStyle w:val="Cuerpodetexto"/>
        <w:tabs>
          <w:tab w:val="left" w:pos="0"/>
        </w:tabs>
        <w:jc w:val="center"/>
        <w:rPr>
          <w:rFonts w:ascii="Arial" w:hAnsi="Arial" w:cs="Arial"/>
          <w:sz w:val="20"/>
        </w:rPr>
      </w:pPr>
      <w:r w:rsidRPr="00725241">
        <w:rPr>
          <w:rFonts w:ascii="Arial" w:hAnsi="Arial" w:cs="Arial"/>
          <w:sz w:val="20"/>
        </w:rPr>
        <w:t>.............................................................</w:t>
      </w:r>
    </w:p>
    <w:p w:rsidR="00902C9D" w:rsidRPr="00725241" w:rsidRDefault="002D2C76">
      <w:pPr>
        <w:pStyle w:val="Cuerpodetexto"/>
        <w:tabs>
          <w:tab w:val="left" w:pos="0"/>
        </w:tabs>
        <w:jc w:val="center"/>
        <w:rPr>
          <w:rFonts w:ascii="Arial" w:hAnsi="Arial" w:cs="Arial"/>
          <w:sz w:val="20"/>
        </w:rPr>
      </w:pPr>
      <w:r w:rsidRPr="00725241">
        <w:rPr>
          <w:rFonts w:ascii="Arial" w:hAnsi="Arial" w:cs="Arial"/>
          <w:sz w:val="20"/>
        </w:rPr>
        <w:t xml:space="preserve">Por el Departamento de </w:t>
      </w:r>
      <w:r w:rsidR="00077858">
        <w:rPr>
          <w:rFonts w:ascii="Arial" w:hAnsi="Arial" w:cs="Arial"/>
          <w:sz w:val="20"/>
        </w:rPr>
        <w:t>Seguridad e Higiene</w:t>
      </w:r>
    </w:p>
    <w:p w:rsidR="00902C9D" w:rsidRPr="00725241" w:rsidRDefault="00902C9D">
      <w:pPr>
        <w:pStyle w:val="Cuerpodetexto"/>
        <w:tabs>
          <w:tab w:val="left" w:pos="0"/>
        </w:tabs>
        <w:jc w:val="center"/>
        <w:rPr>
          <w:rFonts w:ascii="Arial" w:hAnsi="Arial" w:cs="Arial"/>
          <w:sz w:val="20"/>
        </w:rPr>
      </w:pPr>
    </w:p>
    <w:p w:rsidR="00902C9D" w:rsidRPr="00725241" w:rsidRDefault="002D2C76">
      <w:pPr>
        <w:pStyle w:val="Cuerpodetexto"/>
        <w:tabs>
          <w:tab w:val="left" w:pos="0"/>
        </w:tabs>
        <w:jc w:val="both"/>
        <w:rPr>
          <w:rFonts w:ascii="Arial" w:hAnsi="Arial" w:cs="Arial"/>
          <w:b/>
          <w:sz w:val="20"/>
        </w:rPr>
      </w:pPr>
      <w:r w:rsidRPr="00725241">
        <w:rPr>
          <w:rFonts w:ascii="Arial" w:hAnsi="Arial" w:cs="Arial"/>
          <w:b/>
          <w:sz w:val="20"/>
        </w:rPr>
        <w:t xml:space="preserve">VISITAS: La misma se realizará el día </w:t>
      </w:r>
      <w:r w:rsidR="00077858">
        <w:rPr>
          <w:rFonts w:ascii="Arial" w:hAnsi="Arial" w:cs="Arial"/>
          <w:b/>
          <w:sz w:val="20"/>
        </w:rPr>
        <w:t>15</w:t>
      </w:r>
      <w:r w:rsidRPr="00725241">
        <w:rPr>
          <w:rFonts w:ascii="Arial" w:hAnsi="Arial" w:cs="Arial"/>
          <w:b/>
          <w:sz w:val="20"/>
        </w:rPr>
        <w:t>/</w:t>
      </w:r>
      <w:r w:rsidR="00077858">
        <w:rPr>
          <w:rFonts w:ascii="Arial" w:hAnsi="Arial" w:cs="Arial"/>
          <w:b/>
          <w:sz w:val="20"/>
        </w:rPr>
        <w:t>11</w:t>
      </w:r>
      <w:r w:rsidRPr="00725241">
        <w:rPr>
          <w:rFonts w:ascii="Arial" w:hAnsi="Arial" w:cs="Arial"/>
          <w:b/>
          <w:sz w:val="20"/>
        </w:rPr>
        <w:t xml:space="preserve">/2016 a las 11 </w:t>
      </w:r>
      <w:proofErr w:type="spellStart"/>
      <w:r w:rsidRPr="00725241">
        <w:rPr>
          <w:rFonts w:ascii="Arial" w:hAnsi="Arial" w:cs="Arial"/>
          <w:b/>
          <w:sz w:val="20"/>
        </w:rPr>
        <w:t>hs</w:t>
      </w:r>
      <w:proofErr w:type="spellEnd"/>
      <w:r w:rsidRPr="00725241">
        <w:rPr>
          <w:rFonts w:ascii="Arial" w:hAnsi="Arial" w:cs="Arial"/>
          <w:b/>
          <w:sz w:val="20"/>
        </w:rPr>
        <w:t xml:space="preserve">. pudiendo concurrir el oferente o persona autorizada por éste. Lugar de encuentro: Agüero 2502 – Cap. Fed. – Nivel H Mostrador (Entrada proveedores). </w:t>
      </w:r>
    </w:p>
    <w:p w:rsidR="00902C9D" w:rsidRPr="00725241" w:rsidRDefault="002D2C76">
      <w:pPr>
        <w:pStyle w:val="Cuerpodetexto"/>
        <w:tabs>
          <w:tab w:val="left" w:pos="0"/>
        </w:tabs>
        <w:rPr>
          <w:rFonts w:ascii="Arial" w:hAnsi="Arial" w:cs="Arial"/>
          <w:b/>
          <w:sz w:val="20"/>
          <w:u w:val="single"/>
        </w:rPr>
      </w:pPr>
      <w:r w:rsidRPr="00725241">
        <w:rPr>
          <w:rFonts w:ascii="Arial" w:hAnsi="Arial" w:cs="Arial"/>
          <w:b/>
          <w:sz w:val="20"/>
        </w:rPr>
        <w:t>NOTA ACLARATORIA: Una vez realizada la visita de obra, no se entregarán más Pliegos de Bases y Condiciones Particulares.</w:t>
      </w:r>
    </w:p>
    <w:p w:rsidR="00902C9D" w:rsidRPr="00725241" w:rsidRDefault="00902C9D">
      <w:pPr>
        <w:pStyle w:val="Cuerpodetexto"/>
        <w:tabs>
          <w:tab w:val="left" w:pos="0"/>
        </w:tabs>
        <w:rPr>
          <w:rFonts w:ascii="Arial" w:hAnsi="Arial" w:cs="Arial"/>
          <w:b/>
          <w:sz w:val="20"/>
          <w:u w:val="single"/>
        </w:rPr>
      </w:pPr>
    </w:p>
    <w:p w:rsidR="00902C9D" w:rsidRPr="00725241" w:rsidRDefault="002D2C76">
      <w:pPr>
        <w:pStyle w:val="Cuerpodetexto"/>
        <w:tabs>
          <w:tab w:val="left" w:pos="0"/>
        </w:tabs>
        <w:rPr>
          <w:rFonts w:ascii="Arial" w:hAnsi="Arial" w:cs="Arial"/>
          <w:b/>
          <w:sz w:val="20"/>
          <w:u w:val="single"/>
        </w:rPr>
      </w:pPr>
      <w:r w:rsidRPr="00725241">
        <w:rPr>
          <w:rFonts w:ascii="Arial" w:hAnsi="Arial" w:cs="Arial"/>
          <w:b/>
          <w:noProof/>
          <w:sz w:val="20"/>
          <w:u w:val="single"/>
          <w:lang w:eastAsia="es-AR"/>
        </w:rPr>
        <mc:AlternateContent>
          <mc:Choice Requires="wps">
            <w:drawing>
              <wp:anchor distT="0" distB="0" distL="114935" distR="114935" simplePos="0" relativeHeight="251658752" behindDoc="0" locked="0" layoutInCell="1" allowOverlap="1" wp14:anchorId="3843FF05" wp14:editId="239B28F4">
                <wp:simplePos x="0" y="0"/>
                <wp:positionH relativeFrom="column">
                  <wp:posOffset>-68580</wp:posOffset>
                </wp:positionH>
                <wp:positionV relativeFrom="paragraph">
                  <wp:posOffset>59055</wp:posOffset>
                </wp:positionV>
                <wp:extent cx="5852795" cy="635"/>
                <wp:effectExtent l="0" t="0" r="0" b="0"/>
                <wp:wrapNone/>
                <wp:docPr id="1" name="Conector recto 1"/>
                <wp:cNvGraphicFramePr/>
                <a:graphic xmlns:a="http://schemas.openxmlformats.org/drawingml/2006/main">
                  <a:graphicData uri="http://schemas.microsoft.com/office/word/2010/wordprocessingShape">
                    <wps:wsp>
                      <wps:cNvCnPr/>
                      <wps:spPr>
                        <a:xfrm>
                          <a:off x="0" y="0"/>
                          <a:ext cx="5852160" cy="0"/>
                        </a:xfrm>
                        <a:prstGeom prst="line">
                          <a:avLst/>
                        </a:prstGeom>
                        <a:ln w="9360">
                          <a:solidFill>
                            <a:srgbClr val="000000"/>
                          </a:solidFill>
                          <a:miter/>
                        </a:ln>
                      </wps:spPr>
                      <wps:bodyPr/>
                    </wps:wsp>
                  </a:graphicData>
                </a:graphic>
              </wp:anchor>
            </w:drawing>
          </mc:Choice>
          <mc:Fallback>
            <w:pict>
              <v:line w14:anchorId="3A3FDA0C" id="Conector recto 1" o:spid="_x0000_s1026" style="position:absolute;z-index:251658752;visibility:visible;mso-wrap-style:square;mso-wrap-distance-left:9.05pt;mso-wrap-distance-top:0;mso-wrap-distance-right:9.05pt;mso-wrap-distance-bottom:0;mso-position-horizontal:absolute;mso-position-horizontal-relative:text;mso-position-vertical:absolute;mso-position-vertical-relative:text" from="-5.4pt,4.65pt" to="455.4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" strokeweight=".26mm">
                <v:stroke joinstyle="miter"/>
              </v:line>
            </w:pict>
          </mc:Fallback>
        </mc:AlternateContent>
      </w:r>
    </w:p>
    <w:p w:rsidR="00902C9D" w:rsidRPr="00725241" w:rsidRDefault="00902C9D">
      <w:pPr>
        <w:pStyle w:val="Cuerpodetexto"/>
        <w:tabs>
          <w:tab w:val="left" w:pos="0"/>
        </w:tabs>
        <w:jc w:val="center"/>
        <w:rPr>
          <w:rFonts w:ascii="Arial" w:hAnsi="Arial" w:cs="Arial"/>
          <w:b/>
          <w:sz w:val="20"/>
          <w:u w:val="single"/>
        </w:rPr>
      </w:pPr>
    </w:p>
    <w:p w:rsidR="00902C9D" w:rsidRPr="00725241" w:rsidRDefault="002D2C76">
      <w:pPr>
        <w:pStyle w:val="Cuerpodetexto"/>
        <w:tabs>
          <w:tab w:val="left" w:pos="0"/>
        </w:tabs>
        <w:jc w:val="center"/>
        <w:rPr>
          <w:rFonts w:ascii="Arial" w:hAnsi="Arial" w:cs="Arial"/>
          <w:b/>
          <w:sz w:val="20"/>
          <w:u w:val="single"/>
        </w:rPr>
      </w:pPr>
      <w:r w:rsidRPr="00725241">
        <w:rPr>
          <w:rFonts w:ascii="Arial" w:hAnsi="Arial" w:cs="Arial"/>
          <w:b/>
          <w:sz w:val="20"/>
          <w:u w:val="single"/>
        </w:rPr>
        <w:t>CONSTANCIA DE RETIRO DE PLIEGOS</w:t>
      </w:r>
    </w:p>
    <w:p w:rsidR="00902C9D" w:rsidRPr="00725241" w:rsidRDefault="00902C9D">
      <w:pPr>
        <w:pStyle w:val="Cuerpodetexto"/>
        <w:tabs>
          <w:tab w:val="left" w:pos="0"/>
        </w:tabs>
        <w:jc w:val="center"/>
        <w:rPr>
          <w:rFonts w:ascii="Arial" w:hAnsi="Arial" w:cs="Arial"/>
          <w:b/>
          <w:sz w:val="20"/>
          <w:u w:val="single"/>
        </w:rPr>
      </w:pPr>
    </w:p>
    <w:p w:rsidR="00725241" w:rsidRPr="00725241" w:rsidRDefault="00725241">
      <w:pPr>
        <w:pStyle w:val="Encabezado5"/>
        <w:numPr>
          <w:ilvl w:val="0"/>
          <w:numId w:val="0"/>
        </w:numPr>
        <w:tabs>
          <w:tab w:val="left" w:pos="708"/>
        </w:tabs>
        <w:spacing w:line="360" w:lineRule="auto"/>
        <w:ind w:left="4254"/>
        <w:rPr>
          <w:rFonts w:ascii="Arial" w:hAnsi="Arial" w:cs="Arial"/>
          <w:sz w:val="20"/>
        </w:rPr>
      </w:pPr>
    </w:p>
    <w:p w:rsidR="00902C9D" w:rsidRPr="00725241" w:rsidRDefault="002D2C76">
      <w:pPr>
        <w:pStyle w:val="Encabezado5"/>
        <w:numPr>
          <w:ilvl w:val="0"/>
          <w:numId w:val="0"/>
        </w:numPr>
        <w:tabs>
          <w:tab w:val="left" w:pos="708"/>
        </w:tabs>
        <w:spacing w:line="360" w:lineRule="auto"/>
        <w:ind w:left="4254"/>
        <w:rPr>
          <w:rFonts w:ascii="Arial" w:hAnsi="Arial" w:cs="Arial"/>
          <w:sz w:val="20"/>
        </w:rPr>
      </w:pPr>
      <w:r w:rsidRPr="00725241">
        <w:rPr>
          <w:rFonts w:ascii="Arial" w:hAnsi="Arial" w:cs="Arial"/>
          <w:sz w:val="20"/>
        </w:rPr>
        <w:t>Buenos Aires</w:t>
      </w:r>
      <w:proofErr w:type="gramStart"/>
      <w:r w:rsidRPr="00725241">
        <w:rPr>
          <w:rFonts w:ascii="Arial" w:hAnsi="Arial" w:cs="Arial"/>
          <w:sz w:val="20"/>
        </w:rPr>
        <w:t>, …</w:t>
      </w:r>
      <w:proofErr w:type="gramEnd"/>
      <w:r w:rsidRPr="00725241">
        <w:rPr>
          <w:rFonts w:ascii="Arial" w:hAnsi="Arial" w:cs="Arial"/>
          <w:sz w:val="20"/>
        </w:rPr>
        <w:t>..….de……………. de 2016.</w:t>
      </w:r>
    </w:p>
    <w:p w:rsidR="00902C9D" w:rsidRPr="00725241" w:rsidRDefault="00902C9D">
      <w:pPr>
        <w:pStyle w:val="Cuerpodetexto"/>
        <w:spacing w:line="360" w:lineRule="auto"/>
        <w:rPr>
          <w:rFonts w:ascii="Arial" w:hAnsi="Arial" w:cs="Arial"/>
          <w:sz w:val="20"/>
        </w:rPr>
      </w:pPr>
    </w:p>
    <w:p w:rsidR="00902C9D" w:rsidRPr="00725241" w:rsidRDefault="002D2C76">
      <w:pPr>
        <w:pStyle w:val="Cuerpodetexto"/>
        <w:spacing w:line="360" w:lineRule="auto"/>
        <w:rPr>
          <w:rFonts w:ascii="Arial" w:hAnsi="Arial" w:cs="Arial"/>
          <w:sz w:val="20"/>
        </w:rPr>
      </w:pPr>
      <w:r w:rsidRPr="00725241">
        <w:rPr>
          <w:rFonts w:ascii="Arial" w:hAnsi="Arial" w:cs="Arial"/>
          <w:sz w:val="20"/>
        </w:rPr>
        <w:t>Se deja constancia que en el día de la fecha, el Sr</w:t>
      </w:r>
      <w:proofErr w:type="gramStart"/>
      <w:r w:rsidRPr="00725241">
        <w:rPr>
          <w:rFonts w:ascii="Arial" w:hAnsi="Arial" w:cs="Arial"/>
          <w:sz w:val="20"/>
        </w:rPr>
        <w:t>. ..........</w:t>
      </w:r>
      <w:r w:rsidR="00725241" w:rsidRPr="00725241">
        <w:rPr>
          <w:rFonts w:ascii="Arial" w:hAnsi="Arial" w:cs="Arial"/>
          <w:sz w:val="20"/>
        </w:rPr>
        <w:t>..................</w:t>
      </w:r>
      <w:r w:rsidRPr="00725241">
        <w:rPr>
          <w:rFonts w:ascii="Arial" w:hAnsi="Arial" w:cs="Arial"/>
          <w:sz w:val="20"/>
        </w:rPr>
        <w:t>.................................................................</w:t>
      </w:r>
      <w:proofErr w:type="gramEnd"/>
    </w:p>
    <w:p w:rsidR="00902C9D" w:rsidRPr="00725241" w:rsidRDefault="002D2C76">
      <w:pPr>
        <w:pStyle w:val="Cuerpodetexto"/>
        <w:spacing w:line="360" w:lineRule="auto"/>
        <w:jc w:val="both"/>
        <w:rPr>
          <w:rFonts w:ascii="Arial" w:hAnsi="Arial" w:cs="Arial"/>
          <w:sz w:val="20"/>
        </w:rPr>
      </w:pPr>
      <w:proofErr w:type="gramStart"/>
      <w:r w:rsidRPr="00725241">
        <w:rPr>
          <w:rFonts w:ascii="Arial" w:hAnsi="Arial" w:cs="Arial"/>
          <w:sz w:val="20"/>
        </w:rPr>
        <w:t>por</w:t>
      </w:r>
      <w:proofErr w:type="gramEnd"/>
      <w:r w:rsidRPr="00725241">
        <w:rPr>
          <w:rFonts w:ascii="Arial" w:hAnsi="Arial" w:cs="Arial"/>
          <w:sz w:val="20"/>
        </w:rPr>
        <w:t xml:space="preserve"> la Empresa...........…………………</w:t>
      </w:r>
      <w:r w:rsidR="00725241" w:rsidRPr="00725241">
        <w:rPr>
          <w:rFonts w:ascii="Arial" w:hAnsi="Arial" w:cs="Arial"/>
          <w:sz w:val="20"/>
        </w:rPr>
        <w:t>……………</w:t>
      </w:r>
      <w:r w:rsidRPr="00725241">
        <w:rPr>
          <w:rFonts w:ascii="Arial" w:hAnsi="Arial" w:cs="Arial"/>
          <w:sz w:val="20"/>
        </w:rPr>
        <w:t xml:space="preserve">…………………….......... </w:t>
      </w:r>
      <w:proofErr w:type="spellStart"/>
      <w:r w:rsidRPr="00725241">
        <w:rPr>
          <w:rFonts w:ascii="Arial" w:hAnsi="Arial" w:cs="Arial"/>
          <w:sz w:val="20"/>
        </w:rPr>
        <w:t>C.U.I.T.N°</w:t>
      </w:r>
      <w:proofErr w:type="spellEnd"/>
      <w:r w:rsidRPr="00725241">
        <w:rPr>
          <w:rFonts w:ascii="Arial" w:hAnsi="Arial" w:cs="Arial"/>
          <w:sz w:val="20"/>
        </w:rPr>
        <w:t xml:space="preserve">…………......……........... </w:t>
      </w:r>
      <w:proofErr w:type="gramStart"/>
      <w:r w:rsidRPr="00725241">
        <w:rPr>
          <w:rFonts w:ascii="Arial" w:hAnsi="Arial" w:cs="Arial"/>
          <w:sz w:val="20"/>
        </w:rPr>
        <w:t>ha</w:t>
      </w:r>
      <w:proofErr w:type="gramEnd"/>
      <w:r w:rsidRPr="00725241">
        <w:rPr>
          <w:rFonts w:ascii="Arial" w:hAnsi="Arial" w:cs="Arial"/>
          <w:sz w:val="20"/>
        </w:rPr>
        <w:t xml:space="preserve"> retirado el Pliego de Bases y Condiciones Particulares correspondiente a la </w:t>
      </w:r>
      <w:r w:rsidR="00E71A64">
        <w:rPr>
          <w:rFonts w:ascii="Arial" w:hAnsi="Arial" w:cs="Arial"/>
          <w:sz w:val="20"/>
          <w:lang w:val="es-ES"/>
        </w:rPr>
        <w:t>CONTRATACION DIRECTA N.º 51</w:t>
      </w:r>
      <w:r w:rsidRPr="00725241">
        <w:rPr>
          <w:rFonts w:ascii="Arial" w:hAnsi="Arial" w:cs="Arial"/>
          <w:sz w:val="20"/>
          <w:lang w:val="es-ES"/>
        </w:rPr>
        <w:t xml:space="preserve">/16 </w:t>
      </w:r>
      <w:r w:rsidRPr="00725241">
        <w:rPr>
          <w:rFonts w:ascii="Arial" w:hAnsi="Arial" w:cs="Arial"/>
          <w:sz w:val="20"/>
        </w:rPr>
        <w:t>de la Biblioteca Nacional; y toma conocimiento del Pliego de Bases y Condiciones Generales .-</w:t>
      </w:r>
    </w:p>
    <w:p w:rsidR="00902C9D" w:rsidRPr="00725241" w:rsidRDefault="00902C9D">
      <w:pPr>
        <w:pStyle w:val="Cuerpodetexto"/>
        <w:spacing w:line="360" w:lineRule="auto"/>
        <w:jc w:val="both"/>
        <w:rPr>
          <w:rFonts w:ascii="Arial" w:hAnsi="Arial" w:cs="Arial"/>
          <w:sz w:val="20"/>
        </w:rPr>
      </w:pPr>
    </w:p>
    <w:p w:rsidR="00902C9D" w:rsidRPr="00725241" w:rsidRDefault="002D2C76">
      <w:pPr>
        <w:pStyle w:val="Cuerpodetexto"/>
        <w:spacing w:line="360" w:lineRule="auto"/>
        <w:jc w:val="both"/>
        <w:rPr>
          <w:rFonts w:ascii="Arial" w:hAnsi="Arial" w:cs="Arial"/>
          <w:sz w:val="20"/>
        </w:rPr>
      </w:pPr>
      <w:r w:rsidRPr="00725241">
        <w:rPr>
          <w:rFonts w:ascii="Arial" w:hAnsi="Arial" w:cs="Arial"/>
          <w:sz w:val="20"/>
        </w:rPr>
        <w:t>TE/FAX: ....................................... E-MAIL: ................................................................................</w:t>
      </w:r>
    </w:p>
    <w:p w:rsidR="00902C9D" w:rsidRPr="00725241" w:rsidRDefault="00902C9D">
      <w:pPr>
        <w:pStyle w:val="Cuerpodetexto"/>
        <w:tabs>
          <w:tab w:val="left" w:pos="1985"/>
        </w:tabs>
        <w:jc w:val="both"/>
        <w:rPr>
          <w:rFonts w:ascii="Arial" w:hAnsi="Arial" w:cs="Arial"/>
          <w:sz w:val="20"/>
        </w:rPr>
      </w:pPr>
    </w:p>
    <w:p w:rsidR="00902C9D" w:rsidRPr="00725241" w:rsidRDefault="00902C9D">
      <w:pPr>
        <w:pStyle w:val="Cuerpodetexto"/>
        <w:tabs>
          <w:tab w:val="left" w:pos="1985"/>
        </w:tabs>
        <w:jc w:val="both"/>
        <w:rPr>
          <w:rFonts w:ascii="Arial" w:hAnsi="Arial" w:cs="Arial"/>
          <w:sz w:val="20"/>
        </w:rPr>
      </w:pPr>
    </w:p>
    <w:p w:rsidR="00902C9D" w:rsidRPr="00725241" w:rsidRDefault="00902C9D">
      <w:pPr>
        <w:pStyle w:val="Cuerpodetexto"/>
        <w:tabs>
          <w:tab w:val="left" w:pos="1985"/>
        </w:tabs>
        <w:jc w:val="both"/>
        <w:rPr>
          <w:rFonts w:ascii="Arial" w:hAnsi="Arial" w:cs="Arial"/>
          <w:sz w:val="20"/>
        </w:rPr>
      </w:pPr>
    </w:p>
    <w:p w:rsidR="00902C9D" w:rsidRPr="00725241" w:rsidRDefault="00902C9D">
      <w:pPr>
        <w:pStyle w:val="Cuerpodetexto"/>
        <w:tabs>
          <w:tab w:val="left" w:pos="1985"/>
        </w:tabs>
        <w:jc w:val="both"/>
        <w:rPr>
          <w:rFonts w:ascii="Arial" w:hAnsi="Arial" w:cs="Arial"/>
          <w:sz w:val="20"/>
        </w:rPr>
      </w:pPr>
    </w:p>
    <w:p w:rsidR="00902C9D" w:rsidRPr="00725241" w:rsidRDefault="00902C9D">
      <w:pPr>
        <w:pStyle w:val="Cuerpodetexto"/>
        <w:tabs>
          <w:tab w:val="left" w:pos="1985"/>
        </w:tabs>
        <w:jc w:val="both"/>
        <w:rPr>
          <w:rFonts w:ascii="Arial" w:hAnsi="Arial" w:cs="Arial"/>
          <w:sz w:val="20"/>
        </w:rPr>
      </w:pPr>
    </w:p>
    <w:p w:rsidR="00902C9D" w:rsidRPr="00725241" w:rsidRDefault="00902C9D">
      <w:pPr>
        <w:pStyle w:val="Cuerpodetexto"/>
        <w:tabs>
          <w:tab w:val="left" w:pos="1985"/>
        </w:tabs>
        <w:jc w:val="both"/>
        <w:rPr>
          <w:rFonts w:ascii="Arial" w:hAnsi="Arial" w:cs="Arial"/>
          <w:sz w:val="20"/>
        </w:rPr>
      </w:pPr>
    </w:p>
    <w:p w:rsidR="00902C9D" w:rsidRPr="00725241" w:rsidRDefault="002D2C76">
      <w:pPr>
        <w:pStyle w:val="Cuerpodetexto"/>
        <w:tabs>
          <w:tab w:val="left" w:pos="1985"/>
        </w:tabs>
        <w:jc w:val="both"/>
        <w:rPr>
          <w:rFonts w:ascii="Arial" w:hAnsi="Arial" w:cs="Arial"/>
          <w:sz w:val="20"/>
        </w:rPr>
      </w:pPr>
      <w:r w:rsidRPr="00725241">
        <w:rPr>
          <w:rFonts w:ascii="Arial" w:hAnsi="Arial" w:cs="Arial"/>
          <w:sz w:val="20"/>
        </w:rPr>
        <w:t>....................................................</w:t>
      </w:r>
      <w:r w:rsidRPr="00725241">
        <w:rPr>
          <w:rFonts w:ascii="Arial" w:hAnsi="Arial" w:cs="Arial"/>
          <w:sz w:val="20"/>
        </w:rPr>
        <w:tab/>
      </w:r>
      <w:r w:rsidRPr="00725241">
        <w:rPr>
          <w:rFonts w:ascii="Arial" w:hAnsi="Arial" w:cs="Arial"/>
          <w:sz w:val="20"/>
        </w:rPr>
        <w:tab/>
      </w:r>
      <w:r w:rsidRPr="00725241">
        <w:rPr>
          <w:rFonts w:ascii="Arial" w:hAnsi="Arial" w:cs="Arial"/>
          <w:sz w:val="20"/>
        </w:rPr>
        <w:tab/>
      </w:r>
      <w:r w:rsidRPr="00725241">
        <w:rPr>
          <w:rFonts w:ascii="Arial" w:hAnsi="Arial" w:cs="Arial"/>
          <w:sz w:val="20"/>
        </w:rPr>
        <w:tab/>
        <w:t>........................................................</w:t>
      </w:r>
    </w:p>
    <w:p w:rsidR="00902C9D" w:rsidRPr="00725241" w:rsidRDefault="002D2C76">
      <w:pPr>
        <w:pStyle w:val="Cuerpodetexto"/>
        <w:tabs>
          <w:tab w:val="left" w:pos="1985"/>
        </w:tabs>
        <w:ind w:left="708"/>
        <w:rPr>
          <w:rFonts w:ascii="Arial" w:hAnsi="Arial" w:cs="Arial"/>
          <w:sz w:val="20"/>
        </w:rPr>
      </w:pPr>
      <w:r w:rsidRPr="00725241">
        <w:rPr>
          <w:rFonts w:ascii="Arial" w:hAnsi="Arial" w:cs="Arial"/>
          <w:sz w:val="20"/>
        </w:rPr>
        <w:t>Por el Oferente</w:t>
      </w:r>
      <w:r w:rsidRPr="00725241">
        <w:rPr>
          <w:rFonts w:ascii="Arial" w:hAnsi="Arial" w:cs="Arial"/>
          <w:sz w:val="20"/>
        </w:rPr>
        <w:tab/>
      </w:r>
      <w:r w:rsidRPr="00725241">
        <w:rPr>
          <w:rFonts w:ascii="Arial" w:hAnsi="Arial" w:cs="Arial"/>
          <w:sz w:val="20"/>
        </w:rPr>
        <w:tab/>
      </w:r>
      <w:r w:rsidRPr="00725241">
        <w:rPr>
          <w:rFonts w:ascii="Arial" w:hAnsi="Arial" w:cs="Arial"/>
          <w:sz w:val="20"/>
        </w:rPr>
        <w:tab/>
      </w:r>
      <w:r w:rsidRPr="00725241">
        <w:rPr>
          <w:rFonts w:ascii="Arial" w:hAnsi="Arial" w:cs="Arial"/>
          <w:sz w:val="20"/>
        </w:rPr>
        <w:tab/>
      </w:r>
      <w:r w:rsidRPr="00725241">
        <w:rPr>
          <w:rFonts w:ascii="Arial" w:hAnsi="Arial" w:cs="Arial"/>
          <w:sz w:val="20"/>
        </w:rPr>
        <w:tab/>
        <w:t xml:space="preserve">       Por la Oficina de Compras</w:t>
      </w:r>
    </w:p>
    <w:p w:rsidR="00902C9D" w:rsidRPr="00725241" w:rsidRDefault="00902C9D">
      <w:pPr>
        <w:pStyle w:val="Cuerpodetexto"/>
        <w:tabs>
          <w:tab w:val="left" w:pos="0"/>
        </w:tabs>
        <w:jc w:val="center"/>
        <w:rPr>
          <w:rFonts w:ascii="Arial" w:hAnsi="Arial" w:cs="Arial"/>
          <w:sz w:val="20"/>
        </w:rPr>
      </w:pPr>
    </w:p>
    <w:p w:rsidR="00902C9D" w:rsidRPr="00725241" w:rsidRDefault="00902C9D">
      <w:pPr>
        <w:pStyle w:val="Cuerpodetexto"/>
        <w:tabs>
          <w:tab w:val="left" w:pos="0"/>
        </w:tabs>
        <w:jc w:val="center"/>
        <w:rPr>
          <w:rFonts w:ascii="Arial" w:hAnsi="Arial" w:cs="Arial"/>
          <w:sz w:val="20"/>
        </w:rPr>
      </w:pPr>
    </w:p>
    <w:p w:rsidR="00902C9D" w:rsidRPr="00725241" w:rsidRDefault="00902C9D">
      <w:pPr>
        <w:pStyle w:val="Cuerpodetexto"/>
        <w:tabs>
          <w:tab w:val="left" w:pos="0"/>
        </w:tabs>
        <w:jc w:val="center"/>
        <w:rPr>
          <w:rFonts w:ascii="Arial" w:hAnsi="Arial" w:cs="Arial"/>
          <w:sz w:val="20"/>
        </w:rPr>
      </w:pPr>
    </w:p>
    <w:p w:rsidR="00725241" w:rsidRPr="00725241" w:rsidRDefault="00725241">
      <w:pPr>
        <w:pStyle w:val="Cuerpodetexto"/>
        <w:tabs>
          <w:tab w:val="left" w:pos="0"/>
        </w:tabs>
        <w:jc w:val="center"/>
        <w:rPr>
          <w:rFonts w:ascii="Arial" w:hAnsi="Arial" w:cs="Arial"/>
          <w:sz w:val="20"/>
        </w:rPr>
      </w:pPr>
    </w:p>
    <w:p w:rsidR="00725241" w:rsidRPr="00725241" w:rsidRDefault="00725241">
      <w:pPr>
        <w:pStyle w:val="Cuerpodetexto"/>
        <w:tabs>
          <w:tab w:val="left" w:pos="0"/>
        </w:tabs>
        <w:jc w:val="center"/>
        <w:rPr>
          <w:rFonts w:ascii="Arial" w:hAnsi="Arial" w:cs="Arial"/>
          <w:sz w:val="20"/>
        </w:rPr>
      </w:pPr>
    </w:p>
    <w:p w:rsidR="00725241" w:rsidRPr="00725241" w:rsidRDefault="00725241">
      <w:pPr>
        <w:pStyle w:val="Cuerpodetexto"/>
        <w:tabs>
          <w:tab w:val="left" w:pos="0"/>
        </w:tabs>
        <w:jc w:val="center"/>
        <w:rPr>
          <w:rFonts w:ascii="Arial" w:hAnsi="Arial" w:cs="Arial"/>
          <w:sz w:val="20"/>
        </w:rPr>
      </w:pPr>
    </w:p>
    <w:p w:rsidR="00725241" w:rsidRPr="00725241" w:rsidRDefault="00725241">
      <w:pPr>
        <w:pStyle w:val="Cuerpodetexto"/>
        <w:tabs>
          <w:tab w:val="left" w:pos="0"/>
        </w:tabs>
        <w:jc w:val="center"/>
        <w:rPr>
          <w:rFonts w:ascii="Arial" w:hAnsi="Arial" w:cs="Arial"/>
          <w:sz w:val="20"/>
        </w:rPr>
      </w:pPr>
    </w:p>
    <w:p w:rsidR="00902C9D" w:rsidRPr="00725241" w:rsidRDefault="00902C9D">
      <w:pPr>
        <w:pStyle w:val="Cuerpodetexto"/>
        <w:tabs>
          <w:tab w:val="left" w:pos="0"/>
        </w:tabs>
        <w:jc w:val="center"/>
        <w:rPr>
          <w:rFonts w:ascii="Arial" w:hAnsi="Arial" w:cs="Arial"/>
          <w:sz w:val="20"/>
        </w:rPr>
      </w:pPr>
    </w:p>
    <w:p w:rsidR="00902C9D" w:rsidRPr="00725241" w:rsidRDefault="00902C9D">
      <w:pPr>
        <w:pStyle w:val="Cuerpodetexto"/>
        <w:tabs>
          <w:tab w:val="left" w:pos="0"/>
        </w:tabs>
        <w:jc w:val="center"/>
        <w:rPr>
          <w:rFonts w:ascii="Arial" w:hAnsi="Arial" w:cs="Arial"/>
          <w:sz w:val="20"/>
        </w:rPr>
      </w:pPr>
    </w:p>
    <w:p w:rsidR="00902C9D" w:rsidRPr="00725241" w:rsidRDefault="002D2C76">
      <w:pPr>
        <w:pStyle w:val="Cuerpodetexto"/>
        <w:tabs>
          <w:tab w:val="left" w:pos="0"/>
        </w:tabs>
        <w:jc w:val="center"/>
        <w:rPr>
          <w:rFonts w:ascii="Arial" w:hAnsi="Arial" w:cs="Arial"/>
          <w:b/>
          <w:sz w:val="20"/>
          <w:u w:val="single"/>
        </w:rPr>
      </w:pPr>
      <w:r w:rsidRPr="00725241">
        <w:rPr>
          <w:rFonts w:ascii="Arial" w:hAnsi="Arial" w:cs="Arial"/>
          <w:b/>
          <w:sz w:val="20"/>
          <w:u w:val="single"/>
        </w:rPr>
        <w:lastRenderedPageBreak/>
        <w:t>CONSTANCIA DE RETIRO DE PLIEGOS</w:t>
      </w:r>
    </w:p>
    <w:p w:rsidR="00902C9D" w:rsidRPr="00725241" w:rsidRDefault="00902C9D">
      <w:pPr>
        <w:pStyle w:val="Cuerpodetexto"/>
        <w:tabs>
          <w:tab w:val="left" w:pos="0"/>
        </w:tabs>
        <w:jc w:val="center"/>
        <w:rPr>
          <w:rFonts w:ascii="Arial" w:hAnsi="Arial" w:cs="Arial"/>
          <w:b/>
          <w:sz w:val="20"/>
          <w:u w:val="single"/>
        </w:rPr>
      </w:pPr>
    </w:p>
    <w:p w:rsidR="00725241" w:rsidRPr="00725241" w:rsidRDefault="00725241">
      <w:pPr>
        <w:pStyle w:val="Cuerpodetexto"/>
        <w:tabs>
          <w:tab w:val="left" w:pos="0"/>
        </w:tabs>
        <w:jc w:val="center"/>
        <w:rPr>
          <w:rFonts w:ascii="Arial" w:hAnsi="Arial" w:cs="Arial"/>
          <w:b/>
          <w:sz w:val="20"/>
          <w:u w:val="single"/>
        </w:rPr>
      </w:pPr>
    </w:p>
    <w:p w:rsidR="00725241" w:rsidRPr="00725241" w:rsidRDefault="00725241">
      <w:pPr>
        <w:pStyle w:val="Cuerpodetexto"/>
        <w:tabs>
          <w:tab w:val="left" w:pos="0"/>
        </w:tabs>
        <w:jc w:val="center"/>
        <w:rPr>
          <w:rFonts w:ascii="Arial" w:hAnsi="Arial" w:cs="Arial"/>
          <w:b/>
          <w:sz w:val="20"/>
          <w:u w:val="single"/>
        </w:rPr>
      </w:pPr>
    </w:p>
    <w:p w:rsidR="00902C9D" w:rsidRPr="00725241" w:rsidRDefault="002D2C76">
      <w:pPr>
        <w:pStyle w:val="Encabezado5"/>
        <w:numPr>
          <w:ilvl w:val="0"/>
          <w:numId w:val="0"/>
        </w:numPr>
        <w:tabs>
          <w:tab w:val="left" w:pos="708"/>
        </w:tabs>
        <w:spacing w:line="360" w:lineRule="auto"/>
        <w:ind w:left="4254"/>
        <w:rPr>
          <w:rFonts w:ascii="Arial" w:hAnsi="Arial" w:cs="Arial"/>
          <w:sz w:val="20"/>
        </w:rPr>
      </w:pPr>
      <w:r w:rsidRPr="00725241">
        <w:rPr>
          <w:rFonts w:ascii="Arial" w:hAnsi="Arial" w:cs="Arial"/>
          <w:sz w:val="20"/>
        </w:rPr>
        <w:t>Buenos Aires</w:t>
      </w:r>
      <w:proofErr w:type="gramStart"/>
      <w:r w:rsidRPr="00725241">
        <w:rPr>
          <w:rFonts w:ascii="Arial" w:hAnsi="Arial" w:cs="Arial"/>
          <w:sz w:val="20"/>
        </w:rPr>
        <w:t>, …</w:t>
      </w:r>
      <w:proofErr w:type="gramEnd"/>
      <w:r w:rsidRPr="00725241">
        <w:rPr>
          <w:rFonts w:ascii="Arial" w:hAnsi="Arial" w:cs="Arial"/>
          <w:sz w:val="20"/>
        </w:rPr>
        <w:t>..….de…………. de 2016.</w:t>
      </w:r>
    </w:p>
    <w:p w:rsidR="00902C9D" w:rsidRPr="00725241" w:rsidRDefault="00902C9D">
      <w:pPr>
        <w:pStyle w:val="Cuerpodetexto"/>
        <w:spacing w:line="360" w:lineRule="auto"/>
        <w:rPr>
          <w:rFonts w:ascii="Arial" w:hAnsi="Arial" w:cs="Arial"/>
          <w:sz w:val="20"/>
        </w:rPr>
      </w:pPr>
    </w:p>
    <w:p w:rsidR="00725241" w:rsidRPr="00725241" w:rsidRDefault="00725241" w:rsidP="00725241">
      <w:pPr>
        <w:pStyle w:val="Cuerpodetexto"/>
        <w:spacing w:line="360" w:lineRule="auto"/>
        <w:jc w:val="both"/>
        <w:rPr>
          <w:rFonts w:ascii="Arial" w:hAnsi="Arial" w:cs="Arial"/>
          <w:sz w:val="20"/>
        </w:rPr>
      </w:pPr>
    </w:p>
    <w:p w:rsidR="00725241" w:rsidRPr="00725241" w:rsidRDefault="00725241" w:rsidP="00725241">
      <w:pPr>
        <w:pStyle w:val="Cuerpodetexto"/>
        <w:spacing w:line="360" w:lineRule="auto"/>
        <w:jc w:val="both"/>
        <w:rPr>
          <w:rFonts w:ascii="Arial" w:hAnsi="Arial" w:cs="Arial"/>
          <w:sz w:val="20"/>
        </w:rPr>
      </w:pPr>
      <w:r w:rsidRPr="00725241">
        <w:rPr>
          <w:rFonts w:ascii="Arial" w:hAnsi="Arial" w:cs="Arial"/>
          <w:sz w:val="20"/>
        </w:rPr>
        <w:t>Se deja constancia que en el día de la fecha, el Sr</w:t>
      </w:r>
      <w:proofErr w:type="gramStart"/>
      <w:r w:rsidRPr="00725241">
        <w:rPr>
          <w:rFonts w:ascii="Arial" w:hAnsi="Arial" w:cs="Arial"/>
          <w:sz w:val="20"/>
        </w:rPr>
        <w:t>. .............................................................................................</w:t>
      </w:r>
      <w:proofErr w:type="gramEnd"/>
    </w:p>
    <w:p w:rsidR="00902C9D" w:rsidRPr="00725241" w:rsidRDefault="00725241" w:rsidP="00725241">
      <w:pPr>
        <w:pStyle w:val="Cuerpodetexto"/>
        <w:spacing w:line="360" w:lineRule="auto"/>
        <w:jc w:val="both"/>
        <w:rPr>
          <w:rFonts w:ascii="Arial" w:hAnsi="Arial" w:cs="Arial"/>
          <w:sz w:val="20"/>
        </w:rPr>
      </w:pPr>
      <w:proofErr w:type="gramStart"/>
      <w:r w:rsidRPr="00725241">
        <w:rPr>
          <w:rFonts w:ascii="Arial" w:hAnsi="Arial" w:cs="Arial"/>
          <w:sz w:val="20"/>
        </w:rPr>
        <w:t>por</w:t>
      </w:r>
      <w:proofErr w:type="gramEnd"/>
      <w:r w:rsidRPr="00725241">
        <w:rPr>
          <w:rFonts w:ascii="Arial" w:hAnsi="Arial" w:cs="Arial"/>
          <w:sz w:val="20"/>
        </w:rPr>
        <w:t xml:space="preserve"> la Empresa...........…………………………………………………….......... </w:t>
      </w:r>
      <w:proofErr w:type="spellStart"/>
      <w:r w:rsidRPr="00725241">
        <w:rPr>
          <w:rFonts w:ascii="Arial" w:hAnsi="Arial" w:cs="Arial"/>
          <w:sz w:val="20"/>
        </w:rPr>
        <w:t>C.U.I.T.N°</w:t>
      </w:r>
      <w:proofErr w:type="spellEnd"/>
      <w:r w:rsidRPr="00725241">
        <w:rPr>
          <w:rFonts w:ascii="Arial" w:hAnsi="Arial" w:cs="Arial"/>
          <w:sz w:val="20"/>
        </w:rPr>
        <w:t xml:space="preserve">…………......……........... </w:t>
      </w:r>
      <w:proofErr w:type="gramStart"/>
      <w:r w:rsidRPr="00725241">
        <w:rPr>
          <w:rFonts w:ascii="Arial" w:hAnsi="Arial" w:cs="Arial"/>
          <w:sz w:val="20"/>
        </w:rPr>
        <w:t>ha</w:t>
      </w:r>
      <w:proofErr w:type="gramEnd"/>
      <w:r w:rsidRPr="00725241">
        <w:rPr>
          <w:rFonts w:ascii="Arial" w:hAnsi="Arial" w:cs="Arial"/>
          <w:sz w:val="20"/>
        </w:rPr>
        <w:t xml:space="preserve"> retirado el Pliego de Bases y Condiciones Particulares correspondiente </w:t>
      </w:r>
      <w:r w:rsidR="00E71A64">
        <w:rPr>
          <w:rFonts w:ascii="Arial" w:hAnsi="Arial" w:cs="Arial"/>
          <w:sz w:val="20"/>
        </w:rPr>
        <w:t>a la CONTRATACION DIRECTA N.º 51</w:t>
      </w:r>
      <w:r w:rsidRPr="00725241">
        <w:rPr>
          <w:rFonts w:ascii="Arial" w:hAnsi="Arial" w:cs="Arial"/>
          <w:sz w:val="20"/>
        </w:rPr>
        <w:t>/16 de la Biblioteca Nacional; y toma conocimiento del Pliego de Bases y Condiciones Generales .-</w:t>
      </w:r>
    </w:p>
    <w:p w:rsidR="00902C9D" w:rsidRPr="00725241" w:rsidRDefault="002D2C76">
      <w:pPr>
        <w:pStyle w:val="Cuerpodetexto"/>
        <w:spacing w:line="360" w:lineRule="auto"/>
        <w:jc w:val="both"/>
        <w:rPr>
          <w:rFonts w:ascii="Arial" w:hAnsi="Arial" w:cs="Arial"/>
          <w:sz w:val="20"/>
        </w:rPr>
      </w:pPr>
      <w:r w:rsidRPr="00725241">
        <w:rPr>
          <w:rFonts w:ascii="Arial" w:hAnsi="Arial" w:cs="Arial"/>
          <w:sz w:val="20"/>
        </w:rPr>
        <w:t>TE/FAX: ....................................... E-MAIL: ................................................................................</w:t>
      </w:r>
    </w:p>
    <w:p w:rsidR="00902C9D" w:rsidRPr="00725241" w:rsidRDefault="00902C9D">
      <w:pPr>
        <w:pStyle w:val="Cuerpodetexto"/>
        <w:tabs>
          <w:tab w:val="left" w:pos="1985"/>
        </w:tabs>
        <w:jc w:val="both"/>
        <w:rPr>
          <w:rFonts w:ascii="Arial" w:hAnsi="Arial" w:cs="Arial"/>
          <w:sz w:val="20"/>
        </w:rPr>
      </w:pPr>
    </w:p>
    <w:p w:rsidR="00902C9D" w:rsidRPr="00725241" w:rsidRDefault="00902C9D">
      <w:pPr>
        <w:pStyle w:val="Cuerpodetexto"/>
        <w:tabs>
          <w:tab w:val="left" w:pos="1985"/>
        </w:tabs>
        <w:jc w:val="both"/>
        <w:rPr>
          <w:rFonts w:ascii="Arial" w:hAnsi="Arial" w:cs="Arial"/>
          <w:sz w:val="20"/>
        </w:rPr>
      </w:pPr>
    </w:p>
    <w:p w:rsidR="00902C9D" w:rsidRPr="00725241" w:rsidRDefault="00902C9D">
      <w:pPr>
        <w:pStyle w:val="Cuerpodetexto"/>
        <w:tabs>
          <w:tab w:val="left" w:pos="1985"/>
        </w:tabs>
        <w:jc w:val="both"/>
        <w:rPr>
          <w:rFonts w:ascii="Arial" w:hAnsi="Arial" w:cs="Arial"/>
          <w:sz w:val="20"/>
        </w:rPr>
      </w:pPr>
    </w:p>
    <w:p w:rsidR="00902C9D" w:rsidRPr="00725241" w:rsidRDefault="00902C9D">
      <w:pPr>
        <w:pStyle w:val="Cuerpodetexto"/>
        <w:tabs>
          <w:tab w:val="left" w:pos="1985"/>
        </w:tabs>
        <w:jc w:val="both"/>
        <w:rPr>
          <w:rFonts w:ascii="Arial" w:hAnsi="Arial" w:cs="Arial"/>
          <w:sz w:val="20"/>
        </w:rPr>
      </w:pPr>
    </w:p>
    <w:p w:rsidR="00902C9D" w:rsidRPr="00725241" w:rsidRDefault="00902C9D">
      <w:pPr>
        <w:pStyle w:val="Cuerpodetexto"/>
        <w:tabs>
          <w:tab w:val="left" w:pos="1985"/>
        </w:tabs>
        <w:jc w:val="both"/>
        <w:rPr>
          <w:rFonts w:ascii="Arial" w:hAnsi="Arial" w:cs="Arial"/>
          <w:sz w:val="20"/>
        </w:rPr>
      </w:pPr>
    </w:p>
    <w:p w:rsidR="00902C9D" w:rsidRPr="00725241" w:rsidRDefault="00902C9D">
      <w:pPr>
        <w:pStyle w:val="Cuerpodetexto"/>
        <w:tabs>
          <w:tab w:val="left" w:pos="1985"/>
        </w:tabs>
        <w:jc w:val="both"/>
        <w:rPr>
          <w:rFonts w:ascii="Arial" w:hAnsi="Arial" w:cs="Arial"/>
          <w:sz w:val="20"/>
        </w:rPr>
      </w:pPr>
    </w:p>
    <w:p w:rsidR="00902C9D" w:rsidRPr="00725241" w:rsidRDefault="002D2C76">
      <w:pPr>
        <w:pStyle w:val="Cuerpodetexto"/>
        <w:tabs>
          <w:tab w:val="left" w:pos="1985"/>
        </w:tabs>
        <w:jc w:val="both"/>
        <w:rPr>
          <w:rFonts w:ascii="Arial" w:hAnsi="Arial" w:cs="Arial"/>
          <w:sz w:val="20"/>
        </w:rPr>
      </w:pPr>
      <w:r w:rsidRPr="00725241">
        <w:rPr>
          <w:rFonts w:ascii="Arial" w:hAnsi="Arial" w:cs="Arial"/>
          <w:sz w:val="20"/>
        </w:rPr>
        <w:t>....................................................</w:t>
      </w:r>
      <w:r w:rsidRPr="00725241">
        <w:rPr>
          <w:rFonts w:ascii="Arial" w:hAnsi="Arial" w:cs="Arial"/>
          <w:sz w:val="20"/>
        </w:rPr>
        <w:tab/>
      </w:r>
      <w:r w:rsidRPr="00725241">
        <w:rPr>
          <w:rFonts w:ascii="Arial" w:hAnsi="Arial" w:cs="Arial"/>
          <w:sz w:val="20"/>
        </w:rPr>
        <w:tab/>
      </w:r>
      <w:r w:rsidRPr="00725241">
        <w:rPr>
          <w:rFonts w:ascii="Arial" w:hAnsi="Arial" w:cs="Arial"/>
          <w:sz w:val="20"/>
        </w:rPr>
        <w:tab/>
      </w:r>
      <w:r w:rsidRPr="00725241">
        <w:rPr>
          <w:rFonts w:ascii="Arial" w:hAnsi="Arial" w:cs="Arial"/>
          <w:sz w:val="20"/>
        </w:rPr>
        <w:tab/>
        <w:t>........................................................</w:t>
      </w:r>
    </w:p>
    <w:p w:rsidR="00902C9D" w:rsidRPr="00725241" w:rsidRDefault="002D2C76">
      <w:pPr>
        <w:pStyle w:val="Cuerpodetexto"/>
        <w:tabs>
          <w:tab w:val="left" w:pos="1985"/>
        </w:tabs>
        <w:ind w:left="708"/>
        <w:rPr>
          <w:rFonts w:ascii="Arial" w:hAnsi="Arial" w:cs="Arial"/>
          <w:sz w:val="20"/>
        </w:rPr>
      </w:pPr>
      <w:r w:rsidRPr="00725241">
        <w:rPr>
          <w:rFonts w:ascii="Arial" w:hAnsi="Arial" w:cs="Arial"/>
          <w:sz w:val="20"/>
        </w:rPr>
        <w:t>Por el Oferente</w:t>
      </w:r>
      <w:r w:rsidRPr="00725241">
        <w:rPr>
          <w:rFonts w:ascii="Arial" w:hAnsi="Arial" w:cs="Arial"/>
          <w:sz w:val="20"/>
        </w:rPr>
        <w:tab/>
      </w:r>
      <w:r w:rsidRPr="00725241">
        <w:rPr>
          <w:rFonts w:ascii="Arial" w:hAnsi="Arial" w:cs="Arial"/>
          <w:sz w:val="20"/>
        </w:rPr>
        <w:tab/>
      </w:r>
      <w:r w:rsidRPr="00725241">
        <w:rPr>
          <w:rFonts w:ascii="Arial" w:hAnsi="Arial" w:cs="Arial"/>
          <w:sz w:val="20"/>
        </w:rPr>
        <w:tab/>
      </w:r>
      <w:r w:rsidRPr="00725241">
        <w:rPr>
          <w:rFonts w:ascii="Arial" w:hAnsi="Arial" w:cs="Arial"/>
          <w:sz w:val="20"/>
        </w:rPr>
        <w:tab/>
      </w:r>
      <w:r w:rsidRPr="00725241">
        <w:rPr>
          <w:rFonts w:ascii="Arial" w:hAnsi="Arial" w:cs="Arial"/>
          <w:sz w:val="20"/>
        </w:rPr>
        <w:tab/>
        <w:t xml:space="preserve">       Por la Oficina de Compras</w:t>
      </w:r>
    </w:p>
    <w:p w:rsidR="00902C9D" w:rsidRPr="00725241" w:rsidRDefault="00902C9D">
      <w:pPr>
        <w:pStyle w:val="Cuerpodetexto"/>
        <w:tabs>
          <w:tab w:val="left" w:pos="0"/>
        </w:tabs>
        <w:jc w:val="center"/>
        <w:rPr>
          <w:rFonts w:ascii="Arial" w:hAnsi="Arial" w:cs="Arial"/>
          <w:sz w:val="20"/>
        </w:rPr>
      </w:pPr>
    </w:p>
    <w:sectPr w:rsidR="00902C9D" w:rsidRPr="00725241" w:rsidSect="00625C0A">
      <w:headerReference w:type="even" r:id="rId8"/>
      <w:headerReference w:type="default" r:id="rId9"/>
      <w:footerReference w:type="even" r:id="rId10"/>
      <w:footerReference w:type="default" r:id="rId11"/>
      <w:headerReference w:type="first" r:id="rId12"/>
      <w:footerReference w:type="first" r:id="rId13"/>
      <w:pgSz w:w="12240" w:h="20160" w:code="5"/>
      <w:pgMar w:top="3402" w:right="794" w:bottom="1701" w:left="1701" w:header="0" w:footer="1134"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C9F" w:rsidRDefault="004F2C9F">
      <w:r>
        <w:separator/>
      </w:r>
    </w:p>
  </w:endnote>
  <w:endnote w:type="continuationSeparator" w:id="0">
    <w:p w:rsidR="004F2C9F" w:rsidRDefault="004F2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OpenSymbol;Arial Unicode M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D71" w:rsidRDefault="00A52D7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D71" w:rsidRDefault="00A52D71">
    <w:pPr>
      <w:pStyle w:val="Piedepgina"/>
    </w:pPr>
    <w:r>
      <w:rPr>
        <w:rFonts w:ascii="Bookman Old Style" w:hAnsi="Bookman Old Style" w:cs="Bookman Old Style"/>
        <w:sz w:val="24"/>
      </w:rPr>
      <w:tab/>
      <w:t xml:space="preserve">- </w:t>
    </w:r>
    <w:r>
      <w:rPr>
        <w:rFonts w:cs="Bookman Old Style"/>
        <w:sz w:val="24"/>
      </w:rPr>
      <w:fldChar w:fldCharType="begin"/>
    </w:r>
    <w:r>
      <w:instrText>PAGE</w:instrText>
    </w:r>
    <w:r>
      <w:fldChar w:fldCharType="separate"/>
    </w:r>
    <w:r w:rsidR="00077858">
      <w:rPr>
        <w:noProof/>
      </w:rPr>
      <w:t>1</w:t>
    </w:r>
    <w:r>
      <w:fldChar w:fldCharType="end"/>
    </w:r>
    <w:r>
      <w:rPr>
        <w:rFonts w:ascii="Bookman Old Style" w:hAnsi="Bookman Old Style" w:cs="Bookman Old Style"/>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D71" w:rsidRDefault="00A52D7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C9F" w:rsidRDefault="004F2C9F">
      <w:r>
        <w:separator/>
      </w:r>
    </w:p>
  </w:footnote>
  <w:footnote w:type="continuationSeparator" w:id="0">
    <w:p w:rsidR="004F2C9F" w:rsidRDefault="004F2C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D71" w:rsidRDefault="00A52D7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D71" w:rsidRDefault="00A52D71">
    <w:pPr>
      <w:pStyle w:val="Encabezamiento"/>
      <w:jc w:val="right"/>
    </w:pPr>
    <w:r>
      <w:rPr>
        <w:noProof/>
        <w:lang w:val="es-AR" w:eastAsia="es-AR"/>
      </w:rPr>
      <mc:AlternateContent>
        <mc:Choice Requires="wps">
          <w:drawing>
            <wp:anchor distT="0" distB="0" distL="89535" distR="89535" simplePos="0" relativeHeight="10" behindDoc="0" locked="0" layoutInCell="1" allowOverlap="1">
              <wp:simplePos x="0" y="0"/>
              <wp:positionH relativeFrom="page">
                <wp:posOffset>482600</wp:posOffset>
              </wp:positionH>
              <wp:positionV relativeFrom="paragraph">
                <wp:posOffset>328295</wp:posOffset>
              </wp:positionV>
              <wp:extent cx="2244090" cy="1706245"/>
              <wp:effectExtent l="0" t="0" r="0" b="0"/>
              <wp:wrapSquare wrapText="largest"/>
              <wp:docPr id="2" name="Marco1"/>
              <wp:cNvGraphicFramePr/>
              <a:graphic xmlns:a="http://schemas.openxmlformats.org/drawingml/2006/main">
                <a:graphicData uri="http://schemas.microsoft.com/office/word/2010/wordprocessingShape">
                  <wps:wsp>
                    <wps:cNvSpPr txBox="1"/>
                    <wps:spPr>
                      <a:xfrm>
                        <a:off x="0" y="0"/>
                        <a:ext cx="2244090" cy="1706245"/>
                      </a:xfrm>
                      <a:prstGeom prst="rect">
                        <a:avLst/>
                      </a:prstGeom>
                      <a:solidFill>
                        <a:srgbClr val="FFFFFF">
                          <a:alpha val="0"/>
                        </a:srgbClr>
                      </a:solidFill>
                    </wps:spPr>
                    <wps:txbx>
                      <w:txbxContent>
                        <w:bookmarkStart w:id="1" w:name="_1181548333"/>
                        <w:bookmarkStart w:id="2" w:name="_1371028729"/>
                        <w:bookmarkStart w:id="3" w:name="_1475393853"/>
                        <w:bookmarkEnd w:id="1"/>
                        <w:bookmarkEnd w:id="2"/>
                        <w:bookmarkEnd w:id="3"/>
                        <w:p w:rsidR="00A52D71" w:rsidRDefault="00A52D71">
                          <w:r>
                            <w:object w:dxaOrig="2160" w:dyaOrig="2265">
                              <v:shape id="ole_rId1" o:spid="_x0000_i1025" style="width:108pt;height:113.25pt" coordsize="" o:spt="100" adj="0,,0" path="" stroked="f">
                                <v:stroke joinstyle="miter"/>
                                <v:imagedata r:id="rId1" o:title=""/>
                                <v:formulas/>
                                <v:path o:connecttype="segments"/>
                              </v:shape>
                              <o:OLEObject Type="Embed" ProgID="Word.Picture.8" ShapeID="ole_rId1" DrawAspect="Content" ObjectID="_1539074643" r:id="rId2"/>
                            </w:objec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Marco1" o:spid="_x0000_s1026" type="#_x0000_t202" style="position:absolute;left:0;text-align:left;margin-left:38pt;margin-top:25.85pt;width:176.7pt;height:134.35pt;z-index:10;visibility:visible;mso-wrap-style:square;mso-wrap-distance-left:7.05pt;mso-wrap-distance-top:0;mso-wrap-distance-right:7.0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" stroked="f">
              <v:fill opacity="0"/>
              <v:textbox inset=".05pt,.05pt,.05pt,.05pt">
                <w:txbxContent>
                  <w:bookmarkStart w:id="4" w:name="_1181548333"/>
                  <w:bookmarkStart w:id="5" w:name="_1371028729"/>
                  <w:bookmarkStart w:id="6" w:name="_1475393853"/>
                  <w:bookmarkEnd w:id="4"/>
                  <w:bookmarkEnd w:id="5"/>
                  <w:bookmarkEnd w:id="6"/>
                  <w:p w:rsidR="00A52D71" w:rsidRDefault="00A52D71">
                    <w:r>
                      <w:object w:dxaOrig="2160" w:dyaOrig="2265">
                        <v:shape id="ole_rId1" o:spid="_x0000_i1025" style="width:108pt;height:113.25pt" coordsize="" o:spt="100" adj="0,,0" path="" stroked="f">
                          <v:stroke joinstyle="miter"/>
                          <v:imagedata r:id="rId3" o:title=""/>
                          <v:formulas/>
                          <v:path o:connecttype="segments"/>
                        </v:shape>
                        <o:OLEObject Type="Embed" ProgID="Word.Picture.8" ShapeID="ole_rId1" DrawAspect="Content" ObjectID="_1537359229" r:id="rId4"/>
                      </w:object>
                    </w:r>
                  </w:p>
                </w:txbxContent>
              </v:textbox>
              <w10:wrap type="square" side="largest" anchorx="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D71" w:rsidRDefault="00A52D7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lvlText w:val="%1."/>
      <w:lvlJc w:val="left"/>
      <w:pPr>
        <w:tabs>
          <w:tab w:val="num" w:pos="1950"/>
        </w:tabs>
        <w:ind w:left="1950" w:hanging="360"/>
      </w:pPr>
      <w:rPr>
        <w:rFonts w:ascii="Arial" w:hAnsi="Arial" w:cs="Arial"/>
        <w:b/>
        <w:bCs/>
        <w:sz w:val="22"/>
        <w:szCs w:val="22"/>
        <w:lang w:val="es-AR"/>
      </w:rPr>
    </w:lvl>
    <w:lvl w:ilvl="1">
      <w:start w:val="1"/>
      <w:numFmt w:val="decimal"/>
      <w:lvlText w:val="%2."/>
      <w:lvlJc w:val="left"/>
      <w:pPr>
        <w:tabs>
          <w:tab w:val="num" w:pos="2310"/>
        </w:tabs>
        <w:ind w:left="2310" w:hanging="360"/>
      </w:pPr>
    </w:lvl>
    <w:lvl w:ilvl="2">
      <w:start w:val="1"/>
      <w:numFmt w:val="decimal"/>
      <w:lvlText w:val="%3."/>
      <w:lvlJc w:val="left"/>
      <w:pPr>
        <w:tabs>
          <w:tab w:val="num" w:pos="2670"/>
        </w:tabs>
        <w:ind w:left="2670" w:hanging="360"/>
      </w:pPr>
    </w:lvl>
    <w:lvl w:ilvl="3">
      <w:start w:val="1"/>
      <w:numFmt w:val="decimal"/>
      <w:lvlText w:val="%4."/>
      <w:lvlJc w:val="left"/>
      <w:pPr>
        <w:tabs>
          <w:tab w:val="num" w:pos="3030"/>
        </w:tabs>
        <w:ind w:left="3030" w:hanging="360"/>
      </w:pPr>
    </w:lvl>
    <w:lvl w:ilvl="4">
      <w:start w:val="1"/>
      <w:numFmt w:val="decimal"/>
      <w:lvlText w:val="%5."/>
      <w:lvlJc w:val="left"/>
      <w:pPr>
        <w:tabs>
          <w:tab w:val="num" w:pos="3390"/>
        </w:tabs>
        <w:ind w:left="3390" w:hanging="360"/>
      </w:pPr>
    </w:lvl>
    <w:lvl w:ilvl="5">
      <w:start w:val="1"/>
      <w:numFmt w:val="decimal"/>
      <w:lvlText w:val="%6."/>
      <w:lvlJc w:val="left"/>
      <w:pPr>
        <w:tabs>
          <w:tab w:val="num" w:pos="3750"/>
        </w:tabs>
        <w:ind w:left="3750" w:hanging="360"/>
      </w:pPr>
    </w:lvl>
    <w:lvl w:ilvl="6">
      <w:start w:val="1"/>
      <w:numFmt w:val="decimal"/>
      <w:lvlText w:val="%7."/>
      <w:lvlJc w:val="left"/>
      <w:pPr>
        <w:tabs>
          <w:tab w:val="num" w:pos="4110"/>
        </w:tabs>
        <w:ind w:left="4110" w:hanging="360"/>
      </w:pPr>
    </w:lvl>
    <w:lvl w:ilvl="7">
      <w:start w:val="1"/>
      <w:numFmt w:val="decimal"/>
      <w:lvlText w:val="%8."/>
      <w:lvlJc w:val="left"/>
      <w:pPr>
        <w:tabs>
          <w:tab w:val="num" w:pos="4470"/>
        </w:tabs>
        <w:ind w:left="4470" w:hanging="360"/>
      </w:pPr>
    </w:lvl>
    <w:lvl w:ilvl="8">
      <w:start w:val="1"/>
      <w:numFmt w:val="decimal"/>
      <w:lvlText w:val="%9."/>
      <w:lvlJc w:val="left"/>
      <w:pPr>
        <w:tabs>
          <w:tab w:val="num" w:pos="4830"/>
        </w:tabs>
        <w:ind w:left="4830" w:hanging="360"/>
      </w:pPr>
    </w:lvl>
  </w:abstractNum>
  <w:abstractNum w:abstractNumId="1">
    <w:nsid w:val="00000003"/>
    <w:multiLevelType w:val="multilevel"/>
    <w:tmpl w:val="00000003"/>
    <w:name w:val="WW8Num3"/>
    <w:lvl w:ilvl="0">
      <w:start w:val="8"/>
      <w:numFmt w:val="decimal"/>
      <w:lvlText w:val="%1.4"/>
      <w:lvlJc w:val="left"/>
      <w:pPr>
        <w:tabs>
          <w:tab w:val="num" w:pos="473"/>
        </w:tabs>
        <w:ind w:left="473" w:hanging="360"/>
      </w:pPr>
      <w:rPr>
        <w:rFonts w:ascii="Arial" w:hAnsi="Arial" w:cs="Arial"/>
        <w:b/>
        <w:bCs/>
        <w:sz w:val="22"/>
        <w:szCs w:val="22"/>
      </w:rPr>
    </w:lvl>
    <w:lvl w:ilvl="1">
      <w:start w:val="1"/>
      <w:numFmt w:val="bullet"/>
      <w:lvlText w:val="◦"/>
      <w:lvlJc w:val="left"/>
      <w:pPr>
        <w:tabs>
          <w:tab w:val="num" w:pos="833"/>
        </w:tabs>
        <w:ind w:left="833" w:hanging="360"/>
      </w:pPr>
      <w:rPr>
        <w:rFonts w:ascii="OpenSymbol" w:hAnsi="OpenSymbol" w:cs="OpenSymbol"/>
        <w:b w:val="0"/>
        <w:bCs w:val="0"/>
      </w:rPr>
    </w:lvl>
    <w:lvl w:ilvl="2">
      <w:start w:val="1"/>
      <w:numFmt w:val="bullet"/>
      <w:lvlText w:val="▪"/>
      <w:lvlJc w:val="left"/>
      <w:pPr>
        <w:tabs>
          <w:tab w:val="num" w:pos="1193"/>
        </w:tabs>
        <w:ind w:left="1193" w:hanging="360"/>
      </w:pPr>
      <w:rPr>
        <w:rFonts w:ascii="OpenSymbol" w:hAnsi="OpenSymbol" w:cs="OpenSymbol"/>
        <w:b w:val="0"/>
        <w:bCs w:val="0"/>
      </w:rPr>
    </w:lvl>
    <w:lvl w:ilvl="3">
      <w:start w:val="1"/>
      <w:numFmt w:val="bullet"/>
      <w:lvlText w:val=""/>
      <w:lvlJc w:val="left"/>
      <w:pPr>
        <w:tabs>
          <w:tab w:val="num" w:pos="1553"/>
        </w:tabs>
        <w:ind w:left="1553" w:hanging="360"/>
      </w:pPr>
      <w:rPr>
        <w:rFonts w:ascii="Symbol" w:hAnsi="Symbol" w:cs="OpenSymbol"/>
        <w:b w:val="0"/>
        <w:bCs w:val="0"/>
      </w:rPr>
    </w:lvl>
    <w:lvl w:ilvl="4">
      <w:start w:val="1"/>
      <w:numFmt w:val="bullet"/>
      <w:lvlText w:val="◦"/>
      <w:lvlJc w:val="left"/>
      <w:pPr>
        <w:tabs>
          <w:tab w:val="num" w:pos="1913"/>
        </w:tabs>
        <w:ind w:left="1913" w:hanging="360"/>
      </w:pPr>
      <w:rPr>
        <w:rFonts w:ascii="OpenSymbol" w:hAnsi="OpenSymbol" w:cs="OpenSymbol"/>
        <w:b w:val="0"/>
        <w:bCs w:val="0"/>
      </w:rPr>
    </w:lvl>
    <w:lvl w:ilvl="5">
      <w:start w:val="1"/>
      <w:numFmt w:val="bullet"/>
      <w:lvlText w:val="▪"/>
      <w:lvlJc w:val="left"/>
      <w:pPr>
        <w:tabs>
          <w:tab w:val="num" w:pos="2273"/>
        </w:tabs>
        <w:ind w:left="2273" w:hanging="360"/>
      </w:pPr>
      <w:rPr>
        <w:rFonts w:ascii="OpenSymbol" w:hAnsi="OpenSymbol" w:cs="OpenSymbol"/>
        <w:b w:val="0"/>
        <w:bCs w:val="0"/>
      </w:rPr>
    </w:lvl>
    <w:lvl w:ilvl="6">
      <w:start w:val="1"/>
      <w:numFmt w:val="bullet"/>
      <w:lvlText w:val=""/>
      <w:lvlJc w:val="left"/>
      <w:pPr>
        <w:tabs>
          <w:tab w:val="num" w:pos="2633"/>
        </w:tabs>
        <w:ind w:left="2633" w:hanging="360"/>
      </w:pPr>
      <w:rPr>
        <w:rFonts w:ascii="Symbol" w:hAnsi="Symbol" w:cs="OpenSymbol"/>
        <w:b w:val="0"/>
        <w:bCs w:val="0"/>
      </w:rPr>
    </w:lvl>
    <w:lvl w:ilvl="7">
      <w:start w:val="1"/>
      <w:numFmt w:val="bullet"/>
      <w:lvlText w:val="◦"/>
      <w:lvlJc w:val="left"/>
      <w:pPr>
        <w:tabs>
          <w:tab w:val="num" w:pos="2993"/>
        </w:tabs>
        <w:ind w:left="2993" w:hanging="360"/>
      </w:pPr>
      <w:rPr>
        <w:rFonts w:ascii="OpenSymbol" w:hAnsi="OpenSymbol" w:cs="OpenSymbol"/>
        <w:b w:val="0"/>
        <w:bCs w:val="0"/>
      </w:rPr>
    </w:lvl>
    <w:lvl w:ilvl="8">
      <w:start w:val="1"/>
      <w:numFmt w:val="bullet"/>
      <w:lvlText w:val="▪"/>
      <w:lvlJc w:val="left"/>
      <w:pPr>
        <w:tabs>
          <w:tab w:val="num" w:pos="3353"/>
        </w:tabs>
        <w:ind w:left="3353" w:hanging="360"/>
      </w:pPr>
      <w:rPr>
        <w:rFonts w:ascii="OpenSymbol" w:hAnsi="OpenSymbol" w:cs="OpenSymbol"/>
        <w:b w:val="0"/>
        <w:bCs w:val="0"/>
      </w:rPr>
    </w:lvl>
  </w:abstractNum>
  <w:abstractNum w:abstractNumId="2">
    <w:nsid w:val="00000004"/>
    <w:multiLevelType w:val="multilevel"/>
    <w:tmpl w:val="00000004"/>
    <w:name w:val="WW8Num4"/>
    <w:lvl w:ilvl="0">
      <w:start w:val="8"/>
      <w:numFmt w:val="decimal"/>
      <w:lvlText w:val="%1."/>
      <w:lvlJc w:val="left"/>
      <w:pPr>
        <w:tabs>
          <w:tab w:val="num" w:pos="720"/>
        </w:tabs>
        <w:ind w:left="720" w:hanging="360"/>
      </w:pPr>
      <w:rPr>
        <w:rFonts w:ascii="Arial" w:hAnsi="Arial" w:cs="Arial"/>
        <w:b/>
        <w:bCs/>
        <w:sz w:val="22"/>
        <w:szCs w:val="22"/>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3">
    <w:nsid w:val="00000005"/>
    <w:multiLevelType w:val="multilevel"/>
    <w:tmpl w:val="00000005"/>
    <w:name w:val="WW8Num5"/>
    <w:lvl w:ilvl="0">
      <w:start w:val="3"/>
      <w:numFmt w:val="upperLetter"/>
      <w:lvlText w:val="%1."/>
      <w:lvlJc w:val="left"/>
      <w:pPr>
        <w:tabs>
          <w:tab w:val="num" w:pos="-888"/>
        </w:tabs>
        <w:ind w:left="-888" w:hanging="360"/>
      </w:pPr>
      <w:rPr>
        <w:rFonts w:ascii="Arial" w:hAnsi="Arial" w:cs="Arial"/>
        <w:b/>
        <w:bCs/>
        <w:sz w:val="22"/>
        <w:szCs w:val="22"/>
      </w:rPr>
    </w:lvl>
    <w:lvl w:ilvl="1">
      <w:start w:val="1"/>
      <w:numFmt w:val="bullet"/>
      <w:lvlText w:val="◦"/>
      <w:lvlJc w:val="left"/>
      <w:pPr>
        <w:tabs>
          <w:tab w:val="num" w:pos="-528"/>
        </w:tabs>
        <w:ind w:left="-528" w:hanging="360"/>
      </w:pPr>
      <w:rPr>
        <w:rFonts w:ascii="OpenSymbol" w:hAnsi="OpenSymbol" w:cs="OpenSymbol"/>
        <w:b w:val="0"/>
        <w:bCs w:val="0"/>
      </w:rPr>
    </w:lvl>
    <w:lvl w:ilvl="2">
      <w:start w:val="1"/>
      <w:numFmt w:val="bullet"/>
      <w:lvlText w:val="▪"/>
      <w:lvlJc w:val="left"/>
      <w:pPr>
        <w:tabs>
          <w:tab w:val="num" w:pos="-168"/>
        </w:tabs>
        <w:ind w:left="-168" w:hanging="360"/>
      </w:pPr>
      <w:rPr>
        <w:rFonts w:ascii="OpenSymbol" w:hAnsi="OpenSymbol" w:cs="OpenSymbol"/>
        <w:b w:val="0"/>
        <w:bCs w:val="0"/>
      </w:rPr>
    </w:lvl>
    <w:lvl w:ilvl="3">
      <w:start w:val="1"/>
      <w:numFmt w:val="bullet"/>
      <w:lvlText w:val=""/>
      <w:lvlJc w:val="left"/>
      <w:pPr>
        <w:tabs>
          <w:tab w:val="num" w:pos="192"/>
        </w:tabs>
        <w:ind w:left="192" w:hanging="360"/>
      </w:pPr>
      <w:rPr>
        <w:rFonts w:ascii="Symbol" w:hAnsi="Symbol" w:cs="OpenSymbol"/>
        <w:b w:val="0"/>
        <w:bCs w:val="0"/>
      </w:rPr>
    </w:lvl>
    <w:lvl w:ilvl="4">
      <w:start w:val="1"/>
      <w:numFmt w:val="bullet"/>
      <w:lvlText w:val="◦"/>
      <w:lvlJc w:val="left"/>
      <w:pPr>
        <w:tabs>
          <w:tab w:val="num" w:pos="552"/>
        </w:tabs>
        <w:ind w:left="552" w:hanging="360"/>
      </w:pPr>
      <w:rPr>
        <w:rFonts w:ascii="OpenSymbol" w:hAnsi="OpenSymbol" w:cs="OpenSymbol"/>
        <w:b w:val="0"/>
        <w:bCs w:val="0"/>
      </w:rPr>
    </w:lvl>
    <w:lvl w:ilvl="5">
      <w:start w:val="1"/>
      <w:numFmt w:val="bullet"/>
      <w:lvlText w:val="▪"/>
      <w:lvlJc w:val="left"/>
      <w:pPr>
        <w:tabs>
          <w:tab w:val="num" w:pos="912"/>
        </w:tabs>
        <w:ind w:left="912" w:hanging="360"/>
      </w:pPr>
      <w:rPr>
        <w:rFonts w:ascii="OpenSymbol" w:hAnsi="OpenSymbol" w:cs="OpenSymbol"/>
        <w:b w:val="0"/>
        <w:bCs w:val="0"/>
      </w:rPr>
    </w:lvl>
    <w:lvl w:ilvl="6">
      <w:start w:val="1"/>
      <w:numFmt w:val="bullet"/>
      <w:lvlText w:val=""/>
      <w:lvlJc w:val="left"/>
      <w:pPr>
        <w:tabs>
          <w:tab w:val="num" w:pos="1272"/>
        </w:tabs>
        <w:ind w:left="1272" w:hanging="360"/>
      </w:pPr>
      <w:rPr>
        <w:rFonts w:ascii="Symbol" w:hAnsi="Symbol" w:cs="OpenSymbol"/>
        <w:b w:val="0"/>
        <w:bCs w:val="0"/>
      </w:rPr>
    </w:lvl>
    <w:lvl w:ilvl="7">
      <w:start w:val="1"/>
      <w:numFmt w:val="bullet"/>
      <w:lvlText w:val="◦"/>
      <w:lvlJc w:val="left"/>
      <w:pPr>
        <w:tabs>
          <w:tab w:val="num" w:pos="1632"/>
        </w:tabs>
        <w:ind w:left="1632" w:hanging="360"/>
      </w:pPr>
      <w:rPr>
        <w:rFonts w:ascii="OpenSymbol" w:hAnsi="OpenSymbol" w:cs="OpenSymbol"/>
        <w:b w:val="0"/>
        <w:bCs w:val="0"/>
      </w:rPr>
    </w:lvl>
    <w:lvl w:ilvl="8">
      <w:start w:val="1"/>
      <w:numFmt w:val="bullet"/>
      <w:lvlText w:val="▪"/>
      <w:lvlJc w:val="left"/>
      <w:pPr>
        <w:tabs>
          <w:tab w:val="num" w:pos="1992"/>
        </w:tabs>
        <w:ind w:left="1992" w:hanging="360"/>
      </w:pPr>
      <w:rPr>
        <w:rFonts w:ascii="OpenSymbol" w:hAnsi="OpenSymbol" w:cs="OpenSymbol"/>
        <w:b w:val="0"/>
        <w:bCs w:val="0"/>
      </w:rPr>
    </w:lvl>
  </w:abstractNum>
  <w:abstractNum w:abstractNumId="4">
    <w:nsid w:val="00000006"/>
    <w:multiLevelType w:val="multilevel"/>
    <w:tmpl w:val="00000006"/>
    <w:name w:val="WW8Num6"/>
    <w:lvl w:ilvl="0">
      <w:start w:val="8"/>
      <w:numFmt w:val="decimal"/>
      <w:lvlText w:val="%1.1"/>
      <w:lvlJc w:val="left"/>
      <w:pPr>
        <w:tabs>
          <w:tab w:val="num" w:pos="947"/>
        </w:tabs>
        <w:ind w:left="947" w:hanging="360"/>
      </w:pPr>
      <w:rPr>
        <w:rFonts w:ascii="Arial" w:hAnsi="Arial" w:cs="Arial"/>
        <w:b/>
        <w:bCs/>
        <w:sz w:val="22"/>
        <w:szCs w:val="22"/>
      </w:rPr>
    </w:lvl>
    <w:lvl w:ilvl="1">
      <w:start w:val="1"/>
      <w:numFmt w:val="bullet"/>
      <w:lvlText w:val="◦"/>
      <w:lvlJc w:val="left"/>
      <w:pPr>
        <w:tabs>
          <w:tab w:val="num" w:pos="1307"/>
        </w:tabs>
        <w:ind w:left="1307" w:hanging="360"/>
      </w:pPr>
      <w:rPr>
        <w:rFonts w:ascii="OpenSymbol" w:hAnsi="OpenSymbol" w:cs="OpenSymbol"/>
        <w:b w:val="0"/>
        <w:bCs w:val="0"/>
      </w:rPr>
    </w:lvl>
    <w:lvl w:ilvl="2">
      <w:start w:val="1"/>
      <w:numFmt w:val="bullet"/>
      <w:lvlText w:val="▪"/>
      <w:lvlJc w:val="left"/>
      <w:pPr>
        <w:tabs>
          <w:tab w:val="num" w:pos="1667"/>
        </w:tabs>
        <w:ind w:left="1667" w:hanging="360"/>
      </w:pPr>
      <w:rPr>
        <w:rFonts w:ascii="OpenSymbol" w:hAnsi="OpenSymbol" w:cs="OpenSymbol"/>
        <w:b w:val="0"/>
        <w:bCs w:val="0"/>
      </w:rPr>
    </w:lvl>
    <w:lvl w:ilvl="3">
      <w:start w:val="1"/>
      <w:numFmt w:val="bullet"/>
      <w:lvlText w:val=""/>
      <w:lvlJc w:val="left"/>
      <w:pPr>
        <w:tabs>
          <w:tab w:val="num" w:pos="2027"/>
        </w:tabs>
        <w:ind w:left="2027" w:hanging="360"/>
      </w:pPr>
      <w:rPr>
        <w:rFonts w:ascii="Symbol" w:hAnsi="Symbol" w:cs="OpenSymbol"/>
        <w:b w:val="0"/>
        <w:bCs w:val="0"/>
      </w:rPr>
    </w:lvl>
    <w:lvl w:ilvl="4">
      <w:start w:val="1"/>
      <w:numFmt w:val="bullet"/>
      <w:lvlText w:val="◦"/>
      <w:lvlJc w:val="left"/>
      <w:pPr>
        <w:tabs>
          <w:tab w:val="num" w:pos="2387"/>
        </w:tabs>
        <w:ind w:left="2387" w:hanging="360"/>
      </w:pPr>
      <w:rPr>
        <w:rFonts w:ascii="OpenSymbol" w:hAnsi="OpenSymbol" w:cs="OpenSymbol"/>
        <w:b w:val="0"/>
        <w:bCs w:val="0"/>
      </w:rPr>
    </w:lvl>
    <w:lvl w:ilvl="5">
      <w:start w:val="1"/>
      <w:numFmt w:val="bullet"/>
      <w:lvlText w:val="▪"/>
      <w:lvlJc w:val="left"/>
      <w:pPr>
        <w:tabs>
          <w:tab w:val="num" w:pos="2747"/>
        </w:tabs>
        <w:ind w:left="2747" w:hanging="360"/>
      </w:pPr>
      <w:rPr>
        <w:rFonts w:ascii="OpenSymbol" w:hAnsi="OpenSymbol" w:cs="OpenSymbol"/>
        <w:b w:val="0"/>
        <w:bCs w:val="0"/>
      </w:rPr>
    </w:lvl>
    <w:lvl w:ilvl="6">
      <w:start w:val="1"/>
      <w:numFmt w:val="bullet"/>
      <w:lvlText w:val=""/>
      <w:lvlJc w:val="left"/>
      <w:pPr>
        <w:tabs>
          <w:tab w:val="num" w:pos="3107"/>
        </w:tabs>
        <w:ind w:left="3107" w:hanging="360"/>
      </w:pPr>
      <w:rPr>
        <w:rFonts w:ascii="Symbol" w:hAnsi="Symbol" w:cs="OpenSymbol"/>
        <w:b w:val="0"/>
        <w:bCs w:val="0"/>
      </w:rPr>
    </w:lvl>
    <w:lvl w:ilvl="7">
      <w:start w:val="1"/>
      <w:numFmt w:val="bullet"/>
      <w:lvlText w:val="◦"/>
      <w:lvlJc w:val="left"/>
      <w:pPr>
        <w:tabs>
          <w:tab w:val="num" w:pos="3467"/>
        </w:tabs>
        <w:ind w:left="3467" w:hanging="360"/>
      </w:pPr>
      <w:rPr>
        <w:rFonts w:ascii="OpenSymbol" w:hAnsi="OpenSymbol" w:cs="OpenSymbol"/>
        <w:b w:val="0"/>
        <w:bCs w:val="0"/>
      </w:rPr>
    </w:lvl>
    <w:lvl w:ilvl="8">
      <w:start w:val="1"/>
      <w:numFmt w:val="bullet"/>
      <w:lvlText w:val="▪"/>
      <w:lvlJc w:val="left"/>
      <w:pPr>
        <w:tabs>
          <w:tab w:val="num" w:pos="3827"/>
        </w:tabs>
        <w:ind w:left="3827" w:hanging="360"/>
      </w:pPr>
      <w:rPr>
        <w:rFonts w:ascii="OpenSymbol" w:hAnsi="OpenSymbol" w:cs="OpenSymbol"/>
        <w:b w:val="0"/>
        <w:bCs w:val="0"/>
      </w:rPr>
    </w:lvl>
  </w:abstractNum>
  <w:abstractNum w:abstractNumId="5">
    <w:nsid w:val="00000007"/>
    <w:multiLevelType w:val="multilevel"/>
    <w:tmpl w:val="00000007"/>
    <w:name w:val="WW8Num7"/>
    <w:lvl w:ilvl="0">
      <w:start w:val="1"/>
      <w:numFmt w:val="bullet"/>
      <w:lvlText w:val=""/>
      <w:lvlJc w:val="left"/>
      <w:pPr>
        <w:tabs>
          <w:tab w:val="num" w:pos="1457"/>
        </w:tabs>
        <w:ind w:left="1457" w:hanging="360"/>
      </w:pPr>
      <w:rPr>
        <w:rFonts w:ascii="Symbol" w:hAnsi="Symbol" w:cs="OpenSymbol"/>
        <w:b w:val="0"/>
        <w:bCs w:val="0"/>
        <w:color w:val="000000"/>
        <w:sz w:val="22"/>
        <w:szCs w:val="22"/>
        <w:shd w:val="clear" w:color="auto" w:fill="auto"/>
      </w:rPr>
    </w:lvl>
    <w:lvl w:ilvl="1">
      <w:start w:val="1"/>
      <w:numFmt w:val="bullet"/>
      <w:lvlText w:val="◦"/>
      <w:lvlJc w:val="left"/>
      <w:pPr>
        <w:tabs>
          <w:tab w:val="num" w:pos="1817"/>
        </w:tabs>
        <w:ind w:left="1817" w:hanging="360"/>
      </w:pPr>
      <w:rPr>
        <w:rFonts w:ascii="OpenSymbol" w:hAnsi="OpenSymbol" w:cs="OpenSymbol"/>
        <w:b w:val="0"/>
        <w:bCs w:val="0"/>
      </w:rPr>
    </w:lvl>
    <w:lvl w:ilvl="2">
      <w:start w:val="1"/>
      <w:numFmt w:val="bullet"/>
      <w:lvlText w:val="▪"/>
      <w:lvlJc w:val="left"/>
      <w:pPr>
        <w:tabs>
          <w:tab w:val="num" w:pos="2177"/>
        </w:tabs>
        <w:ind w:left="2177" w:hanging="360"/>
      </w:pPr>
      <w:rPr>
        <w:rFonts w:ascii="OpenSymbol" w:hAnsi="OpenSymbol" w:cs="OpenSymbol"/>
        <w:b w:val="0"/>
        <w:bCs w:val="0"/>
      </w:rPr>
    </w:lvl>
    <w:lvl w:ilvl="3">
      <w:start w:val="1"/>
      <w:numFmt w:val="bullet"/>
      <w:lvlText w:val=""/>
      <w:lvlJc w:val="left"/>
      <w:pPr>
        <w:tabs>
          <w:tab w:val="num" w:pos="2537"/>
        </w:tabs>
        <w:ind w:left="2537" w:hanging="360"/>
      </w:pPr>
      <w:rPr>
        <w:rFonts w:ascii="Symbol" w:hAnsi="Symbol" w:cs="OpenSymbol"/>
        <w:b w:val="0"/>
        <w:bCs w:val="0"/>
        <w:color w:val="000000"/>
        <w:sz w:val="22"/>
        <w:szCs w:val="22"/>
        <w:shd w:val="clear" w:color="auto" w:fill="auto"/>
      </w:rPr>
    </w:lvl>
    <w:lvl w:ilvl="4">
      <w:start w:val="1"/>
      <w:numFmt w:val="bullet"/>
      <w:lvlText w:val="◦"/>
      <w:lvlJc w:val="left"/>
      <w:pPr>
        <w:tabs>
          <w:tab w:val="num" w:pos="2897"/>
        </w:tabs>
        <w:ind w:left="2897" w:hanging="360"/>
      </w:pPr>
      <w:rPr>
        <w:rFonts w:ascii="OpenSymbol" w:hAnsi="OpenSymbol" w:cs="OpenSymbol"/>
        <w:b w:val="0"/>
        <w:bCs w:val="0"/>
      </w:rPr>
    </w:lvl>
    <w:lvl w:ilvl="5">
      <w:start w:val="1"/>
      <w:numFmt w:val="bullet"/>
      <w:lvlText w:val="▪"/>
      <w:lvlJc w:val="left"/>
      <w:pPr>
        <w:tabs>
          <w:tab w:val="num" w:pos="3257"/>
        </w:tabs>
        <w:ind w:left="3257" w:hanging="360"/>
      </w:pPr>
      <w:rPr>
        <w:rFonts w:ascii="OpenSymbol" w:hAnsi="OpenSymbol" w:cs="OpenSymbol"/>
        <w:b w:val="0"/>
        <w:bCs w:val="0"/>
      </w:rPr>
    </w:lvl>
    <w:lvl w:ilvl="6">
      <w:start w:val="1"/>
      <w:numFmt w:val="bullet"/>
      <w:lvlText w:val=""/>
      <w:lvlJc w:val="left"/>
      <w:pPr>
        <w:tabs>
          <w:tab w:val="num" w:pos="3617"/>
        </w:tabs>
        <w:ind w:left="3617" w:hanging="360"/>
      </w:pPr>
      <w:rPr>
        <w:rFonts w:ascii="Symbol" w:hAnsi="Symbol" w:cs="OpenSymbol"/>
        <w:b w:val="0"/>
        <w:bCs w:val="0"/>
        <w:color w:val="000000"/>
        <w:sz w:val="22"/>
        <w:szCs w:val="22"/>
        <w:shd w:val="clear" w:color="auto" w:fill="auto"/>
      </w:rPr>
    </w:lvl>
    <w:lvl w:ilvl="7">
      <w:start w:val="1"/>
      <w:numFmt w:val="bullet"/>
      <w:lvlText w:val="◦"/>
      <w:lvlJc w:val="left"/>
      <w:pPr>
        <w:tabs>
          <w:tab w:val="num" w:pos="3977"/>
        </w:tabs>
        <w:ind w:left="3977" w:hanging="360"/>
      </w:pPr>
      <w:rPr>
        <w:rFonts w:ascii="OpenSymbol" w:hAnsi="OpenSymbol" w:cs="OpenSymbol"/>
        <w:b w:val="0"/>
        <w:bCs w:val="0"/>
      </w:rPr>
    </w:lvl>
    <w:lvl w:ilvl="8">
      <w:start w:val="1"/>
      <w:numFmt w:val="bullet"/>
      <w:lvlText w:val="▪"/>
      <w:lvlJc w:val="left"/>
      <w:pPr>
        <w:tabs>
          <w:tab w:val="num" w:pos="4337"/>
        </w:tabs>
        <w:ind w:left="4337" w:hanging="360"/>
      </w:pPr>
      <w:rPr>
        <w:rFonts w:ascii="OpenSymbol" w:hAnsi="OpenSymbol" w:cs="OpenSymbol"/>
        <w:b w:val="0"/>
        <w:bCs w:val="0"/>
      </w:rPr>
    </w:lvl>
  </w:abstractNum>
  <w:abstractNum w:abstractNumId="6">
    <w:nsid w:val="00000008"/>
    <w:multiLevelType w:val="multilevel"/>
    <w:tmpl w:val="00000008"/>
    <w:name w:val="WW8Num8"/>
    <w:lvl w:ilvl="0">
      <w:start w:val="1"/>
      <w:numFmt w:val="bullet"/>
      <w:lvlText w:val=""/>
      <w:lvlJc w:val="left"/>
      <w:pPr>
        <w:tabs>
          <w:tab w:val="num" w:pos="1528"/>
        </w:tabs>
        <w:ind w:left="1528" w:hanging="360"/>
      </w:pPr>
      <w:rPr>
        <w:rFonts w:ascii="Symbol" w:hAnsi="Symbol" w:cs="OpenSymbol"/>
        <w:b w:val="0"/>
        <w:bCs w:val="0"/>
        <w:sz w:val="22"/>
        <w:szCs w:val="22"/>
        <w:shd w:val="clear" w:color="auto" w:fill="auto"/>
      </w:rPr>
    </w:lvl>
    <w:lvl w:ilvl="1">
      <w:start w:val="1"/>
      <w:numFmt w:val="bullet"/>
      <w:lvlText w:val="◦"/>
      <w:lvlJc w:val="left"/>
      <w:pPr>
        <w:tabs>
          <w:tab w:val="num" w:pos="1888"/>
        </w:tabs>
        <w:ind w:left="1888" w:hanging="360"/>
      </w:pPr>
      <w:rPr>
        <w:rFonts w:ascii="OpenSymbol" w:hAnsi="OpenSymbol" w:cs="OpenSymbol"/>
        <w:b w:val="0"/>
        <w:bCs w:val="0"/>
      </w:rPr>
    </w:lvl>
    <w:lvl w:ilvl="2">
      <w:start w:val="1"/>
      <w:numFmt w:val="bullet"/>
      <w:lvlText w:val="▪"/>
      <w:lvlJc w:val="left"/>
      <w:pPr>
        <w:tabs>
          <w:tab w:val="num" w:pos="2248"/>
        </w:tabs>
        <w:ind w:left="2248" w:hanging="360"/>
      </w:pPr>
      <w:rPr>
        <w:rFonts w:ascii="OpenSymbol" w:hAnsi="OpenSymbol" w:cs="OpenSymbol"/>
        <w:b w:val="0"/>
        <w:bCs w:val="0"/>
      </w:rPr>
    </w:lvl>
    <w:lvl w:ilvl="3">
      <w:start w:val="1"/>
      <w:numFmt w:val="bullet"/>
      <w:lvlText w:val=""/>
      <w:lvlJc w:val="left"/>
      <w:pPr>
        <w:tabs>
          <w:tab w:val="num" w:pos="2608"/>
        </w:tabs>
        <w:ind w:left="2608" w:hanging="360"/>
      </w:pPr>
      <w:rPr>
        <w:rFonts w:ascii="Symbol" w:hAnsi="Symbol" w:cs="OpenSymbol"/>
        <w:b w:val="0"/>
        <w:bCs w:val="0"/>
        <w:sz w:val="22"/>
        <w:szCs w:val="22"/>
        <w:shd w:val="clear" w:color="auto" w:fill="auto"/>
      </w:rPr>
    </w:lvl>
    <w:lvl w:ilvl="4">
      <w:start w:val="1"/>
      <w:numFmt w:val="bullet"/>
      <w:lvlText w:val="◦"/>
      <w:lvlJc w:val="left"/>
      <w:pPr>
        <w:tabs>
          <w:tab w:val="num" w:pos="2968"/>
        </w:tabs>
        <w:ind w:left="2968" w:hanging="360"/>
      </w:pPr>
      <w:rPr>
        <w:rFonts w:ascii="OpenSymbol" w:hAnsi="OpenSymbol" w:cs="OpenSymbol"/>
        <w:b w:val="0"/>
        <w:bCs w:val="0"/>
      </w:rPr>
    </w:lvl>
    <w:lvl w:ilvl="5">
      <w:start w:val="1"/>
      <w:numFmt w:val="bullet"/>
      <w:lvlText w:val="▪"/>
      <w:lvlJc w:val="left"/>
      <w:pPr>
        <w:tabs>
          <w:tab w:val="num" w:pos="3328"/>
        </w:tabs>
        <w:ind w:left="3328" w:hanging="360"/>
      </w:pPr>
      <w:rPr>
        <w:rFonts w:ascii="OpenSymbol" w:hAnsi="OpenSymbol" w:cs="OpenSymbol"/>
        <w:b w:val="0"/>
        <w:bCs w:val="0"/>
      </w:rPr>
    </w:lvl>
    <w:lvl w:ilvl="6">
      <w:start w:val="1"/>
      <w:numFmt w:val="bullet"/>
      <w:lvlText w:val=""/>
      <w:lvlJc w:val="left"/>
      <w:pPr>
        <w:tabs>
          <w:tab w:val="num" w:pos="3688"/>
        </w:tabs>
        <w:ind w:left="3688" w:hanging="360"/>
      </w:pPr>
      <w:rPr>
        <w:rFonts w:ascii="Symbol" w:hAnsi="Symbol" w:cs="OpenSymbol"/>
        <w:b w:val="0"/>
        <w:bCs w:val="0"/>
        <w:sz w:val="22"/>
        <w:szCs w:val="22"/>
        <w:shd w:val="clear" w:color="auto" w:fill="auto"/>
      </w:rPr>
    </w:lvl>
    <w:lvl w:ilvl="7">
      <w:start w:val="1"/>
      <w:numFmt w:val="bullet"/>
      <w:lvlText w:val="◦"/>
      <w:lvlJc w:val="left"/>
      <w:pPr>
        <w:tabs>
          <w:tab w:val="num" w:pos="4048"/>
        </w:tabs>
        <w:ind w:left="4048" w:hanging="360"/>
      </w:pPr>
      <w:rPr>
        <w:rFonts w:ascii="OpenSymbol" w:hAnsi="OpenSymbol" w:cs="OpenSymbol"/>
        <w:b w:val="0"/>
        <w:bCs w:val="0"/>
      </w:rPr>
    </w:lvl>
    <w:lvl w:ilvl="8">
      <w:start w:val="1"/>
      <w:numFmt w:val="bullet"/>
      <w:lvlText w:val="▪"/>
      <w:lvlJc w:val="left"/>
      <w:pPr>
        <w:tabs>
          <w:tab w:val="num" w:pos="4408"/>
        </w:tabs>
        <w:ind w:left="4408" w:hanging="360"/>
      </w:pPr>
      <w:rPr>
        <w:rFonts w:ascii="OpenSymbol" w:hAnsi="OpenSymbol" w:cs="OpenSymbol"/>
        <w:b w:val="0"/>
        <w:bCs w:val="0"/>
      </w:rPr>
    </w:lvl>
  </w:abstractNum>
  <w:abstractNum w:abstractNumId="7">
    <w:nsid w:val="00000009"/>
    <w:multiLevelType w:val="multilevel"/>
    <w:tmpl w:val="00000009"/>
    <w:name w:val="WW8Num9"/>
    <w:lvl w:ilvl="0">
      <w:start w:val="1"/>
      <w:numFmt w:val="bullet"/>
      <w:lvlText w:val=""/>
      <w:lvlJc w:val="left"/>
      <w:pPr>
        <w:tabs>
          <w:tab w:val="num" w:pos="1400"/>
        </w:tabs>
        <w:ind w:left="1400" w:hanging="360"/>
      </w:pPr>
      <w:rPr>
        <w:rFonts w:ascii="Symbol" w:hAnsi="Symbol" w:cs="OpenSymbol"/>
        <w:b w:val="0"/>
        <w:bCs w:val="0"/>
      </w:rPr>
    </w:lvl>
    <w:lvl w:ilvl="1">
      <w:start w:val="1"/>
      <w:numFmt w:val="bullet"/>
      <w:lvlText w:val="◦"/>
      <w:lvlJc w:val="left"/>
      <w:pPr>
        <w:tabs>
          <w:tab w:val="num" w:pos="1760"/>
        </w:tabs>
        <w:ind w:left="1760" w:hanging="360"/>
      </w:pPr>
      <w:rPr>
        <w:rFonts w:ascii="OpenSymbol" w:hAnsi="OpenSymbol" w:cs="OpenSymbol"/>
        <w:b w:val="0"/>
        <w:bCs w:val="0"/>
      </w:rPr>
    </w:lvl>
    <w:lvl w:ilvl="2">
      <w:start w:val="1"/>
      <w:numFmt w:val="bullet"/>
      <w:lvlText w:val="▪"/>
      <w:lvlJc w:val="left"/>
      <w:pPr>
        <w:tabs>
          <w:tab w:val="num" w:pos="2120"/>
        </w:tabs>
        <w:ind w:left="2120" w:hanging="360"/>
      </w:pPr>
      <w:rPr>
        <w:rFonts w:ascii="OpenSymbol" w:hAnsi="OpenSymbol" w:cs="OpenSymbol"/>
        <w:b w:val="0"/>
        <w:bCs w:val="0"/>
      </w:rPr>
    </w:lvl>
    <w:lvl w:ilvl="3">
      <w:start w:val="1"/>
      <w:numFmt w:val="bullet"/>
      <w:lvlText w:val=""/>
      <w:lvlJc w:val="left"/>
      <w:pPr>
        <w:tabs>
          <w:tab w:val="num" w:pos="2480"/>
        </w:tabs>
        <w:ind w:left="2480" w:hanging="360"/>
      </w:pPr>
      <w:rPr>
        <w:rFonts w:ascii="Symbol" w:hAnsi="Symbol" w:cs="OpenSymbol"/>
        <w:b w:val="0"/>
        <w:bCs w:val="0"/>
      </w:rPr>
    </w:lvl>
    <w:lvl w:ilvl="4">
      <w:start w:val="1"/>
      <w:numFmt w:val="bullet"/>
      <w:lvlText w:val="◦"/>
      <w:lvlJc w:val="left"/>
      <w:pPr>
        <w:tabs>
          <w:tab w:val="num" w:pos="2840"/>
        </w:tabs>
        <w:ind w:left="2840" w:hanging="360"/>
      </w:pPr>
      <w:rPr>
        <w:rFonts w:ascii="OpenSymbol" w:hAnsi="OpenSymbol" w:cs="OpenSymbol"/>
        <w:b w:val="0"/>
        <w:bCs w:val="0"/>
      </w:rPr>
    </w:lvl>
    <w:lvl w:ilvl="5">
      <w:start w:val="1"/>
      <w:numFmt w:val="bullet"/>
      <w:lvlText w:val="▪"/>
      <w:lvlJc w:val="left"/>
      <w:pPr>
        <w:tabs>
          <w:tab w:val="num" w:pos="3200"/>
        </w:tabs>
        <w:ind w:left="3200" w:hanging="360"/>
      </w:pPr>
      <w:rPr>
        <w:rFonts w:ascii="OpenSymbol" w:hAnsi="OpenSymbol" w:cs="OpenSymbol"/>
        <w:b w:val="0"/>
        <w:bCs w:val="0"/>
      </w:rPr>
    </w:lvl>
    <w:lvl w:ilvl="6">
      <w:start w:val="1"/>
      <w:numFmt w:val="bullet"/>
      <w:lvlText w:val=""/>
      <w:lvlJc w:val="left"/>
      <w:pPr>
        <w:tabs>
          <w:tab w:val="num" w:pos="3560"/>
        </w:tabs>
        <w:ind w:left="3560" w:hanging="360"/>
      </w:pPr>
      <w:rPr>
        <w:rFonts w:ascii="Symbol" w:hAnsi="Symbol" w:cs="OpenSymbol"/>
        <w:b w:val="0"/>
        <w:bCs w:val="0"/>
      </w:rPr>
    </w:lvl>
    <w:lvl w:ilvl="7">
      <w:start w:val="1"/>
      <w:numFmt w:val="bullet"/>
      <w:lvlText w:val="◦"/>
      <w:lvlJc w:val="left"/>
      <w:pPr>
        <w:tabs>
          <w:tab w:val="num" w:pos="3920"/>
        </w:tabs>
        <w:ind w:left="3920" w:hanging="360"/>
      </w:pPr>
      <w:rPr>
        <w:rFonts w:ascii="OpenSymbol" w:hAnsi="OpenSymbol" w:cs="OpenSymbol"/>
        <w:b w:val="0"/>
        <w:bCs w:val="0"/>
      </w:rPr>
    </w:lvl>
    <w:lvl w:ilvl="8">
      <w:start w:val="1"/>
      <w:numFmt w:val="bullet"/>
      <w:lvlText w:val="▪"/>
      <w:lvlJc w:val="left"/>
      <w:pPr>
        <w:tabs>
          <w:tab w:val="num" w:pos="4280"/>
        </w:tabs>
        <w:ind w:left="4280" w:hanging="360"/>
      </w:pPr>
      <w:rPr>
        <w:rFonts w:ascii="OpenSymbol" w:hAnsi="OpenSymbol" w:cs="OpenSymbol"/>
        <w:b w:val="0"/>
        <w:bCs w:val="0"/>
      </w:rPr>
    </w:lvl>
  </w:abstractNum>
  <w:abstractNum w:abstractNumId="8">
    <w:nsid w:val="0000000A"/>
    <w:multiLevelType w:val="multilevel"/>
    <w:tmpl w:val="0000000A"/>
    <w:name w:val="WW8Num10"/>
    <w:lvl w:ilvl="0">
      <w:start w:val="1"/>
      <w:numFmt w:val="bullet"/>
      <w:lvlText w:val=""/>
      <w:lvlJc w:val="left"/>
      <w:pPr>
        <w:tabs>
          <w:tab w:val="num" w:pos="1400"/>
        </w:tabs>
        <w:ind w:left="1400" w:hanging="360"/>
      </w:pPr>
      <w:rPr>
        <w:rFonts w:ascii="Symbol" w:hAnsi="Symbol" w:cs="OpenSymbol"/>
        <w:b w:val="0"/>
        <w:bCs w:val="0"/>
      </w:rPr>
    </w:lvl>
    <w:lvl w:ilvl="1">
      <w:start w:val="1"/>
      <w:numFmt w:val="bullet"/>
      <w:lvlText w:val="◦"/>
      <w:lvlJc w:val="left"/>
      <w:pPr>
        <w:tabs>
          <w:tab w:val="num" w:pos="1760"/>
        </w:tabs>
        <w:ind w:left="1760" w:hanging="360"/>
      </w:pPr>
      <w:rPr>
        <w:rFonts w:ascii="OpenSymbol" w:hAnsi="OpenSymbol" w:cs="OpenSymbol"/>
        <w:b w:val="0"/>
        <w:bCs w:val="0"/>
      </w:rPr>
    </w:lvl>
    <w:lvl w:ilvl="2">
      <w:start w:val="1"/>
      <w:numFmt w:val="bullet"/>
      <w:lvlText w:val="▪"/>
      <w:lvlJc w:val="left"/>
      <w:pPr>
        <w:tabs>
          <w:tab w:val="num" w:pos="2120"/>
        </w:tabs>
        <w:ind w:left="2120" w:hanging="360"/>
      </w:pPr>
      <w:rPr>
        <w:rFonts w:ascii="OpenSymbol" w:hAnsi="OpenSymbol" w:cs="OpenSymbol"/>
        <w:b w:val="0"/>
        <w:bCs w:val="0"/>
      </w:rPr>
    </w:lvl>
    <w:lvl w:ilvl="3">
      <w:start w:val="1"/>
      <w:numFmt w:val="bullet"/>
      <w:lvlText w:val=""/>
      <w:lvlJc w:val="left"/>
      <w:pPr>
        <w:tabs>
          <w:tab w:val="num" w:pos="2480"/>
        </w:tabs>
        <w:ind w:left="2480" w:hanging="360"/>
      </w:pPr>
      <w:rPr>
        <w:rFonts w:ascii="Symbol" w:hAnsi="Symbol" w:cs="OpenSymbol"/>
        <w:b w:val="0"/>
        <w:bCs w:val="0"/>
      </w:rPr>
    </w:lvl>
    <w:lvl w:ilvl="4">
      <w:start w:val="1"/>
      <w:numFmt w:val="bullet"/>
      <w:lvlText w:val="◦"/>
      <w:lvlJc w:val="left"/>
      <w:pPr>
        <w:tabs>
          <w:tab w:val="num" w:pos="2840"/>
        </w:tabs>
        <w:ind w:left="2840" w:hanging="360"/>
      </w:pPr>
      <w:rPr>
        <w:rFonts w:ascii="OpenSymbol" w:hAnsi="OpenSymbol" w:cs="OpenSymbol"/>
        <w:b w:val="0"/>
        <w:bCs w:val="0"/>
      </w:rPr>
    </w:lvl>
    <w:lvl w:ilvl="5">
      <w:start w:val="1"/>
      <w:numFmt w:val="bullet"/>
      <w:lvlText w:val="▪"/>
      <w:lvlJc w:val="left"/>
      <w:pPr>
        <w:tabs>
          <w:tab w:val="num" w:pos="3200"/>
        </w:tabs>
        <w:ind w:left="3200" w:hanging="360"/>
      </w:pPr>
      <w:rPr>
        <w:rFonts w:ascii="OpenSymbol" w:hAnsi="OpenSymbol" w:cs="OpenSymbol"/>
        <w:b w:val="0"/>
        <w:bCs w:val="0"/>
      </w:rPr>
    </w:lvl>
    <w:lvl w:ilvl="6">
      <w:start w:val="1"/>
      <w:numFmt w:val="bullet"/>
      <w:lvlText w:val=""/>
      <w:lvlJc w:val="left"/>
      <w:pPr>
        <w:tabs>
          <w:tab w:val="num" w:pos="3560"/>
        </w:tabs>
        <w:ind w:left="3560" w:hanging="360"/>
      </w:pPr>
      <w:rPr>
        <w:rFonts w:ascii="Symbol" w:hAnsi="Symbol" w:cs="OpenSymbol"/>
        <w:b w:val="0"/>
        <w:bCs w:val="0"/>
      </w:rPr>
    </w:lvl>
    <w:lvl w:ilvl="7">
      <w:start w:val="1"/>
      <w:numFmt w:val="bullet"/>
      <w:lvlText w:val="◦"/>
      <w:lvlJc w:val="left"/>
      <w:pPr>
        <w:tabs>
          <w:tab w:val="num" w:pos="3920"/>
        </w:tabs>
        <w:ind w:left="3920" w:hanging="360"/>
      </w:pPr>
      <w:rPr>
        <w:rFonts w:ascii="OpenSymbol" w:hAnsi="OpenSymbol" w:cs="OpenSymbol"/>
        <w:b w:val="0"/>
        <w:bCs w:val="0"/>
      </w:rPr>
    </w:lvl>
    <w:lvl w:ilvl="8">
      <w:start w:val="1"/>
      <w:numFmt w:val="bullet"/>
      <w:lvlText w:val="▪"/>
      <w:lvlJc w:val="left"/>
      <w:pPr>
        <w:tabs>
          <w:tab w:val="num" w:pos="4280"/>
        </w:tabs>
        <w:ind w:left="4280" w:hanging="360"/>
      </w:pPr>
      <w:rPr>
        <w:rFonts w:ascii="OpenSymbol" w:hAnsi="OpenSymbol" w:cs="OpenSymbol"/>
        <w:b w:val="0"/>
        <w:bCs w:val="0"/>
      </w:rPr>
    </w:lvl>
  </w:abstractNum>
  <w:abstractNum w:abstractNumId="9">
    <w:nsid w:val="0000000B"/>
    <w:multiLevelType w:val="multilevel"/>
    <w:tmpl w:val="0000000B"/>
    <w:name w:val="WW8Num11"/>
    <w:lvl w:ilvl="0">
      <w:start w:val="1"/>
      <w:numFmt w:val="bullet"/>
      <w:lvlText w:val=""/>
      <w:lvlJc w:val="left"/>
      <w:pPr>
        <w:tabs>
          <w:tab w:val="num" w:pos="1400"/>
        </w:tabs>
        <w:ind w:left="1400" w:hanging="360"/>
      </w:pPr>
      <w:rPr>
        <w:rFonts w:ascii="Symbol" w:hAnsi="Symbol" w:cs="OpenSymbol"/>
        <w:b w:val="0"/>
        <w:bCs w:val="0"/>
        <w:sz w:val="22"/>
        <w:szCs w:val="22"/>
        <w:shd w:val="clear" w:color="auto" w:fill="auto"/>
      </w:rPr>
    </w:lvl>
    <w:lvl w:ilvl="1">
      <w:start w:val="1"/>
      <w:numFmt w:val="bullet"/>
      <w:lvlText w:val="◦"/>
      <w:lvlJc w:val="left"/>
      <w:pPr>
        <w:tabs>
          <w:tab w:val="num" w:pos="1760"/>
        </w:tabs>
        <w:ind w:left="1760" w:hanging="360"/>
      </w:pPr>
      <w:rPr>
        <w:rFonts w:ascii="OpenSymbol" w:hAnsi="OpenSymbol" w:cs="OpenSymbol"/>
        <w:b w:val="0"/>
        <w:bCs w:val="0"/>
      </w:rPr>
    </w:lvl>
    <w:lvl w:ilvl="2">
      <w:start w:val="1"/>
      <w:numFmt w:val="bullet"/>
      <w:lvlText w:val="▪"/>
      <w:lvlJc w:val="left"/>
      <w:pPr>
        <w:tabs>
          <w:tab w:val="num" w:pos="2120"/>
        </w:tabs>
        <w:ind w:left="2120" w:hanging="360"/>
      </w:pPr>
      <w:rPr>
        <w:rFonts w:ascii="OpenSymbol" w:hAnsi="OpenSymbol" w:cs="OpenSymbol"/>
        <w:b w:val="0"/>
        <w:bCs w:val="0"/>
      </w:rPr>
    </w:lvl>
    <w:lvl w:ilvl="3">
      <w:start w:val="1"/>
      <w:numFmt w:val="bullet"/>
      <w:lvlText w:val=""/>
      <w:lvlJc w:val="left"/>
      <w:pPr>
        <w:tabs>
          <w:tab w:val="num" w:pos="2480"/>
        </w:tabs>
        <w:ind w:left="2480" w:hanging="360"/>
      </w:pPr>
      <w:rPr>
        <w:rFonts w:ascii="Symbol" w:hAnsi="Symbol" w:cs="OpenSymbol"/>
        <w:b w:val="0"/>
        <w:bCs w:val="0"/>
        <w:sz w:val="22"/>
        <w:szCs w:val="22"/>
        <w:shd w:val="clear" w:color="auto" w:fill="auto"/>
      </w:rPr>
    </w:lvl>
    <w:lvl w:ilvl="4">
      <w:start w:val="1"/>
      <w:numFmt w:val="bullet"/>
      <w:lvlText w:val="◦"/>
      <w:lvlJc w:val="left"/>
      <w:pPr>
        <w:tabs>
          <w:tab w:val="num" w:pos="2840"/>
        </w:tabs>
        <w:ind w:left="2840" w:hanging="360"/>
      </w:pPr>
      <w:rPr>
        <w:rFonts w:ascii="OpenSymbol" w:hAnsi="OpenSymbol" w:cs="OpenSymbol"/>
        <w:b w:val="0"/>
        <w:bCs w:val="0"/>
      </w:rPr>
    </w:lvl>
    <w:lvl w:ilvl="5">
      <w:start w:val="1"/>
      <w:numFmt w:val="bullet"/>
      <w:lvlText w:val="▪"/>
      <w:lvlJc w:val="left"/>
      <w:pPr>
        <w:tabs>
          <w:tab w:val="num" w:pos="3200"/>
        </w:tabs>
        <w:ind w:left="3200" w:hanging="360"/>
      </w:pPr>
      <w:rPr>
        <w:rFonts w:ascii="OpenSymbol" w:hAnsi="OpenSymbol" w:cs="OpenSymbol"/>
        <w:b w:val="0"/>
        <w:bCs w:val="0"/>
      </w:rPr>
    </w:lvl>
    <w:lvl w:ilvl="6">
      <w:start w:val="1"/>
      <w:numFmt w:val="bullet"/>
      <w:lvlText w:val=""/>
      <w:lvlJc w:val="left"/>
      <w:pPr>
        <w:tabs>
          <w:tab w:val="num" w:pos="3560"/>
        </w:tabs>
        <w:ind w:left="3560" w:hanging="360"/>
      </w:pPr>
      <w:rPr>
        <w:rFonts w:ascii="Symbol" w:hAnsi="Symbol" w:cs="OpenSymbol"/>
        <w:b w:val="0"/>
        <w:bCs w:val="0"/>
        <w:sz w:val="22"/>
        <w:szCs w:val="22"/>
        <w:shd w:val="clear" w:color="auto" w:fill="auto"/>
      </w:rPr>
    </w:lvl>
    <w:lvl w:ilvl="7">
      <w:start w:val="1"/>
      <w:numFmt w:val="bullet"/>
      <w:lvlText w:val="◦"/>
      <w:lvlJc w:val="left"/>
      <w:pPr>
        <w:tabs>
          <w:tab w:val="num" w:pos="3920"/>
        </w:tabs>
        <w:ind w:left="3920" w:hanging="360"/>
      </w:pPr>
      <w:rPr>
        <w:rFonts w:ascii="OpenSymbol" w:hAnsi="OpenSymbol" w:cs="OpenSymbol"/>
        <w:b w:val="0"/>
        <w:bCs w:val="0"/>
      </w:rPr>
    </w:lvl>
    <w:lvl w:ilvl="8">
      <w:start w:val="1"/>
      <w:numFmt w:val="bullet"/>
      <w:lvlText w:val="▪"/>
      <w:lvlJc w:val="left"/>
      <w:pPr>
        <w:tabs>
          <w:tab w:val="num" w:pos="4280"/>
        </w:tabs>
        <w:ind w:left="4280" w:hanging="360"/>
      </w:pPr>
      <w:rPr>
        <w:rFonts w:ascii="OpenSymbol" w:hAnsi="OpenSymbol" w:cs="OpenSymbol"/>
        <w:b w:val="0"/>
        <w:bCs w:val="0"/>
      </w:rPr>
    </w:lvl>
  </w:abstractNum>
  <w:abstractNum w:abstractNumId="1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b w:val="0"/>
        <w:bCs w:val="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11">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b w:val="0"/>
        <w:bCs w:val="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12">
    <w:nsid w:val="0000000E"/>
    <w:multiLevelType w:val="multilevel"/>
    <w:tmpl w:val="0000000E"/>
    <w:name w:val="WW8Num14"/>
    <w:lvl w:ilvl="0">
      <w:start w:val="8"/>
      <w:numFmt w:val="decimal"/>
      <w:lvlText w:val="%1.7"/>
      <w:lvlJc w:val="left"/>
      <w:pPr>
        <w:tabs>
          <w:tab w:val="num" w:pos="1324"/>
        </w:tabs>
        <w:ind w:left="1324" w:hanging="360"/>
      </w:pPr>
      <w:rPr>
        <w:rFonts w:ascii="Arial" w:hAnsi="Arial" w:cs="Arial"/>
        <w:b/>
        <w:bCs/>
        <w:sz w:val="22"/>
        <w:szCs w:val="22"/>
      </w:rPr>
    </w:lvl>
    <w:lvl w:ilvl="1">
      <w:start w:val="1"/>
      <w:numFmt w:val="decimal"/>
      <w:lvlText w:val="%2."/>
      <w:lvlJc w:val="left"/>
      <w:pPr>
        <w:tabs>
          <w:tab w:val="num" w:pos="1684"/>
        </w:tabs>
        <w:ind w:left="1684" w:hanging="360"/>
      </w:pPr>
    </w:lvl>
    <w:lvl w:ilvl="2">
      <w:start w:val="1"/>
      <w:numFmt w:val="decimal"/>
      <w:lvlText w:val="%3."/>
      <w:lvlJc w:val="left"/>
      <w:pPr>
        <w:tabs>
          <w:tab w:val="num" w:pos="2044"/>
        </w:tabs>
        <w:ind w:left="2044" w:hanging="360"/>
      </w:pPr>
    </w:lvl>
    <w:lvl w:ilvl="3">
      <w:start w:val="1"/>
      <w:numFmt w:val="decimal"/>
      <w:lvlText w:val="%4."/>
      <w:lvlJc w:val="left"/>
      <w:pPr>
        <w:tabs>
          <w:tab w:val="num" w:pos="2404"/>
        </w:tabs>
        <w:ind w:left="2404" w:hanging="360"/>
      </w:pPr>
    </w:lvl>
    <w:lvl w:ilvl="4">
      <w:start w:val="1"/>
      <w:numFmt w:val="decimal"/>
      <w:lvlText w:val="%5."/>
      <w:lvlJc w:val="left"/>
      <w:pPr>
        <w:tabs>
          <w:tab w:val="num" w:pos="2764"/>
        </w:tabs>
        <w:ind w:left="2764" w:hanging="360"/>
      </w:pPr>
    </w:lvl>
    <w:lvl w:ilvl="5">
      <w:start w:val="1"/>
      <w:numFmt w:val="decimal"/>
      <w:lvlText w:val="%6."/>
      <w:lvlJc w:val="left"/>
      <w:pPr>
        <w:tabs>
          <w:tab w:val="num" w:pos="3124"/>
        </w:tabs>
        <w:ind w:left="3124" w:hanging="360"/>
      </w:pPr>
    </w:lvl>
    <w:lvl w:ilvl="6">
      <w:start w:val="1"/>
      <w:numFmt w:val="decimal"/>
      <w:lvlText w:val="%7."/>
      <w:lvlJc w:val="left"/>
      <w:pPr>
        <w:tabs>
          <w:tab w:val="num" w:pos="3484"/>
        </w:tabs>
        <w:ind w:left="3484" w:hanging="360"/>
      </w:pPr>
    </w:lvl>
    <w:lvl w:ilvl="7">
      <w:start w:val="1"/>
      <w:numFmt w:val="decimal"/>
      <w:lvlText w:val="%8."/>
      <w:lvlJc w:val="left"/>
      <w:pPr>
        <w:tabs>
          <w:tab w:val="num" w:pos="3844"/>
        </w:tabs>
        <w:ind w:left="3844" w:hanging="360"/>
      </w:pPr>
    </w:lvl>
    <w:lvl w:ilvl="8">
      <w:start w:val="1"/>
      <w:numFmt w:val="decimal"/>
      <w:lvlText w:val="%9."/>
      <w:lvlJc w:val="left"/>
      <w:pPr>
        <w:tabs>
          <w:tab w:val="num" w:pos="4204"/>
        </w:tabs>
        <w:ind w:left="4204" w:hanging="360"/>
      </w:pPr>
    </w:lvl>
  </w:abstractNum>
  <w:abstractNum w:abstractNumId="13">
    <w:nsid w:val="0000000F"/>
    <w:multiLevelType w:val="multilevel"/>
    <w:tmpl w:val="0000000F"/>
    <w:name w:val="WW8Num15"/>
    <w:lvl w:ilvl="0">
      <w:start w:val="8"/>
      <w:numFmt w:val="decimal"/>
      <w:lvlText w:val="%1.8"/>
      <w:lvlJc w:val="left"/>
      <w:pPr>
        <w:tabs>
          <w:tab w:val="num" w:pos="1400"/>
        </w:tabs>
        <w:ind w:left="1400" w:hanging="360"/>
      </w:pPr>
      <w:rPr>
        <w:rFonts w:ascii="Arial" w:eastAsia="Arial" w:hAnsi="Arial" w:cs="Arial"/>
        <w:b/>
        <w:bCs/>
        <w:sz w:val="22"/>
        <w:szCs w:val="22"/>
      </w:rPr>
    </w:lvl>
    <w:lvl w:ilvl="1">
      <w:start w:val="1"/>
      <w:numFmt w:val="bullet"/>
      <w:lvlText w:val="◦"/>
      <w:lvlJc w:val="left"/>
      <w:pPr>
        <w:tabs>
          <w:tab w:val="num" w:pos="1760"/>
        </w:tabs>
        <w:ind w:left="1760" w:hanging="360"/>
      </w:pPr>
      <w:rPr>
        <w:rFonts w:ascii="OpenSymbol" w:hAnsi="OpenSymbol" w:cs="OpenSymbol"/>
        <w:b w:val="0"/>
        <w:bCs w:val="0"/>
      </w:rPr>
    </w:lvl>
    <w:lvl w:ilvl="2">
      <w:start w:val="1"/>
      <w:numFmt w:val="bullet"/>
      <w:lvlText w:val="▪"/>
      <w:lvlJc w:val="left"/>
      <w:pPr>
        <w:tabs>
          <w:tab w:val="num" w:pos="2120"/>
        </w:tabs>
        <w:ind w:left="2120" w:hanging="360"/>
      </w:pPr>
      <w:rPr>
        <w:rFonts w:ascii="OpenSymbol" w:hAnsi="OpenSymbol" w:cs="OpenSymbol"/>
        <w:b w:val="0"/>
        <w:bCs w:val="0"/>
      </w:rPr>
    </w:lvl>
    <w:lvl w:ilvl="3">
      <w:start w:val="1"/>
      <w:numFmt w:val="bullet"/>
      <w:lvlText w:val=""/>
      <w:lvlJc w:val="left"/>
      <w:pPr>
        <w:tabs>
          <w:tab w:val="num" w:pos="2480"/>
        </w:tabs>
        <w:ind w:left="2480" w:hanging="360"/>
      </w:pPr>
      <w:rPr>
        <w:rFonts w:ascii="Symbol" w:hAnsi="Symbol" w:cs="OpenSymbol"/>
        <w:b w:val="0"/>
        <w:bCs w:val="0"/>
      </w:rPr>
    </w:lvl>
    <w:lvl w:ilvl="4">
      <w:start w:val="1"/>
      <w:numFmt w:val="bullet"/>
      <w:lvlText w:val="◦"/>
      <w:lvlJc w:val="left"/>
      <w:pPr>
        <w:tabs>
          <w:tab w:val="num" w:pos="2840"/>
        </w:tabs>
        <w:ind w:left="2840" w:hanging="360"/>
      </w:pPr>
      <w:rPr>
        <w:rFonts w:ascii="OpenSymbol" w:hAnsi="OpenSymbol" w:cs="OpenSymbol"/>
        <w:b w:val="0"/>
        <w:bCs w:val="0"/>
      </w:rPr>
    </w:lvl>
    <w:lvl w:ilvl="5">
      <w:start w:val="1"/>
      <w:numFmt w:val="bullet"/>
      <w:lvlText w:val="▪"/>
      <w:lvlJc w:val="left"/>
      <w:pPr>
        <w:tabs>
          <w:tab w:val="num" w:pos="3200"/>
        </w:tabs>
        <w:ind w:left="3200" w:hanging="360"/>
      </w:pPr>
      <w:rPr>
        <w:rFonts w:ascii="OpenSymbol" w:hAnsi="OpenSymbol" w:cs="OpenSymbol"/>
        <w:b w:val="0"/>
        <w:bCs w:val="0"/>
      </w:rPr>
    </w:lvl>
    <w:lvl w:ilvl="6">
      <w:start w:val="1"/>
      <w:numFmt w:val="bullet"/>
      <w:lvlText w:val=""/>
      <w:lvlJc w:val="left"/>
      <w:pPr>
        <w:tabs>
          <w:tab w:val="num" w:pos="3560"/>
        </w:tabs>
        <w:ind w:left="3560" w:hanging="360"/>
      </w:pPr>
      <w:rPr>
        <w:rFonts w:ascii="Symbol" w:hAnsi="Symbol" w:cs="OpenSymbol"/>
        <w:b w:val="0"/>
        <w:bCs w:val="0"/>
      </w:rPr>
    </w:lvl>
    <w:lvl w:ilvl="7">
      <w:start w:val="1"/>
      <w:numFmt w:val="bullet"/>
      <w:lvlText w:val="◦"/>
      <w:lvlJc w:val="left"/>
      <w:pPr>
        <w:tabs>
          <w:tab w:val="num" w:pos="3920"/>
        </w:tabs>
        <w:ind w:left="3920" w:hanging="360"/>
      </w:pPr>
      <w:rPr>
        <w:rFonts w:ascii="OpenSymbol" w:hAnsi="OpenSymbol" w:cs="OpenSymbol"/>
        <w:b w:val="0"/>
        <w:bCs w:val="0"/>
      </w:rPr>
    </w:lvl>
    <w:lvl w:ilvl="8">
      <w:start w:val="1"/>
      <w:numFmt w:val="bullet"/>
      <w:lvlText w:val="▪"/>
      <w:lvlJc w:val="left"/>
      <w:pPr>
        <w:tabs>
          <w:tab w:val="num" w:pos="4280"/>
        </w:tabs>
        <w:ind w:left="4280" w:hanging="360"/>
      </w:pPr>
      <w:rPr>
        <w:rFonts w:ascii="OpenSymbol" w:hAnsi="OpenSymbol" w:cs="OpenSymbol"/>
        <w:b w:val="0"/>
        <w:bCs w:val="0"/>
      </w:rPr>
    </w:lvl>
  </w:abstractNum>
  <w:abstractNum w:abstractNumId="14">
    <w:nsid w:val="00000010"/>
    <w:multiLevelType w:val="multilevel"/>
    <w:tmpl w:val="00000010"/>
    <w:name w:val="WW8Num16"/>
    <w:lvl w:ilvl="0">
      <w:start w:val="8"/>
      <w:numFmt w:val="decimal"/>
      <w:lvlText w:val="%1.3"/>
      <w:lvlJc w:val="left"/>
      <w:pPr>
        <w:tabs>
          <w:tab w:val="num" w:pos="720"/>
        </w:tabs>
        <w:ind w:left="720" w:hanging="360"/>
      </w:pPr>
      <w:rPr>
        <w:rFonts w:ascii="Arial" w:hAnsi="Arial" w:cs="Arial"/>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1"/>
    <w:multiLevelType w:val="multilevel"/>
    <w:tmpl w:val="00000011"/>
    <w:name w:val="WW8Num17"/>
    <w:lvl w:ilvl="0">
      <w:start w:val="8"/>
      <w:numFmt w:val="decimal"/>
      <w:lvlText w:val="%1.5"/>
      <w:lvlJc w:val="left"/>
      <w:pPr>
        <w:tabs>
          <w:tab w:val="num" w:pos="720"/>
        </w:tabs>
        <w:ind w:left="720" w:hanging="360"/>
      </w:pPr>
      <w:rPr>
        <w:rFonts w:ascii="Arial" w:hAnsi="Arial" w:cs="Arial"/>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b w:val="0"/>
        <w:bCs w:val="0"/>
        <w:color w:val="00000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color w:val="00000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color w:val="00000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17">
    <w:nsid w:val="00000013"/>
    <w:multiLevelType w:val="multilevel"/>
    <w:tmpl w:val="00000013"/>
    <w:name w:val="WW8Num19"/>
    <w:lvl w:ilvl="0">
      <w:start w:val="1"/>
      <w:numFmt w:val="bullet"/>
      <w:lvlText w:val=""/>
      <w:lvlJc w:val="left"/>
      <w:pPr>
        <w:tabs>
          <w:tab w:val="num" w:pos="1684"/>
        </w:tabs>
        <w:ind w:left="1684" w:hanging="360"/>
      </w:pPr>
      <w:rPr>
        <w:rFonts w:ascii="Symbol" w:hAnsi="Symbol" w:cs="OpenSymbol"/>
        <w:b w:val="0"/>
        <w:bCs w:val="0"/>
        <w:sz w:val="22"/>
        <w:szCs w:val="22"/>
        <w:shd w:val="clear" w:color="auto" w:fill="auto"/>
      </w:rPr>
    </w:lvl>
    <w:lvl w:ilvl="1">
      <w:start w:val="1"/>
      <w:numFmt w:val="bullet"/>
      <w:lvlText w:val="◦"/>
      <w:lvlJc w:val="left"/>
      <w:pPr>
        <w:tabs>
          <w:tab w:val="num" w:pos="2044"/>
        </w:tabs>
        <w:ind w:left="2044" w:hanging="360"/>
      </w:pPr>
      <w:rPr>
        <w:rFonts w:ascii="OpenSymbol" w:hAnsi="OpenSymbol" w:cs="OpenSymbol"/>
        <w:b w:val="0"/>
        <w:bCs w:val="0"/>
      </w:rPr>
    </w:lvl>
    <w:lvl w:ilvl="2">
      <w:start w:val="1"/>
      <w:numFmt w:val="bullet"/>
      <w:lvlText w:val="▪"/>
      <w:lvlJc w:val="left"/>
      <w:pPr>
        <w:tabs>
          <w:tab w:val="num" w:pos="2404"/>
        </w:tabs>
        <w:ind w:left="2404" w:hanging="360"/>
      </w:pPr>
      <w:rPr>
        <w:rFonts w:ascii="OpenSymbol" w:hAnsi="OpenSymbol" w:cs="OpenSymbol"/>
        <w:b w:val="0"/>
        <w:bCs w:val="0"/>
      </w:rPr>
    </w:lvl>
    <w:lvl w:ilvl="3">
      <w:start w:val="1"/>
      <w:numFmt w:val="bullet"/>
      <w:lvlText w:val=""/>
      <w:lvlJc w:val="left"/>
      <w:pPr>
        <w:tabs>
          <w:tab w:val="num" w:pos="2764"/>
        </w:tabs>
        <w:ind w:left="2764" w:hanging="360"/>
      </w:pPr>
      <w:rPr>
        <w:rFonts w:ascii="Symbol" w:hAnsi="Symbol" w:cs="OpenSymbol"/>
        <w:b w:val="0"/>
        <w:bCs w:val="0"/>
        <w:sz w:val="22"/>
        <w:szCs w:val="22"/>
        <w:shd w:val="clear" w:color="auto" w:fill="auto"/>
      </w:rPr>
    </w:lvl>
    <w:lvl w:ilvl="4">
      <w:start w:val="1"/>
      <w:numFmt w:val="bullet"/>
      <w:lvlText w:val="◦"/>
      <w:lvlJc w:val="left"/>
      <w:pPr>
        <w:tabs>
          <w:tab w:val="num" w:pos="3124"/>
        </w:tabs>
        <w:ind w:left="3124" w:hanging="360"/>
      </w:pPr>
      <w:rPr>
        <w:rFonts w:ascii="OpenSymbol" w:hAnsi="OpenSymbol" w:cs="OpenSymbol"/>
        <w:b w:val="0"/>
        <w:bCs w:val="0"/>
      </w:rPr>
    </w:lvl>
    <w:lvl w:ilvl="5">
      <w:start w:val="1"/>
      <w:numFmt w:val="bullet"/>
      <w:lvlText w:val="▪"/>
      <w:lvlJc w:val="left"/>
      <w:pPr>
        <w:tabs>
          <w:tab w:val="num" w:pos="3484"/>
        </w:tabs>
        <w:ind w:left="3484" w:hanging="360"/>
      </w:pPr>
      <w:rPr>
        <w:rFonts w:ascii="OpenSymbol" w:hAnsi="OpenSymbol" w:cs="OpenSymbol"/>
        <w:b w:val="0"/>
        <w:bCs w:val="0"/>
      </w:rPr>
    </w:lvl>
    <w:lvl w:ilvl="6">
      <w:start w:val="1"/>
      <w:numFmt w:val="bullet"/>
      <w:lvlText w:val=""/>
      <w:lvlJc w:val="left"/>
      <w:pPr>
        <w:tabs>
          <w:tab w:val="num" w:pos="3844"/>
        </w:tabs>
        <w:ind w:left="3844" w:hanging="360"/>
      </w:pPr>
      <w:rPr>
        <w:rFonts w:ascii="Symbol" w:hAnsi="Symbol" w:cs="OpenSymbol"/>
        <w:b w:val="0"/>
        <w:bCs w:val="0"/>
        <w:sz w:val="22"/>
        <w:szCs w:val="22"/>
        <w:shd w:val="clear" w:color="auto" w:fill="auto"/>
      </w:rPr>
    </w:lvl>
    <w:lvl w:ilvl="7">
      <w:start w:val="1"/>
      <w:numFmt w:val="bullet"/>
      <w:lvlText w:val="◦"/>
      <w:lvlJc w:val="left"/>
      <w:pPr>
        <w:tabs>
          <w:tab w:val="num" w:pos="4204"/>
        </w:tabs>
        <w:ind w:left="4204" w:hanging="360"/>
      </w:pPr>
      <w:rPr>
        <w:rFonts w:ascii="OpenSymbol" w:hAnsi="OpenSymbol" w:cs="OpenSymbol"/>
        <w:b w:val="0"/>
        <w:bCs w:val="0"/>
      </w:rPr>
    </w:lvl>
    <w:lvl w:ilvl="8">
      <w:start w:val="1"/>
      <w:numFmt w:val="bullet"/>
      <w:lvlText w:val="▪"/>
      <w:lvlJc w:val="left"/>
      <w:pPr>
        <w:tabs>
          <w:tab w:val="num" w:pos="4564"/>
        </w:tabs>
        <w:ind w:left="4564" w:hanging="360"/>
      </w:pPr>
      <w:rPr>
        <w:rFonts w:ascii="OpenSymbol" w:hAnsi="OpenSymbol" w:cs="OpenSymbol"/>
        <w:b w:val="0"/>
        <w:bCs w:val="0"/>
      </w:rPr>
    </w:lvl>
  </w:abstractNum>
  <w:abstractNum w:abstractNumId="18">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b w:val="0"/>
        <w:bCs w:val="0"/>
        <w:sz w:val="22"/>
        <w:szCs w:val="22"/>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19">
    <w:nsid w:val="00000015"/>
    <w:multiLevelType w:val="multilevel"/>
    <w:tmpl w:val="00000015"/>
    <w:name w:val="WW8Num21"/>
    <w:lvl w:ilvl="0">
      <w:start w:val="1"/>
      <w:numFmt w:val="bullet"/>
      <w:lvlText w:val=""/>
      <w:lvlJc w:val="left"/>
      <w:pPr>
        <w:tabs>
          <w:tab w:val="num" w:pos="2421"/>
        </w:tabs>
        <w:ind w:left="2421" w:hanging="360"/>
      </w:pPr>
      <w:rPr>
        <w:rFonts w:ascii="Symbol" w:hAnsi="Symbol" w:cs="OpenSymbol"/>
        <w:b w:val="0"/>
        <w:bCs w:val="0"/>
      </w:rPr>
    </w:lvl>
    <w:lvl w:ilvl="1">
      <w:start w:val="1"/>
      <w:numFmt w:val="bullet"/>
      <w:lvlText w:val="◦"/>
      <w:lvlJc w:val="left"/>
      <w:pPr>
        <w:tabs>
          <w:tab w:val="num" w:pos="2781"/>
        </w:tabs>
        <w:ind w:left="2781" w:hanging="360"/>
      </w:pPr>
      <w:rPr>
        <w:rFonts w:ascii="OpenSymbol" w:hAnsi="OpenSymbol" w:cs="OpenSymbol"/>
        <w:b w:val="0"/>
        <w:bCs w:val="0"/>
      </w:rPr>
    </w:lvl>
    <w:lvl w:ilvl="2">
      <w:start w:val="1"/>
      <w:numFmt w:val="bullet"/>
      <w:lvlText w:val="▪"/>
      <w:lvlJc w:val="left"/>
      <w:pPr>
        <w:tabs>
          <w:tab w:val="num" w:pos="3141"/>
        </w:tabs>
        <w:ind w:left="3141" w:hanging="360"/>
      </w:pPr>
      <w:rPr>
        <w:rFonts w:ascii="OpenSymbol" w:hAnsi="OpenSymbol" w:cs="OpenSymbol"/>
        <w:b w:val="0"/>
        <w:bCs w:val="0"/>
      </w:rPr>
    </w:lvl>
    <w:lvl w:ilvl="3">
      <w:start w:val="1"/>
      <w:numFmt w:val="bullet"/>
      <w:lvlText w:val=""/>
      <w:lvlJc w:val="left"/>
      <w:pPr>
        <w:tabs>
          <w:tab w:val="num" w:pos="3501"/>
        </w:tabs>
        <w:ind w:left="3501" w:hanging="360"/>
      </w:pPr>
      <w:rPr>
        <w:rFonts w:ascii="Symbol" w:hAnsi="Symbol" w:cs="OpenSymbol"/>
        <w:b w:val="0"/>
        <w:bCs w:val="0"/>
      </w:rPr>
    </w:lvl>
    <w:lvl w:ilvl="4">
      <w:start w:val="1"/>
      <w:numFmt w:val="bullet"/>
      <w:lvlText w:val="◦"/>
      <w:lvlJc w:val="left"/>
      <w:pPr>
        <w:tabs>
          <w:tab w:val="num" w:pos="3861"/>
        </w:tabs>
        <w:ind w:left="3861" w:hanging="360"/>
      </w:pPr>
      <w:rPr>
        <w:rFonts w:ascii="OpenSymbol" w:hAnsi="OpenSymbol" w:cs="OpenSymbol"/>
        <w:b w:val="0"/>
        <w:bCs w:val="0"/>
      </w:rPr>
    </w:lvl>
    <w:lvl w:ilvl="5">
      <w:start w:val="1"/>
      <w:numFmt w:val="bullet"/>
      <w:lvlText w:val="▪"/>
      <w:lvlJc w:val="left"/>
      <w:pPr>
        <w:tabs>
          <w:tab w:val="num" w:pos="4221"/>
        </w:tabs>
        <w:ind w:left="4221" w:hanging="360"/>
      </w:pPr>
      <w:rPr>
        <w:rFonts w:ascii="OpenSymbol" w:hAnsi="OpenSymbol" w:cs="OpenSymbol"/>
        <w:b w:val="0"/>
        <w:bCs w:val="0"/>
      </w:rPr>
    </w:lvl>
    <w:lvl w:ilvl="6">
      <w:start w:val="1"/>
      <w:numFmt w:val="bullet"/>
      <w:lvlText w:val=""/>
      <w:lvlJc w:val="left"/>
      <w:pPr>
        <w:tabs>
          <w:tab w:val="num" w:pos="4581"/>
        </w:tabs>
        <w:ind w:left="4581" w:hanging="360"/>
      </w:pPr>
      <w:rPr>
        <w:rFonts w:ascii="Symbol" w:hAnsi="Symbol" w:cs="OpenSymbol"/>
        <w:b w:val="0"/>
        <w:bCs w:val="0"/>
      </w:rPr>
    </w:lvl>
    <w:lvl w:ilvl="7">
      <w:start w:val="1"/>
      <w:numFmt w:val="bullet"/>
      <w:lvlText w:val="◦"/>
      <w:lvlJc w:val="left"/>
      <w:pPr>
        <w:tabs>
          <w:tab w:val="num" w:pos="4941"/>
        </w:tabs>
        <w:ind w:left="4941" w:hanging="360"/>
      </w:pPr>
      <w:rPr>
        <w:rFonts w:ascii="OpenSymbol" w:hAnsi="OpenSymbol" w:cs="OpenSymbol"/>
        <w:b w:val="0"/>
        <w:bCs w:val="0"/>
      </w:rPr>
    </w:lvl>
    <w:lvl w:ilvl="8">
      <w:start w:val="1"/>
      <w:numFmt w:val="bullet"/>
      <w:lvlText w:val="▪"/>
      <w:lvlJc w:val="left"/>
      <w:pPr>
        <w:tabs>
          <w:tab w:val="num" w:pos="5301"/>
        </w:tabs>
        <w:ind w:left="5301" w:hanging="360"/>
      </w:pPr>
      <w:rPr>
        <w:rFonts w:ascii="OpenSymbol" w:hAnsi="OpenSymbol" w:cs="OpenSymbol"/>
        <w:b w:val="0"/>
        <w:bCs w:val="0"/>
      </w:rPr>
    </w:lvl>
  </w:abstractNum>
  <w:abstractNum w:abstractNumId="20">
    <w:nsid w:val="00000016"/>
    <w:multiLevelType w:val="multilevel"/>
    <w:tmpl w:val="00000016"/>
    <w:name w:val="WW8Num22"/>
    <w:lvl w:ilvl="0">
      <w:start w:val="1"/>
      <w:numFmt w:val="bullet"/>
      <w:lvlText w:val=""/>
      <w:lvlJc w:val="left"/>
      <w:pPr>
        <w:tabs>
          <w:tab w:val="num" w:pos="2421"/>
        </w:tabs>
        <w:ind w:left="2421" w:hanging="360"/>
      </w:pPr>
      <w:rPr>
        <w:rFonts w:ascii="Symbol" w:hAnsi="Symbol" w:cs="OpenSymbol"/>
        <w:b w:val="0"/>
        <w:bCs w:val="0"/>
      </w:rPr>
    </w:lvl>
    <w:lvl w:ilvl="1">
      <w:start w:val="1"/>
      <w:numFmt w:val="bullet"/>
      <w:lvlText w:val="◦"/>
      <w:lvlJc w:val="left"/>
      <w:pPr>
        <w:tabs>
          <w:tab w:val="num" w:pos="2781"/>
        </w:tabs>
        <w:ind w:left="2781" w:hanging="360"/>
      </w:pPr>
      <w:rPr>
        <w:rFonts w:ascii="OpenSymbol" w:hAnsi="OpenSymbol" w:cs="OpenSymbol"/>
        <w:b w:val="0"/>
        <w:bCs w:val="0"/>
      </w:rPr>
    </w:lvl>
    <w:lvl w:ilvl="2">
      <w:start w:val="1"/>
      <w:numFmt w:val="bullet"/>
      <w:lvlText w:val="▪"/>
      <w:lvlJc w:val="left"/>
      <w:pPr>
        <w:tabs>
          <w:tab w:val="num" w:pos="3141"/>
        </w:tabs>
        <w:ind w:left="3141" w:hanging="360"/>
      </w:pPr>
      <w:rPr>
        <w:rFonts w:ascii="OpenSymbol" w:hAnsi="OpenSymbol" w:cs="OpenSymbol"/>
        <w:b w:val="0"/>
        <w:bCs w:val="0"/>
      </w:rPr>
    </w:lvl>
    <w:lvl w:ilvl="3">
      <w:start w:val="1"/>
      <w:numFmt w:val="bullet"/>
      <w:lvlText w:val=""/>
      <w:lvlJc w:val="left"/>
      <w:pPr>
        <w:tabs>
          <w:tab w:val="num" w:pos="3501"/>
        </w:tabs>
        <w:ind w:left="3501" w:hanging="360"/>
      </w:pPr>
      <w:rPr>
        <w:rFonts w:ascii="Symbol" w:hAnsi="Symbol" w:cs="OpenSymbol"/>
        <w:b w:val="0"/>
        <w:bCs w:val="0"/>
      </w:rPr>
    </w:lvl>
    <w:lvl w:ilvl="4">
      <w:start w:val="1"/>
      <w:numFmt w:val="bullet"/>
      <w:lvlText w:val="◦"/>
      <w:lvlJc w:val="left"/>
      <w:pPr>
        <w:tabs>
          <w:tab w:val="num" w:pos="3861"/>
        </w:tabs>
        <w:ind w:left="3861" w:hanging="360"/>
      </w:pPr>
      <w:rPr>
        <w:rFonts w:ascii="OpenSymbol" w:hAnsi="OpenSymbol" w:cs="OpenSymbol"/>
        <w:b w:val="0"/>
        <w:bCs w:val="0"/>
      </w:rPr>
    </w:lvl>
    <w:lvl w:ilvl="5">
      <w:start w:val="1"/>
      <w:numFmt w:val="bullet"/>
      <w:lvlText w:val="▪"/>
      <w:lvlJc w:val="left"/>
      <w:pPr>
        <w:tabs>
          <w:tab w:val="num" w:pos="4221"/>
        </w:tabs>
        <w:ind w:left="4221" w:hanging="360"/>
      </w:pPr>
      <w:rPr>
        <w:rFonts w:ascii="OpenSymbol" w:hAnsi="OpenSymbol" w:cs="OpenSymbol"/>
        <w:b w:val="0"/>
        <w:bCs w:val="0"/>
      </w:rPr>
    </w:lvl>
    <w:lvl w:ilvl="6">
      <w:start w:val="1"/>
      <w:numFmt w:val="bullet"/>
      <w:lvlText w:val=""/>
      <w:lvlJc w:val="left"/>
      <w:pPr>
        <w:tabs>
          <w:tab w:val="num" w:pos="4581"/>
        </w:tabs>
        <w:ind w:left="4581" w:hanging="360"/>
      </w:pPr>
      <w:rPr>
        <w:rFonts w:ascii="Symbol" w:hAnsi="Symbol" w:cs="OpenSymbol"/>
        <w:b w:val="0"/>
        <w:bCs w:val="0"/>
      </w:rPr>
    </w:lvl>
    <w:lvl w:ilvl="7">
      <w:start w:val="1"/>
      <w:numFmt w:val="bullet"/>
      <w:lvlText w:val="◦"/>
      <w:lvlJc w:val="left"/>
      <w:pPr>
        <w:tabs>
          <w:tab w:val="num" w:pos="4941"/>
        </w:tabs>
        <w:ind w:left="4941" w:hanging="360"/>
      </w:pPr>
      <w:rPr>
        <w:rFonts w:ascii="OpenSymbol" w:hAnsi="OpenSymbol" w:cs="OpenSymbol"/>
        <w:b w:val="0"/>
        <w:bCs w:val="0"/>
      </w:rPr>
    </w:lvl>
    <w:lvl w:ilvl="8">
      <w:start w:val="1"/>
      <w:numFmt w:val="bullet"/>
      <w:lvlText w:val="▪"/>
      <w:lvlJc w:val="left"/>
      <w:pPr>
        <w:tabs>
          <w:tab w:val="num" w:pos="5301"/>
        </w:tabs>
        <w:ind w:left="5301" w:hanging="360"/>
      </w:pPr>
      <w:rPr>
        <w:rFonts w:ascii="OpenSymbol" w:hAnsi="OpenSymbol" w:cs="OpenSymbol"/>
        <w:b w:val="0"/>
        <w:bCs w:val="0"/>
      </w:rPr>
    </w:lvl>
  </w:abstractNum>
  <w:abstractNum w:abstractNumId="21">
    <w:nsid w:val="00000017"/>
    <w:multiLevelType w:val="multilevel"/>
    <w:tmpl w:val="00000017"/>
    <w:name w:val="WW8Num23"/>
    <w:lvl w:ilvl="0">
      <w:start w:val="1"/>
      <w:numFmt w:val="bullet"/>
      <w:lvlText w:val=""/>
      <w:lvlJc w:val="left"/>
      <w:pPr>
        <w:tabs>
          <w:tab w:val="num" w:pos="2421"/>
        </w:tabs>
        <w:ind w:left="2421" w:hanging="360"/>
      </w:pPr>
      <w:rPr>
        <w:rFonts w:ascii="Symbol" w:hAnsi="Symbol" w:cs="OpenSymbol"/>
        <w:b w:val="0"/>
        <w:bCs w:val="0"/>
      </w:rPr>
    </w:lvl>
    <w:lvl w:ilvl="1">
      <w:start w:val="1"/>
      <w:numFmt w:val="bullet"/>
      <w:lvlText w:val="◦"/>
      <w:lvlJc w:val="left"/>
      <w:pPr>
        <w:tabs>
          <w:tab w:val="num" w:pos="2781"/>
        </w:tabs>
        <w:ind w:left="2781" w:hanging="360"/>
      </w:pPr>
      <w:rPr>
        <w:rFonts w:ascii="OpenSymbol" w:hAnsi="OpenSymbol" w:cs="OpenSymbol"/>
        <w:b w:val="0"/>
        <w:bCs w:val="0"/>
      </w:rPr>
    </w:lvl>
    <w:lvl w:ilvl="2">
      <w:start w:val="1"/>
      <w:numFmt w:val="bullet"/>
      <w:lvlText w:val="▪"/>
      <w:lvlJc w:val="left"/>
      <w:pPr>
        <w:tabs>
          <w:tab w:val="num" w:pos="3141"/>
        </w:tabs>
        <w:ind w:left="3141" w:hanging="360"/>
      </w:pPr>
      <w:rPr>
        <w:rFonts w:ascii="OpenSymbol" w:hAnsi="OpenSymbol" w:cs="OpenSymbol"/>
        <w:b w:val="0"/>
        <w:bCs w:val="0"/>
      </w:rPr>
    </w:lvl>
    <w:lvl w:ilvl="3">
      <w:start w:val="1"/>
      <w:numFmt w:val="bullet"/>
      <w:lvlText w:val=""/>
      <w:lvlJc w:val="left"/>
      <w:pPr>
        <w:tabs>
          <w:tab w:val="num" w:pos="3501"/>
        </w:tabs>
        <w:ind w:left="3501" w:hanging="360"/>
      </w:pPr>
      <w:rPr>
        <w:rFonts w:ascii="Symbol" w:hAnsi="Symbol" w:cs="OpenSymbol"/>
        <w:b w:val="0"/>
        <w:bCs w:val="0"/>
      </w:rPr>
    </w:lvl>
    <w:lvl w:ilvl="4">
      <w:start w:val="1"/>
      <w:numFmt w:val="bullet"/>
      <w:lvlText w:val="◦"/>
      <w:lvlJc w:val="left"/>
      <w:pPr>
        <w:tabs>
          <w:tab w:val="num" w:pos="3861"/>
        </w:tabs>
        <w:ind w:left="3861" w:hanging="360"/>
      </w:pPr>
      <w:rPr>
        <w:rFonts w:ascii="OpenSymbol" w:hAnsi="OpenSymbol" w:cs="OpenSymbol"/>
        <w:b w:val="0"/>
        <w:bCs w:val="0"/>
      </w:rPr>
    </w:lvl>
    <w:lvl w:ilvl="5">
      <w:start w:val="1"/>
      <w:numFmt w:val="bullet"/>
      <w:lvlText w:val="▪"/>
      <w:lvlJc w:val="left"/>
      <w:pPr>
        <w:tabs>
          <w:tab w:val="num" w:pos="4221"/>
        </w:tabs>
        <w:ind w:left="4221" w:hanging="360"/>
      </w:pPr>
      <w:rPr>
        <w:rFonts w:ascii="OpenSymbol" w:hAnsi="OpenSymbol" w:cs="OpenSymbol"/>
        <w:b w:val="0"/>
        <w:bCs w:val="0"/>
      </w:rPr>
    </w:lvl>
    <w:lvl w:ilvl="6">
      <w:start w:val="1"/>
      <w:numFmt w:val="bullet"/>
      <w:lvlText w:val=""/>
      <w:lvlJc w:val="left"/>
      <w:pPr>
        <w:tabs>
          <w:tab w:val="num" w:pos="4581"/>
        </w:tabs>
        <w:ind w:left="4581" w:hanging="360"/>
      </w:pPr>
      <w:rPr>
        <w:rFonts w:ascii="Symbol" w:hAnsi="Symbol" w:cs="OpenSymbol"/>
        <w:b w:val="0"/>
        <w:bCs w:val="0"/>
      </w:rPr>
    </w:lvl>
    <w:lvl w:ilvl="7">
      <w:start w:val="1"/>
      <w:numFmt w:val="bullet"/>
      <w:lvlText w:val="◦"/>
      <w:lvlJc w:val="left"/>
      <w:pPr>
        <w:tabs>
          <w:tab w:val="num" w:pos="4941"/>
        </w:tabs>
        <w:ind w:left="4941" w:hanging="360"/>
      </w:pPr>
      <w:rPr>
        <w:rFonts w:ascii="OpenSymbol" w:hAnsi="OpenSymbol" w:cs="OpenSymbol"/>
        <w:b w:val="0"/>
        <w:bCs w:val="0"/>
      </w:rPr>
    </w:lvl>
    <w:lvl w:ilvl="8">
      <w:start w:val="1"/>
      <w:numFmt w:val="bullet"/>
      <w:lvlText w:val="▪"/>
      <w:lvlJc w:val="left"/>
      <w:pPr>
        <w:tabs>
          <w:tab w:val="num" w:pos="5301"/>
        </w:tabs>
        <w:ind w:left="5301" w:hanging="360"/>
      </w:pPr>
      <w:rPr>
        <w:rFonts w:ascii="OpenSymbol" w:hAnsi="OpenSymbol" w:cs="OpenSymbol"/>
        <w:b w:val="0"/>
        <w:bCs w:val="0"/>
      </w:rPr>
    </w:lvl>
  </w:abstractNum>
  <w:abstractNum w:abstractNumId="22">
    <w:nsid w:val="00000018"/>
    <w:multiLevelType w:val="multilevel"/>
    <w:tmpl w:val="00000018"/>
    <w:name w:val="WW8Num24"/>
    <w:lvl w:ilvl="0">
      <w:start w:val="8"/>
      <w:numFmt w:val="decimal"/>
      <w:lvlText w:val="%1.1"/>
      <w:lvlJc w:val="left"/>
      <w:pPr>
        <w:tabs>
          <w:tab w:val="num" w:pos="1287"/>
        </w:tabs>
        <w:ind w:left="1287" w:hanging="360"/>
      </w:pPr>
    </w:lvl>
    <w:lvl w:ilvl="1">
      <w:start w:val="8"/>
      <w:numFmt w:val="decimal"/>
      <w:lvlText w:val="%2.1.1.1"/>
      <w:lvlJc w:val="left"/>
      <w:pPr>
        <w:tabs>
          <w:tab w:val="num" w:pos="1647"/>
        </w:tabs>
        <w:ind w:left="1647" w:hanging="360"/>
      </w:pPr>
      <w:rPr>
        <w:rFonts w:ascii="Arial" w:hAnsi="Arial" w:cs="Arial"/>
        <w:b/>
        <w:bCs/>
        <w:sz w:val="22"/>
        <w:szCs w:val="22"/>
      </w:rPr>
    </w:lvl>
    <w:lvl w:ilvl="2">
      <w:start w:val="1"/>
      <w:numFmt w:val="decimal"/>
      <w:lvlText w:val="%3."/>
      <w:lvlJc w:val="left"/>
      <w:pPr>
        <w:tabs>
          <w:tab w:val="num" w:pos="2007"/>
        </w:tabs>
        <w:ind w:left="2007" w:hanging="360"/>
      </w:pPr>
    </w:lvl>
    <w:lvl w:ilvl="3">
      <w:start w:val="8"/>
      <w:numFmt w:val="decimal"/>
      <w:lvlText w:val="%4.2"/>
      <w:lvlJc w:val="left"/>
      <w:pPr>
        <w:tabs>
          <w:tab w:val="num" w:pos="2367"/>
        </w:tabs>
        <w:ind w:left="2367" w:hanging="360"/>
      </w:pPr>
      <w:rPr>
        <w:rFonts w:ascii="Arial" w:hAnsi="Arial" w:cs="Arial"/>
        <w:b/>
        <w:bCs/>
        <w:sz w:val="22"/>
        <w:szCs w:val="22"/>
      </w:rPr>
    </w:lvl>
    <w:lvl w:ilvl="4">
      <w:start w:val="1"/>
      <w:numFmt w:val="decimal"/>
      <w:lvlText w:val="%5."/>
      <w:lvlJc w:val="left"/>
      <w:pPr>
        <w:tabs>
          <w:tab w:val="num" w:pos="2727"/>
        </w:tabs>
        <w:ind w:left="2727" w:hanging="360"/>
      </w:p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23">
    <w:nsid w:val="00000019"/>
    <w:multiLevelType w:val="multilevel"/>
    <w:tmpl w:val="00000019"/>
    <w:name w:val="WW8Num25"/>
    <w:lvl w:ilvl="0">
      <w:start w:val="1"/>
      <w:numFmt w:val="bullet"/>
      <w:lvlText w:val=""/>
      <w:lvlJc w:val="left"/>
      <w:pPr>
        <w:tabs>
          <w:tab w:val="num" w:pos="720"/>
        </w:tabs>
        <w:ind w:left="720" w:hanging="360"/>
      </w:pPr>
      <w:rPr>
        <w:rFonts w:ascii="Symbol" w:hAnsi="Symbol" w:cs="OpenSymbol"/>
        <w:b w:val="0"/>
        <w:bCs w:val="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24">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b w:val="0"/>
        <w:bCs w:val="0"/>
        <w:sz w:val="22"/>
        <w:szCs w:val="22"/>
        <w:lang w:val="es-AR"/>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lang w:val="es-AR"/>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lang w:val="es-AR"/>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25">
    <w:nsid w:val="0000001B"/>
    <w:multiLevelType w:val="multilevel"/>
    <w:tmpl w:val="0000001B"/>
    <w:name w:val="WW8Num27"/>
    <w:lvl w:ilvl="0">
      <w:start w:val="1"/>
      <w:numFmt w:val="bullet"/>
      <w:lvlText w:val=""/>
      <w:lvlJc w:val="left"/>
      <w:pPr>
        <w:tabs>
          <w:tab w:val="num" w:pos="1457"/>
        </w:tabs>
        <w:ind w:left="1457" w:hanging="360"/>
      </w:pPr>
      <w:rPr>
        <w:rFonts w:ascii="Symbol" w:hAnsi="Symbol" w:cs="OpenSymbol"/>
        <w:b w:val="0"/>
        <w:bCs w:val="0"/>
      </w:rPr>
    </w:lvl>
    <w:lvl w:ilvl="1">
      <w:start w:val="1"/>
      <w:numFmt w:val="bullet"/>
      <w:lvlText w:val="◦"/>
      <w:lvlJc w:val="left"/>
      <w:pPr>
        <w:tabs>
          <w:tab w:val="num" w:pos="1817"/>
        </w:tabs>
        <w:ind w:left="1817" w:hanging="360"/>
      </w:pPr>
      <w:rPr>
        <w:rFonts w:ascii="OpenSymbol" w:hAnsi="OpenSymbol" w:cs="OpenSymbol"/>
        <w:b w:val="0"/>
        <w:bCs w:val="0"/>
      </w:rPr>
    </w:lvl>
    <w:lvl w:ilvl="2">
      <w:start w:val="1"/>
      <w:numFmt w:val="bullet"/>
      <w:lvlText w:val="▪"/>
      <w:lvlJc w:val="left"/>
      <w:pPr>
        <w:tabs>
          <w:tab w:val="num" w:pos="2177"/>
        </w:tabs>
        <w:ind w:left="2177" w:hanging="360"/>
      </w:pPr>
      <w:rPr>
        <w:rFonts w:ascii="OpenSymbol" w:hAnsi="OpenSymbol" w:cs="OpenSymbol"/>
        <w:b w:val="0"/>
        <w:bCs w:val="0"/>
      </w:rPr>
    </w:lvl>
    <w:lvl w:ilvl="3">
      <w:start w:val="1"/>
      <w:numFmt w:val="bullet"/>
      <w:lvlText w:val=""/>
      <w:lvlJc w:val="left"/>
      <w:pPr>
        <w:tabs>
          <w:tab w:val="num" w:pos="2537"/>
        </w:tabs>
        <w:ind w:left="2537" w:hanging="360"/>
      </w:pPr>
      <w:rPr>
        <w:rFonts w:ascii="Symbol" w:hAnsi="Symbol" w:cs="OpenSymbol"/>
        <w:b w:val="0"/>
        <w:bCs w:val="0"/>
      </w:rPr>
    </w:lvl>
    <w:lvl w:ilvl="4">
      <w:start w:val="1"/>
      <w:numFmt w:val="bullet"/>
      <w:lvlText w:val="◦"/>
      <w:lvlJc w:val="left"/>
      <w:pPr>
        <w:tabs>
          <w:tab w:val="num" w:pos="2897"/>
        </w:tabs>
        <w:ind w:left="2897" w:hanging="360"/>
      </w:pPr>
      <w:rPr>
        <w:rFonts w:ascii="OpenSymbol" w:hAnsi="OpenSymbol" w:cs="OpenSymbol"/>
        <w:b w:val="0"/>
        <w:bCs w:val="0"/>
      </w:rPr>
    </w:lvl>
    <w:lvl w:ilvl="5">
      <w:start w:val="1"/>
      <w:numFmt w:val="bullet"/>
      <w:lvlText w:val="▪"/>
      <w:lvlJc w:val="left"/>
      <w:pPr>
        <w:tabs>
          <w:tab w:val="num" w:pos="3257"/>
        </w:tabs>
        <w:ind w:left="3257" w:hanging="360"/>
      </w:pPr>
      <w:rPr>
        <w:rFonts w:ascii="OpenSymbol" w:hAnsi="OpenSymbol" w:cs="OpenSymbol"/>
        <w:b w:val="0"/>
        <w:bCs w:val="0"/>
      </w:rPr>
    </w:lvl>
    <w:lvl w:ilvl="6">
      <w:start w:val="1"/>
      <w:numFmt w:val="bullet"/>
      <w:lvlText w:val=""/>
      <w:lvlJc w:val="left"/>
      <w:pPr>
        <w:tabs>
          <w:tab w:val="num" w:pos="3617"/>
        </w:tabs>
        <w:ind w:left="3617" w:hanging="360"/>
      </w:pPr>
      <w:rPr>
        <w:rFonts w:ascii="Symbol" w:hAnsi="Symbol" w:cs="OpenSymbol"/>
        <w:b w:val="0"/>
        <w:bCs w:val="0"/>
      </w:rPr>
    </w:lvl>
    <w:lvl w:ilvl="7">
      <w:start w:val="1"/>
      <w:numFmt w:val="bullet"/>
      <w:lvlText w:val="◦"/>
      <w:lvlJc w:val="left"/>
      <w:pPr>
        <w:tabs>
          <w:tab w:val="num" w:pos="3977"/>
        </w:tabs>
        <w:ind w:left="3977" w:hanging="360"/>
      </w:pPr>
      <w:rPr>
        <w:rFonts w:ascii="OpenSymbol" w:hAnsi="OpenSymbol" w:cs="OpenSymbol"/>
        <w:b w:val="0"/>
        <w:bCs w:val="0"/>
      </w:rPr>
    </w:lvl>
    <w:lvl w:ilvl="8">
      <w:start w:val="1"/>
      <w:numFmt w:val="bullet"/>
      <w:lvlText w:val="▪"/>
      <w:lvlJc w:val="left"/>
      <w:pPr>
        <w:tabs>
          <w:tab w:val="num" w:pos="4337"/>
        </w:tabs>
        <w:ind w:left="4337" w:hanging="360"/>
      </w:pPr>
      <w:rPr>
        <w:rFonts w:ascii="OpenSymbol" w:hAnsi="OpenSymbol" w:cs="OpenSymbol"/>
        <w:b w:val="0"/>
        <w:bCs w:val="0"/>
      </w:rPr>
    </w:lvl>
  </w:abstractNum>
  <w:abstractNum w:abstractNumId="26">
    <w:nsid w:val="0000001C"/>
    <w:multiLevelType w:val="multilevel"/>
    <w:tmpl w:val="0000001C"/>
    <w:name w:val="WW8Num28"/>
    <w:lvl w:ilvl="0">
      <w:start w:val="1"/>
      <w:numFmt w:val="bullet"/>
      <w:lvlText w:val=""/>
      <w:lvlJc w:val="left"/>
      <w:pPr>
        <w:tabs>
          <w:tab w:val="num" w:pos="1457"/>
        </w:tabs>
        <w:ind w:left="1457" w:hanging="360"/>
      </w:pPr>
      <w:rPr>
        <w:rFonts w:ascii="Symbol" w:hAnsi="Symbol" w:cs="OpenSymbol"/>
        <w:b w:val="0"/>
        <w:bCs w:val="0"/>
      </w:rPr>
    </w:lvl>
    <w:lvl w:ilvl="1">
      <w:start w:val="1"/>
      <w:numFmt w:val="bullet"/>
      <w:lvlText w:val="◦"/>
      <w:lvlJc w:val="left"/>
      <w:pPr>
        <w:tabs>
          <w:tab w:val="num" w:pos="1817"/>
        </w:tabs>
        <w:ind w:left="1817" w:hanging="360"/>
      </w:pPr>
      <w:rPr>
        <w:rFonts w:ascii="OpenSymbol" w:hAnsi="OpenSymbol" w:cs="OpenSymbol"/>
        <w:b w:val="0"/>
        <w:bCs w:val="0"/>
      </w:rPr>
    </w:lvl>
    <w:lvl w:ilvl="2">
      <w:start w:val="1"/>
      <w:numFmt w:val="bullet"/>
      <w:lvlText w:val="▪"/>
      <w:lvlJc w:val="left"/>
      <w:pPr>
        <w:tabs>
          <w:tab w:val="num" w:pos="2177"/>
        </w:tabs>
        <w:ind w:left="2177" w:hanging="360"/>
      </w:pPr>
      <w:rPr>
        <w:rFonts w:ascii="OpenSymbol" w:hAnsi="OpenSymbol" w:cs="OpenSymbol"/>
        <w:b w:val="0"/>
        <w:bCs w:val="0"/>
      </w:rPr>
    </w:lvl>
    <w:lvl w:ilvl="3">
      <w:start w:val="1"/>
      <w:numFmt w:val="bullet"/>
      <w:lvlText w:val=""/>
      <w:lvlJc w:val="left"/>
      <w:pPr>
        <w:tabs>
          <w:tab w:val="num" w:pos="2537"/>
        </w:tabs>
        <w:ind w:left="2537" w:hanging="360"/>
      </w:pPr>
      <w:rPr>
        <w:rFonts w:ascii="Symbol" w:hAnsi="Symbol" w:cs="OpenSymbol"/>
        <w:b w:val="0"/>
        <w:bCs w:val="0"/>
      </w:rPr>
    </w:lvl>
    <w:lvl w:ilvl="4">
      <w:start w:val="1"/>
      <w:numFmt w:val="bullet"/>
      <w:lvlText w:val="◦"/>
      <w:lvlJc w:val="left"/>
      <w:pPr>
        <w:tabs>
          <w:tab w:val="num" w:pos="2897"/>
        </w:tabs>
        <w:ind w:left="2897" w:hanging="360"/>
      </w:pPr>
      <w:rPr>
        <w:rFonts w:ascii="OpenSymbol" w:hAnsi="OpenSymbol" w:cs="OpenSymbol"/>
        <w:b w:val="0"/>
        <w:bCs w:val="0"/>
      </w:rPr>
    </w:lvl>
    <w:lvl w:ilvl="5">
      <w:start w:val="1"/>
      <w:numFmt w:val="bullet"/>
      <w:lvlText w:val="▪"/>
      <w:lvlJc w:val="left"/>
      <w:pPr>
        <w:tabs>
          <w:tab w:val="num" w:pos="3257"/>
        </w:tabs>
        <w:ind w:left="3257" w:hanging="360"/>
      </w:pPr>
      <w:rPr>
        <w:rFonts w:ascii="OpenSymbol" w:hAnsi="OpenSymbol" w:cs="OpenSymbol"/>
        <w:b w:val="0"/>
        <w:bCs w:val="0"/>
      </w:rPr>
    </w:lvl>
    <w:lvl w:ilvl="6">
      <w:start w:val="1"/>
      <w:numFmt w:val="bullet"/>
      <w:lvlText w:val=""/>
      <w:lvlJc w:val="left"/>
      <w:pPr>
        <w:tabs>
          <w:tab w:val="num" w:pos="3617"/>
        </w:tabs>
        <w:ind w:left="3617" w:hanging="360"/>
      </w:pPr>
      <w:rPr>
        <w:rFonts w:ascii="Symbol" w:hAnsi="Symbol" w:cs="OpenSymbol"/>
        <w:b w:val="0"/>
        <w:bCs w:val="0"/>
      </w:rPr>
    </w:lvl>
    <w:lvl w:ilvl="7">
      <w:start w:val="1"/>
      <w:numFmt w:val="bullet"/>
      <w:lvlText w:val="◦"/>
      <w:lvlJc w:val="left"/>
      <w:pPr>
        <w:tabs>
          <w:tab w:val="num" w:pos="3977"/>
        </w:tabs>
        <w:ind w:left="3977" w:hanging="360"/>
      </w:pPr>
      <w:rPr>
        <w:rFonts w:ascii="OpenSymbol" w:hAnsi="OpenSymbol" w:cs="OpenSymbol"/>
        <w:b w:val="0"/>
        <w:bCs w:val="0"/>
      </w:rPr>
    </w:lvl>
    <w:lvl w:ilvl="8">
      <w:start w:val="1"/>
      <w:numFmt w:val="bullet"/>
      <w:lvlText w:val="▪"/>
      <w:lvlJc w:val="left"/>
      <w:pPr>
        <w:tabs>
          <w:tab w:val="num" w:pos="4337"/>
        </w:tabs>
        <w:ind w:left="4337" w:hanging="360"/>
      </w:pPr>
      <w:rPr>
        <w:rFonts w:ascii="OpenSymbol" w:hAnsi="OpenSymbol" w:cs="OpenSymbol"/>
        <w:b w:val="0"/>
        <w:bCs w:val="0"/>
      </w:rPr>
    </w:lvl>
  </w:abstractNum>
  <w:abstractNum w:abstractNumId="27">
    <w:nsid w:val="0000001D"/>
    <w:multiLevelType w:val="multilevel"/>
    <w:tmpl w:val="0000001D"/>
    <w:name w:val="WW8Num29"/>
    <w:lvl w:ilvl="0">
      <w:start w:val="1"/>
      <w:numFmt w:val="bullet"/>
      <w:lvlText w:val=""/>
      <w:lvlJc w:val="left"/>
      <w:pPr>
        <w:tabs>
          <w:tab w:val="num" w:pos="1457"/>
        </w:tabs>
        <w:ind w:left="1457" w:hanging="360"/>
      </w:pPr>
      <w:rPr>
        <w:rFonts w:ascii="Symbol" w:hAnsi="Symbol" w:cs="OpenSymbol"/>
        <w:b w:val="0"/>
        <w:bCs w:val="0"/>
      </w:rPr>
    </w:lvl>
    <w:lvl w:ilvl="1">
      <w:start w:val="1"/>
      <w:numFmt w:val="bullet"/>
      <w:lvlText w:val="◦"/>
      <w:lvlJc w:val="left"/>
      <w:pPr>
        <w:tabs>
          <w:tab w:val="num" w:pos="1817"/>
        </w:tabs>
        <w:ind w:left="1817" w:hanging="360"/>
      </w:pPr>
      <w:rPr>
        <w:rFonts w:ascii="OpenSymbol" w:hAnsi="OpenSymbol" w:cs="OpenSymbol"/>
        <w:b w:val="0"/>
        <w:bCs w:val="0"/>
      </w:rPr>
    </w:lvl>
    <w:lvl w:ilvl="2">
      <w:start w:val="1"/>
      <w:numFmt w:val="bullet"/>
      <w:lvlText w:val="▪"/>
      <w:lvlJc w:val="left"/>
      <w:pPr>
        <w:tabs>
          <w:tab w:val="num" w:pos="2177"/>
        </w:tabs>
        <w:ind w:left="2177" w:hanging="360"/>
      </w:pPr>
      <w:rPr>
        <w:rFonts w:ascii="OpenSymbol" w:hAnsi="OpenSymbol" w:cs="OpenSymbol"/>
        <w:b w:val="0"/>
        <w:bCs w:val="0"/>
      </w:rPr>
    </w:lvl>
    <w:lvl w:ilvl="3">
      <w:start w:val="1"/>
      <w:numFmt w:val="bullet"/>
      <w:lvlText w:val=""/>
      <w:lvlJc w:val="left"/>
      <w:pPr>
        <w:tabs>
          <w:tab w:val="num" w:pos="2537"/>
        </w:tabs>
        <w:ind w:left="2537" w:hanging="360"/>
      </w:pPr>
      <w:rPr>
        <w:rFonts w:ascii="Symbol" w:hAnsi="Symbol" w:cs="OpenSymbol"/>
        <w:b w:val="0"/>
        <w:bCs w:val="0"/>
      </w:rPr>
    </w:lvl>
    <w:lvl w:ilvl="4">
      <w:start w:val="1"/>
      <w:numFmt w:val="bullet"/>
      <w:lvlText w:val="◦"/>
      <w:lvlJc w:val="left"/>
      <w:pPr>
        <w:tabs>
          <w:tab w:val="num" w:pos="2897"/>
        </w:tabs>
        <w:ind w:left="2897" w:hanging="360"/>
      </w:pPr>
      <w:rPr>
        <w:rFonts w:ascii="OpenSymbol" w:hAnsi="OpenSymbol" w:cs="OpenSymbol"/>
        <w:b w:val="0"/>
        <w:bCs w:val="0"/>
      </w:rPr>
    </w:lvl>
    <w:lvl w:ilvl="5">
      <w:start w:val="1"/>
      <w:numFmt w:val="bullet"/>
      <w:lvlText w:val="▪"/>
      <w:lvlJc w:val="left"/>
      <w:pPr>
        <w:tabs>
          <w:tab w:val="num" w:pos="3257"/>
        </w:tabs>
        <w:ind w:left="3257" w:hanging="360"/>
      </w:pPr>
      <w:rPr>
        <w:rFonts w:ascii="OpenSymbol" w:hAnsi="OpenSymbol" w:cs="OpenSymbol"/>
        <w:b w:val="0"/>
        <w:bCs w:val="0"/>
      </w:rPr>
    </w:lvl>
    <w:lvl w:ilvl="6">
      <w:start w:val="1"/>
      <w:numFmt w:val="bullet"/>
      <w:lvlText w:val=""/>
      <w:lvlJc w:val="left"/>
      <w:pPr>
        <w:tabs>
          <w:tab w:val="num" w:pos="3617"/>
        </w:tabs>
        <w:ind w:left="3617" w:hanging="360"/>
      </w:pPr>
      <w:rPr>
        <w:rFonts w:ascii="Symbol" w:hAnsi="Symbol" w:cs="OpenSymbol"/>
        <w:b w:val="0"/>
        <w:bCs w:val="0"/>
      </w:rPr>
    </w:lvl>
    <w:lvl w:ilvl="7">
      <w:start w:val="1"/>
      <w:numFmt w:val="bullet"/>
      <w:lvlText w:val="◦"/>
      <w:lvlJc w:val="left"/>
      <w:pPr>
        <w:tabs>
          <w:tab w:val="num" w:pos="3977"/>
        </w:tabs>
        <w:ind w:left="3977" w:hanging="360"/>
      </w:pPr>
      <w:rPr>
        <w:rFonts w:ascii="OpenSymbol" w:hAnsi="OpenSymbol" w:cs="OpenSymbol"/>
        <w:b w:val="0"/>
        <w:bCs w:val="0"/>
      </w:rPr>
    </w:lvl>
    <w:lvl w:ilvl="8">
      <w:start w:val="1"/>
      <w:numFmt w:val="bullet"/>
      <w:lvlText w:val="▪"/>
      <w:lvlJc w:val="left"/>
      <w:pPr>
        <w:tabs>
          <w:tab w:val="num" w:pos="4337"/>
        </w:tabs>
        <w:ind w:left="4337" w:hanging="360"/>
      </w:pPr>
      <w:rPr>
        <w:rFonts w:ascii="OpenSymbol" w:hAnsi="OpenSymbol" w:cs="OpenSymbol"/>
        <w:b w:val="0"/>
        <w:bCs w:val="0"/>
      </w:rPr>
    </w:lvl>
  </w:abstractNum>
  <w:abstractNum w:abstractNumId="28">
    <w:nsid w:val="0000001E"/>
    <w:multiLevelType w:val="multilevel"/>
    <w:tmpl w:val="0000001E"/>
    <w:name w:val="WW8Num30"/>
    <w:lvl w:ilvl="0">
      <w:start w:val="1"/>
      <w:numFmt w:val="bullet"/>
      <w:lvlText w:val=""/>
      <w:lvlJc w:val="left"/>
      <w:pPr>
        <w:tabs>
          <w:tab w:val="num" w:pos="720"/>
        </w:tabs>
        <w:ind w:left="720" w:hanging="360"/>
      </w:pPr>
      <w:rPr>
        <w:rFonts w:ascii="Symbol" w:hAnsi="Symbol" w:cs="OpenSymbol"/>
        <w:b w:val="0"/>
        <w:bCs w:val="0"/>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29">
    <w:nsid w:val="0000001F"/>
    <w:multiLevelType w:val="multilevel"/>
    <w:tmpl w:val="0000001F"/>
    <w:name w:val="WW8Num31"/>
    <w:lvl w:ilvl="0">
      <w:start w:val="1"/>
      <w:numFmt w:val="bullet"/>
      <w:lvlText w:val=""/>
      <w:lvlJc w:val="left"/>
      <w:pPr>
        <w:tabs>
          <w:tab w:val="num" w:pos="720"/>
        </w:tabs>
        <w:ind w:left="720" w:hanging="360"/>
      </w:pPr>
      <w:rPr>
        <w:rFonts w:ascii="Symbol" w:hAnsi="Symbol" w:cs="OpenSymbol"/>
        <w:b w:val="0"/>
        <w:bCs w:val="0"/>
        <w:sz w:val="22"/>
        <w:szCs w:val="22"/>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30">
    <w:nsid w:val="00000020"/>
    <w:multiLevelType w:val="multilevel"/>
    <w:tmpl w:val="00000020"/>
    <w:name w:val="WW8Num32"/>
    <w:lvl w:ilvl="0">
      <w:start w:val="1"/>
      <w:numFmt w:val="bullet"/>
      <w:lvlText w:val=""/>
      <w:lvlJc w:val="left"/>
      <w:pPr>
        <w:tabs>
          <w:tab w:val="num" w:pos="720"/>
        </w:tabs>
        <w:ind w:left="720" w:hanging="360"/>
      </w:pPr>
      <w:rPr>
        <w:rFonts w:ascii="Symbol" w:hAnsi="Symbol" w:cs="OpenSymbol"/>
        <w:b w:val="0"/>
        <w:bCs w:val="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31">
    <w:nsid w:val="00000021"/>
    <w:multiLevelType w:val="multilevel"/>
    <w:tmpl w:val="00000021"/>
    <w:name w:val="WW8Num33"/>
    <w:lvl w:ilvl="0">
      <w:start w:val="1"/>
      <w:numFmt w:val="bullet"/>
      <w:lvlText w:val=""/>
      <w:lvlJc w:val="left"/>
      <w:pPr>
        <w:tabs>
          <w:tab w:val="num" w:pos="720"/>
        </w:tabs>
        <w:ind w:left="720" w:hanging="360"/>
      </w:pPr>
      <w:rPr>
        <w:rFonts w:ascii="Symbol" w:hAnsi="Symbol" w:cs="OpenSymbol"/>
        <w:b w:val="0"/>
        <w:bCs w:val="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32">
    <w:nsid w:val="00000022"/>
    <w:multiLevelType w:val="multilevel"/>
    <w:tmpl w:val="00000022"/>
    <w:name w:val="WW8Num34"/>
    <w:lvl w:ilvl="0">
      <w:start w:val="1"/>
      <w:numFmt w:val="bullet"/>
      <w:lvlText w:val=""/>
      <w:lvlJc w:val="left"/>
      <w:pPr>
        <w:tabs>
          <w:tab w:val="num" w:pos="1060"/>
        </w:tabs>
        <w:ind w:left="1060" w:hanging="360"/>
      </w:pPr>
      <w:rPr>
        <w:rFonts w:ascii="Symbol" w:hAnsi="Symbol" w:cs="OpenSymbol"/>
        <w:b w:val="0"/>
        <w:bCs w:val="0"/>
        <w:sz w:val="22"/>
        <w:szCs w:val="22"/>
      </w:rPr>
    </w:lvl>
    <w:lvl w:ilvl="1">
      <w:start w:val="1"/>
      <w:numFmt w:val="bullet"/>
      <w:lvlText w:val="◦"/>
      <w:lvlJc w:val="left"/>
      <w:pPr>
        <w:tabs>
          <w:tab w:val="num" w:pos="1420"/>
        </w:tabs>
        <w:ind w:left="1420" w:hanging="360"/>
      </w:pPr>
      <w:rPr>
        <w:rFonts w:ascii="OpenSymbol" w:hAnsi="OpenSymbol" w:cs="OpenSymbol"/>
        <w:b w:val="0"/>
        <w:bCs w:val="0"/>
      </w:rPr>
    </w:lvl>
    <w:lvl w:ilvl="2">
      <w:start w:val="1"/>
      <w:numFmt w:val="bullet"/>
      <w:lvlText w:val="▪"/>
      <w:lvlJc w:val="left"/>
      <w:pPr>
        <w:tabs>
          <w:tab w:val="num" w:pos="1780"/>
        </w:tabs>
        <w:ind w:left="1780" w:hanging="360"/>
      </w:pPr>
      <w:rPr>
        <w:rFonts w:ascii="OpenSymbol" w:hAnsi="OpenSymbol" w:cs="OpenSymbol"/>
        <w:b w:val="0"/>
        <w:bCs w:val="0"/>
      </w:rPr>
    </w:lvl>
    <w:lvl w:ilvl="3">
      <w:start w:val="1"/>
      <w:numFmt w:val="bullet"/>
      <w:lvlText w:val=""/>
      <w:lvlJc w:val="left"/>
      <w:pPr>
        <w:tabs>
          <w:tab w:val="num" w:pos="2140"/>
        </w:tabs>
        <w:ind w:left="2140" w:hanging="360"/>
      </w:pPr>
      <w:rPr>
        <w:rFonts w:ascii="Symbol" w:hAnsi="Symbol" w:cs="OpenSymbol"/>
        <w:b w:val="0"/>
        <w:bCs w:val="0"/>
        <w:sz w:val="22"/>
        <w:szCs w:val="22"/>
      </w:rPr>
    </w:lvl>
    <w:lvl w:ilvl="4">
      <w:start w:val="1"/>
      <w:numFmt w:val="bullet"/>
      <w:lvlText w:val="◦"/>
      <w:lvlJc w:val="left"/>
      <w:pPr>
        <w:tabs>
          <w:tab w:val="num" w:pos="2500"/>
        </w:tabs>
        <w:ind w:left="2500" w:hanging="360"/>
      </w:pPr>
      <w:rPr>
        <w:rFonts w:ascii="OpenSymbol" w:hAnsi="OpenSymbol" w:cs="OpenSymbol"/>
        <w:b w:val="0"/>
        <w:bCs w:val="0"/>
      </w:rPr>
    </w:lvl>
    <w:lvl w:ilvl="5">
      <w:start w:val="1"/>
      <w:numFmt w:val="bullet"/>
      <w:lvlText w:val="▪"/>
      <w:lvlJc w:val="left"/>
      <w:pPr>
        <w:tabs>
          <w:tab w:val="num" w:pos="2860"/>
        </w:tabs>
        <w:ind w:left="2860" w:hanging="360"/>
      </w:pPr>
      <w:rPr>
        <w:rFonts w:ascii="OpenSymbol" w:hAnsi="OpenSymbol" w:cs="OpenSymbol"/>
        <w:b w:val="0"/>
        <w:bCs w:val="0"/>
      </w:rPr>
    </w:lvl>
    <w:lvl w:ilvl="6">
      <w:start w:val="1"/>
      <w:numFmt w:val="bullet"/>
      <w:lvlText w:val=""/>
      <w:lvlJc w:val="left"/>
      <w:pPr>
        <w:tabs>
          <w:tab w:val="num" w:pos="3220"/>
        </w:tabs>
        <w:ind w:left="3220" w:hanging="360"/>
      </w:pPr>
      <w:rPr>
        <w:rFonts w:ascii="Symbol" w:hAnsi="Symbol" w:cs="OpenSymbol"/>
        <w:b w:val="0"/>
        <w:bCs w:val="0"/>
        <w:sz w:val="22"/>
        <w:szCs w:val="22"/>
      </w:rPr>
    </w:lvl>
    <w:lvl w:ilvl="7">
      <w:start w:val="1"/>
      <w:numFmt w:val="bullet"/>
      <w:lvlText w:val="◦"/>
      <w:lvlJc w:val="left"/>
      <w:pPr>
        <w:tabs>
          <w:tab w:val="num" w:pos="3580"/>
        </w:tabs>
        <w:ind w:left="3580" w:hanging="360"/>
      </w:pPr>
      <w:rPr>
        <w:rFonts w:ascii="OpenSymbol" w:hAnsi="OpenSymbol" w:cs="OpenSymbol"/>
        <w:b w:val="0"/>
        <w:bCs w:val="0"/>
      </w:rPr>
    </w:lvl>
    <w:lvl w:ilvl="8">
      <w:start w:val="1"/>
      <w:numFmt w:val="bullet"/>
      <w:lvlText w:val="▪"/>
      <w:lvlJc w:val="left"/>
      <w:pPr>
        <w:tabs>
          <w:tab w:val="num" w:pos="3940"/>
        </w:tabs>
        <w:ind w:left="3940" w:hanging="360"/>
      </w:pPr>
      <w:rPr>
        <w:rFonts w:ascii="OpenSymbol" w:hAnsi="OpenSymbol" w:cs="OpenSymbol"/>
        <w:b w:val="0"/>
        <w:bCs w:val="0"/>
      </w:rPr>
    </w:lvl>
  </w:abstractNum>
  <w:abstractNum w:abstractNumId="33">
    <w:nsid w:val="00000023"/>
    <w:multiLevelType w:val="multilevel"/>
    <w:tmpl w:val="00000023"/>
    <w:name w:val="WW8Num35"/>
    <w:lvl w:ilvl="0">
      <w:start w:val="1"/>
      <w:numFmt w:val="bullet"/>
      <w:lvlText w:val=""/>
      <w:lvlJc w:val="left"/>
      <w:pPr>
        <w:tabs>
          <w:tab w:val="num" w:pos="720"/>
        </w:tabs>
        <w:ind w:left="720" w:hanging="360"/>
      </w:pPr>
      <w:rPr>
        <w:rFonts w:ascii="Symbol" w:hAnsi="Symbol" w:cs="OpenSymbol"/>
        <w:b w:val="0"/>
        <w:bCs w:val="0"/>
        <w:sz w:val="22"/>
        <w:szCs w:val="22"/>
        <w:shd w:val="clear" w:color="auto" w:fill="auto"/>
        <w:lang w:val="es-AR"/>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lang w:val="es-AR"/>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lang w:val="es-AR"/>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34">
    <w:nsid w:val="00000024"/>
    <w:multiLevelType w:val="multilevel"/>
    <w:tmpl w:val="00000024"/>
    <w:name w:val="WW8Num36"/>
    <w:lvl w:ilvl="0">
      <w:start w:val="8"/>
      <w:numFmt w:val="decimal"/>
      <w:lvlText w:val="%1.2.2"/>
      <w:lvlJc w:val="left"/>
      <w:pPr>
        <w:tabs>
          <w:tab w:val="num" w:pos="1797"/>
        </w:tabs>
        <w:ind w:left="1797" w:hanging="360"/>
      </w:pPr>
      <w:rPr>
        <w:rFonts w:ascii="Arial" w:hAnsi="Arial" w:cs="Arial"/>
        <w:b/>
        <w:bCs/>
        <w:sz w:val="22"/>
        <w:szCs w:val="22"/>
      </w:rPr>
    </w:lvl>
    <w:lvl w:ilvl="1">
      <w:start w:val="1"/>
      <w:numFmt w:val="decimal"/>
      <w:lvlText w:val="%2."/>
      <w:lvlJc w:val="left"/>
      <w:pPr>
        <w:tabs>
          <w:tab w:val="num" w:pos="2157"/>
        </w:tabs>
        <w:ind w:left="2157" w:hanging="360"/>
      </w:pPr>
      <w:rPr>
        <w:rFonts w:ascii="Arial" w:hAnsi="Arial" w:cs="Arial"/>
        <w:b/>
        <w:bCs/>
        <w:sz w:val="22"/>
        <w:szCs w:val="22"/>
      </w:rPr>
    </w:lvl>
    <w:lvl w:ilvl="2">
      <w:start w:val="1"/>
      <w:numFmt w:val="decimal"/>
      <w:lvlText w:val="%3."/>
      <w:lvlJc w:val="left"/>
      <w:pPr>
        <w:tabs>
          <w:tab w:val="num" w:pos="2517"/>
        </w:tabs>
        <w:ind w:left="2517" w:hanging="360"/>
      </w:pPr>
      <w:rPr>
        <w:rFonts w:ascii="Arial" w:hAnsi="Arial" w:cs="Arial"/>
        <w:b/>
        <w:bCs/>
        <w:sz w:val="22"/>
        <w:szCs w:val="22"/>
      </w:rPr>
    </w:lvl>
    <w:lvl w:ilvl="3">
      <w:start w:val="1"/>
      <w:numFmt w:val="decimal"/>
      <w:lvlText w:val="%4."/>
      <w:lvlJc w:val="left"/>
      <w:pPr>
        <w:tabs>
          <w:tab w:val="num" w:pos="2877"/>
        </w:tabs>
        <w:ind w:left="2877" w:hanging="360"/>
      </w:pPr>
      <w:rPr>
        <w:rFonts w:ascii="Arial" w:hAnsi="Arial" w:cs="Arial"/>
        <w:b/>
        <w:bCs/>
        <w:sz w:val="22"/>
        <w:szCs w:val="22"/>
      </w:rPr>
    </w:lvl>
    <w:lvl w:ilvl="4">
      <w:start w:val="1"/>
      <w:numFmt w:val="decimal"/>
      <w:lvlText w:val="%5."/>
      <w:lvlJc w:val="left"/>
      <w:pPr>
        <w:tabs>
          <w:tab w:val="num" w:pos="3237"/>
        </w:tabs>
        <w:ind w:left="3237" w:hanging="360"/>
      </w:pPr>
      <w:rPr>
        <w:rFonts w:ascii="Arial" w:hAnsi="Arial" w:cs="Arial"/>
        <w:b/>
        <w:bCs/>
        <w:sz w:val="22"/>
        <w:szCs w:val="22"/>
      </w:rPr>
    </w:lvl>
    <w:lvl w:ilvl="5">
      <w:start w:val="1"/>
      <w:numFmt w:val="decimal"/>
      <w:lvlText w:val="%6."/>
      <w:lvlJc w:val="left"/>
      <w:pPr>
        <w:tabs>
          <w:tab w:val="num" w:pos="3597"/>
        </w:tabs>
        <w:ind w:left="3597" w:hanging="360"/>
      </w:pPr>
      <w:rPr>
        <w:rFonts w:ascii="Arial" w:hAnsi="Arial" w:cs="Arial"/>
        <w:b/>
        <w:bCs/>
        <w:sz w:val="22"/>
        <w:szCs w:val="22"/>
      </w:rPr>
    </w:lvl>
    <w:lvl w:ilvl="6">
      <w:start w:val="1"/>
      <w:numFmt w:val="decimal"/>
      <w:lvlText w:val="%7."/>
      <w:lvlJc w:val="left"/>
      <w:pPr>
        <w:tabs>
          <w:tab w:val="num" w:pos="3957"/>
        </w:tabs>
        <w:ind w:left="3957" w:hanging="360"/>
      </w:pPr>
      <w:rPr>
        <w:rFonts w:ascii="Arial" w:hAnsi="Arial" w:cs="Arial"/>
        <w:b/>
        <w:bCs/>
        <w:sz w:val="22"/>
        <w:szCs w:val="22"/>
      </w:rPr>
    </w:lvl>
    <w:lvl w:ilvl="7">
      <w:start w:val="1"/>
      <w:numFmt w:val="decimal"/>
      <w:lvlText w:val="%8."/>
      <w:lvlJc w:val="left"/>
      <w:pPr>
        <w:tabs>
          <w:tab w:val="num" w:pos="4317"/>
        </w:tabs>
        <w:ind w:left="4317" w:hanging="360"/>
      </w:pPr>
      <w:rPr>
        <w:rFonts w:ascii="Arial" w:hAnsi="Arial" w:cs="Arial"/>
        <w:b/>
        <w:bCs/>
        <w:sz w:val="22"/>
        <w:szCs w:val="22"/>
      </w:rPr>
    </w:lvl>
    <w:lvl w:ilvl="8">
      <w:start w:val="1"/>
      <w:numFmt w:val="decimal"/>
      <w:lvlText w:val="%9."/>
      <w:lvlJc w:val="left"/>
      <w:pPr>
        <w:tabs>
          <w:tab w:val="num" w:pos="4677"/>
        </w:tabs>
        <w:ind w:left="4677" w:hanging="360"/>
      </w:pPr>
      <w:rPr>
        <w:rFonts w:ascii="Arial" w:hAnsi="Arial" w:cs="Arial"/>
        <w:b/>
        <w:bCs/>
        <w:sz w:val="22"/>
        <w:szCs w:val="22"/>
      </w:rPr>
    </w:lvl>
  </w:abstractNum>
  <w:abstractNum w:abstractNumId="35">
    <w:nsid w:val="00000025"/>
    <w:multiLevelType w:val="multilevel"/>
    <w:tmpl w:val="00000025"/>
    <w:name w:val="WW8Num37"/>
    <w:lvl w:ilvl="0">
      <w:start w:val="8"/>
      <w:numFmt w:val="decimal"/>
      <w:lvlText w:val="%1.1"/>
      <w:lvlJc w:val="left"/>
      <w:pPr>
        <w:tabs>
          <w:tab w:val="num" w:pos="1287"/>
        </w:tabs>
        <w:ind w:left="1287" w:hanging="360"/>
      </w:pPr>
    </w:lvl>
    <w:lvl w:ilvl="1">
      <w:start w:val="8"/>
      <w:numFmt w:val="decimal"/>
      <w:lvlText w:val="%2.2.1"/>
      <w:lvlJc w:val="left"/>
      <w:pPr>
        <w:tabs>
          <w:tab w:val="num" w:pos="1647"/>
        </w:tabs>
        <w:ind w:left="1647" w:hanging="360"/>
      </w:pPr>
      <w:rPr>
        <w:rFonts w:ascii="Arial" w:hAnsi="Arial" w:cs="Arial"/>
        <w:b/>
        <w:bCs/>
        <w:sz w:val="22"/>
        <w:szCs w:val="22"/>
      </w:rPr>
    </w:lvl>
    <w:lvl w:ilvl="2">
      <w:start w:val="1"/>
      <w:numFmt w:val="decimal"/>
      <w:lvlText w:val="%3."/>
      <w:lvlJc w:val="left"/>
      <w:pPr>
        <w:tabs>
          <w:tab w:val="num" w:pos="2007"/>
        </w:tabs>
        <w:ind w:left="2007" w:hanging="360"/>
      </w:pPr>
    </w:lvl>
    <w:lvl w:ilvl="3">
      <w:start w:val="8"/>
      <w:numFmt w:val="decimal"/>
      <w:lvlText w:val="%4.1.1"/>
      <w:lvlJc w:val="left"/>
      <w:pPr>
        <w:tabs>
          <w:tab w:val="num" w:pos="2367"/>
        </w:tabs>
        <w:ind w:left="2367" w:hanging="360"/>
      </w:pPr>
      <w:rPr>
        <w:rFonts w:ascii="Arial" w:hAnsi="Arial" w:cs="Arial"/>
        <w:b/>
        <w:bCs/>
      </w:rPr>
    </w:lvl>
    <w:lvl w:ilvl="4">
      <w:start w:val="1"/>
      <w:numFmt w:val="decimal"/>
      <w:lvlText w:val="%5."/>
      <w:lvlJc w:val="left"/>
      <w:pPr>
        <w:tabs>
          <w:tab w:val="num" w:pos="2727"/>
        </w:tabs>
        <w:ind w:left="2727" w:hanging="360"/>
      </w:p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36">
    <w:nsid w:val="00000026"/>
    <w:multiLevelType w:val="multilevel"/>
    <w:tmpl w:val="00000026"/>
    <w:name w:val="WW8Num38"/>
    <w:lvl w:ilvl="0">
      <w:start w:val="1"/>
      <w:numFmt w:val="bullet"/>
      <w:lvlText w:val=""/>
      <w:lvlJc w:val="left"/>
      <w:pPr>
        <w:tabs>
          <w:tab w:val="num" w:pos="720"/>
        </w:tabs>
        <w:ind w:left="720" w:hanging="360"/>
      </w:pPr>
      <w:rPr>
        <w:rFonts w:ascii="Symbol" w:hAnsi="Symbol" w:cs="OpenSymbol"/>
        <w:sz w:val="22"/>
        <w:szCs w:val="22"/>
        <w:shd w:val="clear" w:color="auto" w:fill="auto"/>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auto"/>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auto"/>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nsid w:val="00000027"/>
    <w:multiLevelType w:val="multilevel"/>
    <w:tmpl w:val="00000027"/>
    <w:name w:val="WW8Num39"/>
    <w:lvl w:ilvl="0">
      <w:start w:val="1"/>
      <w:numFmt w:val="bullet"/>
      <w:lvlText w:val=""/>
      <w:lvlJc w:val="left"/>
      <w:pPr>
        <w:tabs>
          <w:tab w:val="num" w:pos="720"/>
        </w:tabs>
        <w:ind w:left="720" w:hanging="360"/>
      </w:pPr>
      <w:rPr>
        <w:rFonts w:ascii="Symbol" w:hAnsi="Symbol" w:cs="OpenSymbol"/>
        <w:sz w:val="22"/>
        <w:szCs w:val="22"/>
        <w:shd w:val="clear" w:color="auto" w:fill="auto"/>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auto"/>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auto"/>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nsid w:val="00000028"/>
    <w:multiLevelType w:val="multilevel"/>
    <w:tmpl w:val="00000028"/>
    <w:name w:val="WW8Num4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9">
    <w:nsid w:val="00000029"/>
    <w:multiLevelType w:val="multilevel"/>
    <w:tmpl w:val="00000029"/>
    <w:name w:val="WW8Num41"/>
    <w:lvl w:ilvl="0">
      <w:start w:val="1"/>
      <w:numFmt w:val="bullet"/>
      <w:lvlText w:val=""/>
      <w:lvlJc w:val="left"/>
      <w:pPr>
        <w:tabs>
          <w:tab w:val="num" w:pos="720"/>
        </w:tabs>
        <w:ind w:left="720" w:hanging="360"/>
      </w:pPr>
      <w:rPr>
        <w:rFonts w:ascii="Symbol" w:hAnsi="Symbol" w:cs="OpenSymbol"/>
        <w:sz w:val="22"/>
        <w:szCs w:val="22"/>
        <w:shd w:val="clear" w:color="auto" w:fill="auto"/>
        <w:lang w:val="es-A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auto"/>
        <w:lang w:val="es-A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auto"/>
        <w:lang w:val="es-A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0">
    <w:nsid w:val="0000002A"/>
    <w:multiLevelType w:val="multilevel"/>
    <w:tmpl w:val="0000002A"/>
    <w:name w:val="WW8Num42"/>
    <w:lvl w:ilvl="0">
      <w:start w:val="1"/>
      <w:numFmt w:val="bullet"/>
      <w:lvlText w:val=""/>
      <w:lvlJc w:val="left"/>
      <w:pPr>
        <w:tabs>
          <w:tab w:val="num" w:pos="1684"/>
        </w:tabs>
        <w:ind w:left="1684" w:hanging="360"/>
      </w:pPr>
      <w:rPr>
        <w:rFonts w:ascii="Symbol" w:hAnsi="Symbol" w:cs="OpenSymbol"/>
        <w:sz w:val="22"/>
        <w:szCs w:val="22"/>
        <w:shd w:val="clear" w:color="auto" w:fill="auto"/>
      </w:rPr>
    </w:lvl>
    <w:lvl w:ilvl="1">
      <w:start w:val="1"/>
      <w:numFmt w:val="bullet"/>
      <w:lvlText w:val="◦"/>
      <w:lvlJc w:val="left"/>
      <w:pPr>
        <w:tabs>
          <w:tab w:val="num" w:pos="2044"/>
        </w:tabs>
        <w:ind w:left="2044" w:hanging="360"/>
      </w:pPr>
      <w:rPr>
        <w:rFonts w:ascii="OpenSymbol" w:hAnsi="OpenSymbol" w:cs="OpenSymbol"/>
      </w:rPr>
    </w:lvl>
    <w:lvl w:ilvl="2">
      <w:start w:val="1"/>
      <w:numFmt w:val="bullet"/>
      <w:lvlText w:val="▪"/>
      <w:lvlJc w:val="left"/>
      <w:pPr>
        <w:tabs>
          <w:tab w:val="num" w:pos="2404"/>
        </w:tabs>
        <w:ind w:left="2404" w:hanging="360"/>
      </w:pPr>
      <w:rPr>
        <w:rFonts w:ascii="OpenSymbol" w:hAnsi="OpenSymbol" w:cs="OpenSymbol"/>
      </w:rPr>
    </w:lvl>
    <w:lvl w:ilvl="3">
      <w:start w:val="1"/>
      <w:numFmt w:val="bullet"/>
      <w:lvlText w:val=""/>
      <w:lvlJc w:val="left"/>
      <w:pPr>
        <w:tabs>
          <w:tab w:val="num" w:pos="2764"/>
        </w:tabs>
        <w:ind w:left="2764" w:hanging="360"/>
      </w:pPr>
      <w:rPr>
        <w:rFonts w:ascii="Symbol" w:hAnsi="Symbol" w:cs="OpenSymbol"/>
        <w:sz w:val="22"/>
        <w:szCs w:val="22"/>
        <w:shd w:val="clear" w:color="auto" w:fill="auto"/>
      </w:rPr>
    </w:lvl>
    <w:lvl w:ilvl="4">
      <w:start w:val="1"/>
      <w:numFmt w:val="bullet"/>
      <w:lvlText w:val="◦"/>
      <w:lvlJc w:val="left"/>
      <w:pPr>
        <w:tabs>
          <w:tab w:val="num" w:pos="3124"/>
        </w:tabs>
        <w:ind w:left="3124" w:hanging="360"/>
      </w:pPr>
      <w:rPr>
        <w:rFonts w:ascii="OpenSymbol" w:hAnsi="OpenSymbol" w:cs="OpenSymbol"/>
      </w:rPr>
    </w:lvl>
    <w:lvl w:ilvl="5">
      <w:start w:val="1"/>
      <w:numFmt w:val="bullet"/>
      <w:lvlText w:val="▪"/>
      <w:lvlJc w:val="left"/>
      <w:pPr>
        <w:tabs>
          <w:tab w:val="num" w:pos="3484"/>
        </w:tabs>
        <w:ind w:left="3484" w:hanging="360"/>
      </w:pPr>
      <w:rPr>
        <w:rFonts w:ascii="OpenSymbol" w:hAnsi="OpenSymbol" w:cs="OpenSymbol"/>
      </w:rPr>
    </w:lvl>
    <w:lvl w:ilvl="6">
      <w:start w:val="1"/>
      <w:numFmt w:val="bullet"/>
      <w:lvlText w:val=""/>
      <w:lvlJc w:val="left"/>
      <w:pPr>
        <w:tabs>
          <w:tab w:val="num" w:pos="3844"/>
        </w:tabs>
        <w:ind w:left="3844" w:hanging="360"/>
      </w:pPr>
      <w:rPr>
        <w:rFonts w:ascii="Symbol" w:hAnsi="Symbol" w:cs="OpenSymbol"/>
        <w:sz w:val="22"/>
        <w:szCs w:val="22"/>
        <w:shd w:val="clear" w:color="auto" w:fill="auto"/>
      </w:rPr>
    </w:lvl>
    <w:lvl w:ilvl="7">
      <w:start w:val="1"/>
      <w:numFmt w:val="bullet"/>
      <w:lvlText w:val="◦"/>
      <w:lvlJc w:val="left"/>
      <w:pPr>
        <w:tabs>
          <w:tab w:val="num" w:pos="4204"/>
        </w:tabs>
        <w:ind w:left="4204" w:hanging="360"/>
      </w:pPr>
      <w:rPr>
        <w:rFonts w:ascii="OpenSymbol" w:hAnsi="OpenSymbol" w:cs="OpenSymbol"/>
      </w:rPr>
    </w:lvl>
    <w:lvl w:ilvl="8">
      <w:start w:val="1"/>
      <w:numFmt w:val="bullet"/>
      <w:lvlText w:val="▪"/>
      <w:lvlJc w:val="left"/>
      <w:pPr>
        <w:tabs>
          <w:tab w:val="num" w:pos="4564"/>
        </w:tabs>
        <w:ind w:left="4564" w:hanging="360"/>
      </w:pPr>
      <w:rPr>
        <w:rFonts w:ascii="OpenSymbol" w:hAnsi="OpenSymbol" w:cs="OpenSymbol"/>
      </w:rPr>
    </w:lvl>
  </w:abstractNum>
  <w:abstractNum w:abstractNumId="41">
    <w:nsid w:val="0000002B"/>
    <w:multiLevelType w:val="multilevel"/>
    <w:tmpl w:val="0000002B"/>
    <w:name w:val="WW8Num43"/>
    <w:lvl w:ilvl="0">
      <w:start w:val="8"/>
      <w:numFmt w:val="decimal"/>
      <w:lvlText w:val="%1.2.3"/>
      <w:lvlJc w:val="left"/>
      <w:pPr>
        <w:tabs>
          <w:tab w:val="num" w:pos="1080"/>
        </w:tabs>
        <w:ind w:left="1080" w:hanging="360"/>
      </w:pPr>
      <w:rPr>
        <w:rFonts w:ascii="Arial" w:hAnsi="Arial" w:cs="Arial"/>
        <w:b/>
        <w:bCs/>
        <w:sz w:val="22"/>
        <w:szCs w:val="22"/>
      </w:rPr>
    </w:lvl>
    <w:lvl w:ilvl="1">
      <w:start w:val="1"/>
      <w:numFmt w:val="decimal"/>
      <w:lvlText w:val="%2."/>
      <w:lvlJc w:val="left"/>
      <w:pPr>
        <w:tabs>
          <w:tab w:val="num" w:pos="1440"/>
        </w:tabs>
        <w:ind w:left="1440" w:hanging="360"/>
      </w:pPr>
      <w:rPr>
        <w:rFonts w:ascii="Arial" w:hAnsi="Arial" w:cs="Arial"/>
        <w:b/>
        <w:bCs/>
        <w:sz w:val="22"/>
        <w:szCs w:val="22"/>
      </w:rPr>
    </w:lvl>
    <w:lvl w:ilvl="2">
      <w:start w:val="1"/>
      <w:numFmt w:val="decimal"/>
      <w:lvlText w:val="%3."/>
      <w:lvlJc w:val="left"/>
      <w:pPr>
        <w:tabs>
          <w:tab w:val="num" w:pos="1800"/>
        </w:tabs>
        <w:ind w:left="1800" w:hanging="360"/>
      </w:pPr>
      <w:rPr>
        <w:rFonts w:ascii="Arial" w:hAnsi="Arial" w:cs="Arial"/>
        <w:b/>
        <w:bCs/>
        <w:sz w:val="22"/>
        <w:szCs w:val="22"/>
      </w:rPr>
    </w:lvl>
    <w:lvl w:ilvl="3">
      <w:start w:val="1"/>
      <w:numFmt w:val="decimal"/>
      <w:lvlText w:val="%4."/>
      <w:lvlJc w:val="left"/>
      <w:pPr>
        <w:tabs>
          <w:tab w:val="num" w:pos="2160"/>
        </w:tabs>
        <w:ind w:left="2160" w:hanging="360"/>
      </w:pPr>
      <w:rPr>
        <w:rFonts w:ascii="Arial" w:hAnsi="Arial" w:cs="Arial"/>
        <w:b/>
        <w:bCs/>
        <w:sz w:val="22"/>
        <w:szCs w:val="22"/>
      </w:rPr>
    </w:lvl>
    <w:lvl w:ilvl="4">
      <w:start w:val="1"/>
      <w:numFmt w:val="decimal"/>
      <w:lvlText w:val="%5."/>
      <w:lvlJc w:val="left"/>
      <w:pPr>
        <w:tabs>
          <w:tab w:val="num" w:pos="2520"/>
        </w:tabs>
        <w:ind w:left="2520" w:hanging="360"/>
      </w:pPr>
      <w:rPr>
        <w:rFonts w:ascii="Arial" w:hAnsi="Arial" w:cs="Arial"/>
        <w:b/>
        <w:bCs/>
        <w:sz w:val="22"/>
        <w:szCs w:val="22"/>
      </w:rPr>
    </w:lvl>
    <w:lvl w:ilvl="5">
      <w:start w:val="1"/>
      <w:numFmt w:val="decimal"/>
      <w:lvlText w:val="%6."/>
      <w:lvlJc w:val="left"/>
      <w:pPr>
        <w:tabs>
          <w:tab w:val="num" w:pos="2880"/>
        </w:tabs>
        <w:ind w:left="2880" w:hanging="360"/>
      </w:pPr>
      <w:rPr>
        <w:rFonts w:ascii="Arial" w:hAnsi="Arial" w:cs="Arial"/>
        <w:b/>
        <w:bCs/>
        <w:sz w:val="22"/>
        <w:szCs w:val="22"/>
      </w:rPr>
    </w:lvl>
    <w:lvl w:ilvl="6">
      <w:start w:val="1"/>
      <w:numFmt w:val="decimal"/>
      <w:lvlText w:val="%7."/>
      <w:lvlJc w:val="left"/>
      <w:pPr>
        <w:tabs>
          <w:tab w:val="num" w:pos="3240"/>
        </w:tabs>
        <w:ind w:left="3240" w:hanging="360"/>
      </w:pPr>
      <w:rPr>
        <w:rFonts w:ascii="Arial" w:hAnsi="Arial" w:cs="Arial"/>
        <w:b/>
        <w:bCs/>
        <w:sz w:val="22"/>
        <w:szCs w:val="22"/>
      </w:rPr>
    </w:lvl>
    <w:lvl w:ilvl="7">
      <w:start w:val="1"/>
      <w:numFmt w:val="decimal"/>
      <w:lvlText w:val="%8."/>
      <w:lvlJc w:val="left"/>
      <w:pPr>
        <w:tabs>
          <w:tab w:val="num" w:pos="3600"/>
        </w:tabs>
        <w:ind w:left="3600" w:hanging="360"/>
      </w:pPr>
      <w:rPr>
        <w:rFonts w:ascii="Arial" w:hAnsi="Arial" w:cs="Arial"/>
        <w:b/>
        <w:bCs/>
        <w:sz w:val="22"/>
        <w:szCs w:val="22"/>
      </w:rPr>
    </w:lvl>
    <w:lvl w:ilvl="8">
      <w:start w:val="1"/>
      <w:numFmt w:val="decimal"/>
      <w:lvlText w:val="%9."/>
      <w:lvlJc w:val="left"/>
      <w:pPr>
        <w:tabs>
          <w:tab w:val="num" w:pos="3960"/>
        </w:tabs>
        <w:ind w:left="3960" w:hanging="360"/>
      </w:pPr>
      <w:rPr>
        <w:rFonts w:ascii="Arial" w:hAnsi="Arial" w:cs="Arial"/>
        <w:b/>
        <w:bCs/>
        <w:sz w:val="22"/>
        <w:szCs w:val="22"/>
      </w:rPr>
    </w:lvl>
  </w:abstractNum>
  <w:abstractNum w:abstractNumId="42">
    <w:nsid w:val="0000002C"/>
    <w:multiLevelType w:val="multilevel"/>
    <w:tmpl w:val="0000002C"/>
    <w:name w:val="WW8Num44"/>
    <w:lvl w:ilvl="0">
      <w:start w:val="8"/>
      <w:numFmt w:val="decimal"/>
      <w:lvlText w:val="%1.6"/>
      <w:lvlJc w:val="left"/>
      <w:pPr>
        <w:tabs>
          <w:tab w:val="num" w:pos="947"/>
        </w:tabs>
        <w:ind w:left="947" w:hanging="360"/>
      </w:pPr>
      <w:rPr>
        <w:rFonts w:ascii="Arial" w:hAnsi="Arial" w:cs="Arial"/>
        <w:b/>
        <w:bCs/>
        <w:sz w:val="22"/>
        <w:szCs w:val="22"/>
      </w:rPr>
    </w:lvl>
    <w:lvl w:ilvl="1">
      <w:start w:val="1"/>
      <w:numFmt w:val="decimal"/>
      <w:lvlText w:val="%2."/>
      <w:lvlJc w:val="left"/>
      <w:pPr>
        <w:tabs>
          <w:tab w:val="num" w:pos="1307"/>
        </w:tabs>
        <w:ind w:left="1307" w:hanging="360"/>
      </w:pPr>
      <w:rPr>
        <w:rFonts w:ascii="Arial" w:hAnsi="Arial" w:cs="Arial"/>
        <w:b/>
        <w:bCs/>
        <w:sz w:val="22"/>
        <w:szCs w:val="22"/>
      </w:rPr>
    </w:lvl>
    <w:lvl w:ilvl="2">
      <w:start w:val="1"/>
      <w:numFmt w:val="decimal"/>
      <w:lvlText w:val="%3."/>
      <w:lvlJc w:val="left"/>
      <w:pPr>
        <w:tabs>
          <w:tab w:val="num" w:pos="1667"/>
        </w:tabs>
        <w:ind w:left="1667" w:hanging="360"/>
      </w:pPr>
      <w:rPr>
        <w:rFonts w:ascii="Arial" w:hAnsi="Arial" w:cs="Arial"/>
        <w:b/>
        <w:bCs/>
        <w:sz w:val="22"/>
        <w:szCs w:val="22"/>
      </w:rPr>
    </w:lvl>
    <w:lvl w:ilvl="3">
      <w:start w:val="1"/>
      <w:numFmt w:val="decimal"/>
      <w:lvlText w:val="%4."/>
      <w:lvlJc w:val="left"/>
      <w:pPr>
        <w:tabs>
          <w:tab w:val="num" w:pos="2027"/>
        </w:tabs>
        <w:ind w:left="2027" w:hanging="360"/>
      </w:pPr>
      <w:rPr>
        <w:rFonts w:ascii="Arial" w:hAnsi="Arial" w:cs="Arial"/>
        <w:b/>
        <w:bCs/>
        <w:sz w:val="22"/>
        <w:szCs w:val="22"/>
      </w:rPr>
    </w:lvl>
    <w:lvl w:ilvl="4">
      <w:start w:val="1"/>
      <w:numFmt w:val="decimal"/>
      <w:lvlText w:val="%5."/>
      <w:lvlJc w:val="left"/>
      <w:pPr>
        <w:tabs>
          <w:tab w:val="num" w:pos="2387"/>
        </w:tabs>
        <w:ind w:left="2387" w:hanging="360"/>
      </w:pPr>
      <w:rPr>
        <w:rFonts w:ascii="Arial" w:hAnsi="Arial" w:cs="Arial"/>
        <w:b/>
        <w:bCs/>
        <w:sz w:val="22"/>
        <w:szCs w:val="22"/>
      </w:rPr>
    </w:lvl>
    <w:lvl w:ilvl="5">
      <w:start w:val="1"/>
      <w:numFmt w:val="decimal"/>
      <w:lvlText w:val="%6."/>
      <w:lvlJc w:val="left"/>
      <w:pPr>
        <w:tabs>
          <w:tab w:val="num" w:pos="2747"/>
        </w:tabs>
        <w:ind w:left="2747" w:hanging="360"/>
      </w:pPr>
      <w:rPr>
        <w:rFonts w:ascii="Arial" w:hAnsi="Arial" w:cs="Arial"/>
        <w:b/>
        <w:bCs/>
        <w:sz w:val="22"/>
        <w:szCs w:val="22"/>
      </w:rPr>
    </w:lvl>
    <w:lvl w:ilvl="6">
      <w:start w:val="1"/>
      <w:numFmt w:val="decimal"/>
      <w:lvlText w:val="%7."/>
      <w:lvlJc w:val="left"/>
      <w:pPr>
        <w:tabs>
          <w:tab w:val="num" w:pos="3107"/>
        </w:tabs>
        <w:ind w:left="3107" w:hanging="360"/>
      </w:pPr>
      <w:rPr>
        <w:rFonts w:ascii="Arial" w:hAnsi="Arial" w:cs="Arial"/>
        <w:b/>
        <w:bCs/>
        <w:sz w:val="22"/>
        <w:szCs w:val="22"/>
      </w:rPr>
    </w:lvl>
    <w:lvl w:ilvl="7">
      <w:start w:val="1"/>
      <w:numFmt w:val="decimal"/>
      <w:lvlText w:val="%8."/>
      <w:lvlJc w:val="left"/>
      <w:pPr>
        <w:tabs>
          <w:tab w:val="num" w:pos="3467"/>
        </w:tabs>
        <w:ind w:left="3467" w:hanging="360"/>
      </w:pPr>
      <w:rPr>
        <w:rFonts w:ascii="Arial" w:hAnsi="Arial" w:cs="Arial"/>
        <w:b/>
        <w:bCs/>
        <w:sz w:val="22"/>
        <w:szCs w:val="22"/>
      </w:rPr>
    </w:lvl>
    <w:lvl w:ilvl="8">
      <w:start w:val="1"/>
      <w:numFmt w:val="decimal"/>
      <w:lvlText w:val="%9."/>
      <w:lvlJc w:val="left"/>
      <w:pPr>
        <w:tabs>
          <w:tab w:val="num" w:pos="3827"/>
        </w:tabs>
        <w:ind w:left="3827" w:hanging="360"/>
      </w:pPr>
      <w:rPr>
        <w:rFonts w:ascii="Arial" w:hAnsi="Arial" w:cs="Arial"/>
        <w:b/>
        <w:bCs/>
        <w:sz w:val="22"/>
        <w:szCs w:val="22"/>
      </w:rPr>
    </w:lvl>
  </w:abstractNum>
  <w:abstractNum w:abstractNumId="43">
    <w:nsid w:val="0000002D"/>
    <w:multiLevelType w:val="multilevel"/>
    <w:tmpl w:val="0000002D"/>
    <w:name w:val="WW8Num45"/>
    <w:lvl w:ilvl="0">
      <w:start w:val="8"/>
      <w:numFmt w:val="decimal"/>
      <w:lvlText w:val="%1.9"/>
      <w:lvlJc w:val="left"/>
      <w:pPr>
        <w:tabs>
          <w:tab w:val="num" w:pos="2421"/>
        </w:tabs>
        <w:ind w:left="2421" w:hanging="360"/>
      </w:pPr>
      <w:rPr>
        <w:rFonts w:ascii="Arial" w:hAnsi="Arial" w:cs="Arial"/>
        <w:b/>
        <w:bCs/>
        <w:sz w:val="22"/>
        <w:szCs w:val="22"/>
      </w:rPr>
    </w:lvl>
    <w:lvl w:ilvl="1">
      <w:start w:val="1"/>
      <w:numFmt w:val="decimal"/>
      <w:lvlText w:val="%2."/>
      <w:lvlJc w:val="left"/>
      <w:pPr>
        <w:tabs>
          <w:tab w:val="num" w:pos="2781"/>
        </w:tabs>
        <w:ind w:left="2781" w:hanging="360"/>
      </w:pPr>
      <w:rPr>
        <w:rFonts w:ascii="Arial" w:hAnsi="Arial" w:cs="Arial"/>
        <w:b/>
        <w:bCs/>
        <w:sz w:val="22"/>
        <w:szCs w:val="22"/>
      </w:rPr>
    </w:lvl>
    <w:lvl w:ilvl="2">
      <w:start w:val="1"/>
      <w:numFmt w:val="decimal"/>
      <w:lvlText w:val="%3."/>
      <w:lvlJc w:val="left"/>
      <w:pPr>
        <w:tabs>
          <w:tab w:val="num" w:pos="3141"/>
        </w:tabs>
        <w:ind w:left="3141" w:hanging="360"/>
      </w:pPr>
      <w:rPr>
        <w:rFonts w:ascii="Arial" w:hAnsi="Arial" w:cs="Arial"/>
        <w:b/>
        <w:bCs/>
        <w:sz w:val="22"/>
        <w:szCs w:val="22"/>
      </w:rPr>
    </w:lvl>
    <w:lvl w:ilvl="3">
      <w:start w:val="1"/>
      <w:numFmt w:val="decimal"/>
      <w:lvlText w:val="%4."/>
      <w:lvlJc w:val="left"/>
      <w:pPr>
        <w:tabs>
          <w:tab w:val="num" w:pos="3501"/>
        </w:tabs>
        <w:ind w:left="3501" w:hanging="360"/>
      </w:pPr>
      <w:rPr>
        <w:rFonts w:ascii="Arial" w:hAnsi="Arial" w:cs="Arial"/>
        <w:b/>
        <w:bCs/>
        <w:sz w:val="22"/>
        <w:szCs w:val="22"/>
      </w:rPr>
    </w:lvl>
    <w:lvl w:ilvl="4">
      <w:start w:val="1"/>
      <w:numFmt w:val="decimal"/>
      <w:lvlText w:val="%5."/>
      <w:lvlJc w:val="left"/>
      <w:pPr>
        <w:tabs>
          <w:tab w:val="num" w:pos="3861"/>
        </w:tabs>
        <w:ind w:left="3861" w:hanging="360"/>
      </w:pPr>
      <w:rPr>
        <w:rFonts w:ascii="Arial" w:hAnsi="Arial" w:cs="Arial"/>
        <w:b/>
        <w:bCs/>
        <w:sz w:val="22"/>
        <w:szCs w:val="22"/>
      </w:rPr>
    </w:lvl>
    <w:lvl w:ilvl="5">
      <w:start w:val="1"/>
      <w:numFmt w:val="decimal"/>
      <w:lvlText w:val="%6."/>
      <w:lvlJc w:val="left"/>
      <w:pPr>
        <w:tabs>
          <w:tab w:val="num" w:pos="4221"/>
        </w:tabs>
        <w:ind w:left="4221" w:hanging="360"/>
      </w:pPr>
      <w:rPr>
        <w:rFonts w:ascii="Arial" w:hAnsi="Arial" w:cs="Arial"/>
        <w:b/>
        <w:bCs/>
        <w:sz w:val="22"/>
        <w:szCs w:val="22"/>
      </w:rPr>
    </w:lvl>
    <w:lvl w:ilvl="6">
      <w:start w:val="1"/>
      <w:numFmt w:val="decimal"/>
      <w:lvlText w:val="%7."/>
      <w:lvlJc w:val="left"/>
      <w:pPr>
        <w:tabs>
          <w:tab w:val="num" w:pos="4581"/>
        </w:tabs>
        <w:ind w:left="4581" w:hanging="360"/>
      </w:pPr>
      <w:rPr>
        <w:rFonts w:ascii="Arial" w:hAnsi="Arial" w:cs="Arial"/>
        <w:b/>
        <w:bCs/>
        <w:sz w:val="22"/>
        <w:szCs w:val="22"/>
      </w:rPr>
    </w:lvl>
    <w:lvl w:ilvl="7">
      <w:start w:val="1"/>
      <w:numFmt w:val="decimal"/>
      <w:lvlText w:val="%8."/>
      <w:lvlJc w:val="left"/>
      <w:pPr>
        <w:tabs>
          <w:tab w:val="num" w:pos="4941"/>
        </w:tabs>
        <w:ind w:left="4941" w:hanging="360"/>
      </w:pPr>
      <w:rPr>
        <w:rFonts w:ascii="Arial" w:hAnsi="Arial" w:cs="Arial"/>
        <w:b/>
        <w:bCs/>
        <w:sz w:val="22"/>
        <w:szCs w:val="22"/>
      </w:rPr>
    </w:lvl>
    <w:lvl w:ilvl="8">
      <w:start w:val="1"/>
      <w:numFmt w:val="decimal"/>
      <w:lvlText w:val="%9."/>
      <w:lvlJc w:val="left"/>
      <w:pPr>
        <w:tabs>
          <w:tab w:val="num" w:pos="5301"/>
        </w:tabs>
        <w:ind w:left="5301" w:hanging="360"/>
      </w:pPr>
      <w:rPr>
        <w:rFonts w:ascii="Arial" w:hAnsi="Arial" w:cs="Arial"/>
        <w:b/>
        <w:bCs/>
        <w:sz w:val="22"/>
        <w:szCs w:val="22"/>
      </w:rPr>
    </w:lvl>
  </w:abstractNum>
  <w:abstractNum w:abstractNumId="44">
    <w:nsid w:val="0000002E"/>
    <w:multiLevelType w:val="multilevel"/>
    <w:tmpl w:val="0000002E"/>
    <w:name w:val="WW8Num46"/>
    <w:lvl w:ilvl="0">
      <w:start w:val="1"/>
      <w:numFmt w:val="bullet"/>
      <w:lvlText w:val=""/>
      <w:lvlJc w:val="left"/>
      <w:pPr>
        <w:tabs>
          <w:tab w:val="num" w:pos="1514"/>
        </w:tabs>
        <w:ind w:left="1514" w:hanging="360"/>
      </w:pPr>
      <w:rPr>
        <w:rFonts w:ascii="Symbol" w:hAnsi="Symbol" w:cs="OpenSymbol"/>
      </w:rPr>
    </w:lvl>
    <w:lvl w:ilvl="1">
      <w:start w:val="1"/>
      <w:numFmt w:val="bullet"/>
      <w:lvlText w:val="◦"/>
      <w:lvlJc w:val="left"/>
      <w:pPr>
        <w:tabs>
          <w:tab w:val="num" w:pos="1874"/>
        </w:tabs>
        <w:ind w:left="1874" w:hanging="360"/>
      </w:pPr>
      <w:rPr>
        <w:rFonts w:ascii="OpenSymbol" w:hAnsi="OpenSymbol" w:cs="OpenSymbol"/>
      </w:rPr>
    </w:lvl>
    <w:lvl w:ilvl="2">
      <w:start w:val="1"/>
      <w:numFmt w:val="bullet"/>
      <w:lvlText w:val="▪"/>
      <w:lvlJc w:val="left"/>
      <w:pPr>
        <w:tabs>
          <w:tab w:val="num" w:pos="2234"/>
        </w:tabs>
        <w:ind w:left="2234" w:hanging="360"/>
      </w:pPr>
      <w:rPr>
        <w:rFonts w:ascii="OpenSymbol" w:hAnsi="OpenSymbol" w:cs="OpenSymbol"/>
      </w:rPr>
    </w:lvl>
    <w:lvl w:ilvl="3">
      <w:start w:val="1"/>
      <w:numFmt w:val="bullet"/>
      <w:lvlText w:val=""/>
      <w:lvlJc w:val="left"/>
      <w:pPr>
        <w:tabs>
          <w:tab w:val="num" w:pos="2594"/>
        </w:tabs>
        <w:ind w:left="2594" w:hanging="360"/>
      </w:pPr>
      <w:rPr>
        <w:rFonts w:ascii="Symbol" w:hAnsi="Symbol" w:cs="OpenSymbol"/>
      </w:rPr>
    </w:lvl>
    <w:lvl w:ilvl="4">
      <w:start w:val="1"/>
      <w:numFmt w:val="bullet"/>
      <w:lvlText w:val="◦"/>
      <w:lvlJc w:val="left"/>
      <w:pPr>
        <w:tabs>
          <w:tab w:val="num" w:pos="2954"/>
        </w:tabs>
        <w:ind w:left="2954" w:hanging="360"/>
      </w:pPr>
      <w:rPr>
        <w:rFonts w:ascii="OpenSymbol" w:hAnsi="OpenSymbol" w:cs="OpenSymbol"/>
      </w:rPr>
    </w:lvl>
    <w:lvl w:ilvl="5">
      <w:start w:val="1"/>
      <w:numFmt w:val="bullet"/>
      <w:lvlText w:val="▪"/>
      <w:lvlJc w:val="left"/>
      <w:pPr>
        <w:tabs>
          <w:tab w:val="num" w:pos="3314"/>
        </w:tabs>
        <w:ind w:left="3314" w:hanging="360"/>
      </w:pPr>
      <w:rPr>
        <w:rFonts w:ascii="OpenSymbol" w:hAnsi="OpenSymbol" w:cs="OpenSymbol"/>
      </w:rPr>
    </w:lvl>
    <w:lvl w:ilvl="6">
      <w:start w:val="1"/>
      <w:numFmt w:val="bullet"/>
      <w:lvlText w:val=""/>
      <w:lvlJc w:val="left"/>
      <w:pPr>
        <w:tabs>
          <w:tab w:val="num" w:pos="3674"/>
        </w:tabs>
        <w:ind w:left="3674" w:hanging="360"/>
      </w:pPr>
      <w:rPr>
        <w:rFonts w:ascii="Symbol" w:hAnsi="Symbol" w:cs="OpenSymbol"/>
      </w:rPr>
    </w:lvl>
    <w:lvl w:ilvl="7">
      <w:start w:val="1"/>
      <w:numFmt w:val="bullet"/>
      <w:lvlText w:val="◦"/>
      <w:lvlJc w:val="left"/>
      <w:pPr>
        <w:tabs>
          <w:tab w:val="num" w:pos="4034"/>
        </w:tabs>
        <w:ind w:left="4034" w:hanging="360"/>
      </w:pPr>
      <w:rPr>
        <w:rFonts w:ascii="OpenSymbol" w:hAnsi="OpenSymbol" w:cs="OpenSymbol"/>
      </w:rPr>
    </w:lvl>
    <w:lvl w:ilvl="8">
      <w:start w:val="1"/>
      <w:numFmt w:val="bullet"/>
      <w:lvlText w:val="▪"/>
      <w:lvlJc w:val="left"/>
      <w:pPr>
        <w:tabs>
          <w:tab w:val="num" w:pos="4394"/>
        </w:tabs>
        <w:ind w:left="4394" w:hanging="360"/>
      </w:pPr>
      <w:rPr>
        <w:rFonts w:ascii="OpenSymbol" w:hAnsi="OpenSymbol" w:cs="OpenSymbol"/>
      </w:rPr>
    </w:lvl>
  </w:abstractNum>
  <w:abstractNum w:abstractNumId="45">
    <w:nsid w:val="0000002F"/>
    <w:multiLevelType w:val="multilevel"/>
    <w:tmpl w:val="0000002F"/>
    <w:name w:val="WW8Num47"/>
    <w:lvl w:ilvl="0">
      <w:start w:val="1"/>
      <w:numFmt w:val="bullet"/>
      <w:lvlText w:val=""/>
      <w:lvlJc w:val="left"/>
      <w:pPr>
        <w:tabs>
          <w:tab w:val="num" w:pos="1514"/>
        </w:tabs>
        <w:ind w:left="1514" w:hanging="360"/>
      </w:pPr>
      <w:rPr>
        <w:rFonts w:ascii="Symbol" w:hAnsi="Symbol" w:cs="OpenSymbol"/>
        <w:sz w:val="22"/>
        <w:szCs w:val="22"/>
        <w:shd w:val="clear" w:color="auto" w:fill="auto"/>
      </w:rPr>
    </w:lvl>
    <w:lvl w:ilvl="1">
      <w:start w:val="1"/>
      <w:numFmt w:val="bullet"/>
      <w:lvlText w:val="◦"/>
      <w:lvlJc w:val="left"/>
      <w:pPr>
        <w:tabs>
          <w:tab w:val="num" w:pos="1874"/>
        </w:tabs>
        <w:ind w:left="1874" w:hanging="360"/>
      </w:pPr>
      <w:rPr>
        <w:rFonts w:ascii="OpenSymbol" w:hAnsi="OpenSymbol" w:cs="OpenSymbol"/>
      </w:rPr>
    </w:lvl>
    <w:lvl w:ilvl="2">
      <w:start w:val="1"/>
      <w:numFmt w:val="bullet"/>
      <w:lvlText w:val="▪"/>
      <w:lvlJc w:val="left"/>
      <w:pPr>
        <w:tabs>
          <w:tab w:val="num" w:pos="2234"/>
        </w:tabs>
        <w:ind w:left="2234" w:hanging="360"/>
      </w:pPr>
      <w:rPr>
        <w:rFonts w:ascii="OpenSymbol" w:hAnsi="OpenSymbol" w:cs="OpenSymbol"/>
      </w:rPr>
    </w:lvl>
    <w:lvl w:ilvl="3">
      <w:start w:val="1"/>
      <w:numFmt w:val="bullet"/>
      <w:lvlText w:val=""/>
      <w:lvlJc w:val="left"/>
      <w:pPr>
        <w:tabs>
          <w:tab w:val="num" w:pos="2594"/>
        </w:tabs>
        <w:ind w:left="2594" w:hanging="360"/>
      </w:pPr>
      <w:rPr>
        <w:rFonts w:ascii="Symbol" w:hAnsi="Symbol" w:cs="OpenSymbol"/>
        <w:sz w:val="22"/>
        <w:szCs w:val="22"/>
        <w:shd w:val="clear" w:color="auto" w:fill="auto"/>
      </w:rPr>
    </w:lvl>
    <w:lvl w:ilvl="4">
      <w:start w:val="1"/>
      <w:numFmt w:val="bullet"/>
      <w:lvlText w:val="◦"/>
      <w:lvlJc w:val="left"/>
      <w:pPr>
        <w:tabs>
          <w:tab w:val="num" w:pos="2954"/>
        </w:tabs>
        <w:ind w:left="2954" w:hanging="360"/>
      </w:pPr>
      <w:rPr>
        <w:rFonts w:ascii="OpenSymbol" w:hAnsi="OpenSymbol" w:cs="OpenSymbol"/>
      </w:rPr>
    </w:lvl>
    <w:lvl w:ilvl="5">
      <w:start w:val="1"/>
      <w:numFmt w:val="bullet"/>
      <w:lvlText w:val="▪"/>
      <w:lvlJc w:val="left"/>
      <w:pPr>
        <w:tabs>
          <w:tab w:val="num" w:pos="3314"/>
        </w:tabs>
        <w:ind w:left="3314" w:hanging="360"/>
      </w:pPr>
      <w:rPr>
        <w:rFonts w:ascii="OpenSymbol" w:hAnsi="OpenSymbol" w:cs="OpenSymbol"/>
      </w:rPr>
    </w:lvl>
    <w:lvl w:ilvl="6">
      <w:start w:val="1"/>
      <w:numFmt w:val="bullet"/>
      <w:lvlText w:val=""/>
      <w:lvlJc w:val="left"/>
      <w:pPr>
        <w:tabs>
          <w:tab w:val="num" w:pos="3674"/>
        </w:tabs>
        <w:ind w:left="3674" w:hanging="360"/>
      </w:pPr>
      <w:rPr>
        <w:rFonts w:ascii="Symbol" w:hAnsi="Symbol" w:cs="OpenSymbol"/>
        <w:sz w:val="22"/>
        <w:szCs w:val="22"/>
        <w:shd w:val="clear" w:color="auto" w:fill="auto"/>
      </w:rPr>
    </w:lvl>
    <w:lvl w:ilvl="7">
      <w:start w:val="1"/>
      <w:numFmt w:val="bullet"/>
      <w:lvlText w:val="◦"/>
      <w:lvlJc w:val="left"/>
      <w:pPr>
        <w:tabs>
          <w:tab w:val="num" w:pos="4034"/>
        </w:tabs>
        <w:ind w:left="4034" w:hanging="360"/>
      </w:pPr>
      <w:rPr>
        <w:rFonts w:ascii="OpenSymbol" w:hAnsi="OpenSymbol" w:cs="OpenSymbol"/>
      </w:rPr>
    </w:lvl>
    <w:lvl w:ilvl="8">
      <w:start w:val="1"/>
      <w:numFmt w:val="bullet"/>
      <w:lvlText w:val="▪"/>
      <w:lvlJc w:val="left"/>
      <w:pPr>
        <w:tabs>
          <w:tab w:val="num" w:pos="4394"/>
        </w:tabs>
        <w:ind w:left="4394" w:hanging="360"/>
      </w:pPr>
      <w:rPr>
        <w:rFonts w:ascii="OpenSymbol" w:hAnsi="OpenSymbol" w:cs="OpenSymbol"/>
      </w:rPr>
    </w:lvl>
  </w:abstractNum>
  <w:abstractNum w:abstractNumId="46">
    <w:nsid w:val="00000030"/>
    <w:multiLevelType w:val="multilevel"/>
    <w:tmpl w:val="00000030"/>
    <w:name w:val="WW8Num48"/>
    <w:lvl w:ilvl="0">
      <w:start w:val="1"/>
      <w:numFmt w:val="bullet"/>
      <w:lvlText w:val=""/>
      <w:lvlJc w:val="left"/>
      <w:pPr>
        <w:tabs>
          <w:tab w:val="num" w:pos="1514"/>
        </w:tabs>
        <w:ind w:left="1514" w:hanging="360"/>
      </w:pPr>
      <w:rPr>
        <w:rFonts w:ascii="Symbol" w:hAnsi="Symbol" w:cs="OpenSymbol"/>
        <w:sz w:val="22"/>
        <w:szCs w:val="22"/>
        <w:shd w:val="clear" w:color="auto" w:fill="auto"/>
      </w:rPr>
    </w:lvl>
    <w:lvl w:ilvl="1">
      <w:start w:val="1"/>
      <w:numFmt w:val="bullet"/>
      <w:lvlText w:val="◦"/>
      <w:lvlJc w:val="left"/>
      <w:pPr>
        <w:tabs>
          <w:tab w:val="num" w:pos="1874"/>
        </w:tabs>
        <w:ind w:left="1874" w:hanging="360"/>
      </w:pPr>
      <w:rPr>
        <w:rFonts w:ascii="OpenSymbol" w:hAnsi="OpenSymbol" w:cs="OpenSymbol"/>
      </w:rPr>
    </w:lvl>
    <w:lvl w:ilvl="2">
      <w:start w:val="1"/>
      <w:numFmt w:val="bullet"/>
      <w:lvlText w:val="▪"/>
      <w:lvlJc w:val="left"/>
      <w:pPr>
        <w:tabs>
          <w:tab w:val="num" w:pos="2234"/>
        </w:tabs>
        <w:ind w:left="2234" w:hanging="360"/>
      </w:pPr>
      <w:rPr>
        <w:rFonts w:ascii="OpenSymbol" w:hAnsi="OpenSymbol" w:cs="OpenSymbol"/>
      </w:rPr>
    </w:lvl>
    <w:lvl w:ilvl="3">
      <w:start w:val="1"/>
      <w:numFmt w:val="bullet"/>
      <w:lvlText w:val=""/>
      <w:lvlJc w:val="left"/>
      <w:pPr>
        <w:tabs>
          <w:tab w:val="num" w:pos="2594"/>
        </w:tabs>
        <w:ind w:left="2594" w:hanging="360"/>
      </w:pPr>
      <w:rPr>
        <w:rFonts w:ascii="Symbol" w:hAnsi="Symbol" w:cs="OpenSymbol"/>
        <w:sz w:val="22"/>
        <w:szCs w:val="22"/>
        <w:shd w:val="clear" w:color="auto" w:fill="auto"/>
      </w:rPr>
    </w:lvl>
    <w:lvl w:ilvl="4">
      <w:start w:val="1"/>
      <w:numFmt w:val="bullet"/>
      <w:lvlText w:val="◦"/>
      <w:lvlJc w:val="left"/>
      <w:pPr>
        <w:tabs>
          <w:tab w:val="num" w:pos="2954"/>
        </w:tabs>
        <w:ind w:left="2954" w:hanging="360"/>
      </w:pPr>
      <w:rPr>
        <w:rFonts w:ascii="OpenSymbol" w:hAnsi="OpenSymbol" w:cs="OpenSymbol"/>
      </w:rPr>
    </w:lvl>
    <w:lvl w:ilvl="5">
      <w:start w:val="1"/>
      <w:numFmt w:val="bullet"/>
      <w:lvlText w:val="▪"/>
      <w:lvlJc w:val="left"/>
      <w:pPr>
        <w:tabs>
          <w:tab w:val="num" w:pos="3314"/>
        </w:tabs>
        <w:ind w:left="3314" w:hanging="360"/>
      </w:pPr>
      <w:rPr>
        <w:rFonts w:ascii="OpenSymbol" w:hAnsi="OpenSymbol" w:cs="OpenSymbol"/>
      </w:rPr>
    </w:lvl>
    <w:lvl w:ilvl="6">
      <w:start w:val="1"/>
      <w:numFmt w:val="bullet"/>
      <w:lvlText w:val=""/>
      <w:lvlJc w:val="left"/>
      <w:pPr>
        <w:tabs>
          <w:tab w:val="num" w:pos="3674"/>
        </w:tabs>
        <w:ind w:left="3674" w:hanging="360"/>
      </w:pPr>
      <w:rPr>
        <w:rFonts w:ascii="Symbol" w:hAnsi="Symbol" w:cs="OpenSymbol"/>
        <w:sz w:val="22"/>
        <w:szCs w:val="22"/>
        <w:shd w:val="clear" w:color="auto" w:fill="auto"/>
      </w:rPr>
    </w:lvl>
    <w:lvl w:ilvl="7">
      <w:start w:val="1"/>
      <w:numFmt w:val="bullet"/>
      <w:lvlText w:val="◦"/>
      <w:lvlJc w:val="left"/>
      <w:pPr>
        <w:tabs>
          <w:tab w:val="num" w:pos="4034"/>
        </w:tabs>
        <w:ind w:left="4034" w:hanging="360"/>
      </w:pPr>
      <w:rPr>
        <w:rFonts w:ascii="OpenSymbol" w:hAnsi="OpenSymbol" w:cs="OpenSymbol"/>
      </w:rPr>
    </w:lvl>
    <w:lvl w:ilvl="8">
      <w:start w:val="1"/>
      <w:numFmt w:val="bullet"/>
      <w:lvlText w:val="▪"/>
      <w:lvlJc w:val="left"/>
      <w:pPr>
        <w:tabs>
          <w:tab w:val="num" w:pos="4394"/>
        </w:tabs>
        <w:ind w:left="4394" w:hanging="360"/>
      </w:pPr>
      <w:rPr>
        <w:rFonts w:ascii="OpenSymbol" w:hAnsi="OpenSymbol" w:cs="OpenSymbol"/>
      </w:rPr>
    </w:lvl>
  </w:abstractNum>
  <w:abstractNum w:abstractNumId="47">
    <w:nsid w:val="00000031"/>
    <w:multiLevelType w:val="multilevel"/>
    <w:tmpl w:val="00000031"/>
    <w:name w:val="WW8Num49"/>
    <w:lvl w:ilvl="0">
      <w:start w:val="1"/>
      <w:numFmt w:val="bullet"/>
      <w:lvlText w:val=""/>
      <w:lvlJc w:val="left"/>
      <w:pPr>
        <w:tabs>
          <w:tab w:val="num" w:pos="1514"/>
        </w:tabs>
        <w:ind w:left="1514" w:hanging="360"/>
      </w:pPr>
      <w:rPr>
        <w:rFonts w:ascii="Symbol" w:hAnsi="Symbol" w:cs="OpenSymbol"/>
        <w:sz w:val="22"/>
        <w:szCs w:val="22"/>
        <w:shd w:val="clear" w:color="auto" w:fill="auto"/>
      </w:rPr>
    </w:lvl>
    <w:lvl w:ilvl="1">
      <w:start w:val="1"/>
      <w:numFmt w:val="bullet"/>
      <w:lvlText w:val="◦"/>
      <w:lvlJc w:val="left"/>
      <w:pPr>
        <w:tabs>
          <w:tab w:val="num" w:pos="1874"/>
        </w:tabs>
        <w:ind w:left="1874" w:hanging="360"/>
      </w:pPr>
      <w:rPr>
        <w:rFonts w:ascii="OpenSymbol" w:hAnsi="OpenSymbol" w:cs="OpenSymbol"/>
      </w:rPr>
    </w:lvl>
    <w:lvl w:ilvl="2">
      <w:start w:val="1"/>
      <w:numFmt w:val="bullet"/>
      <w:lvlText w:val="▪"/>
      <w:lvlJc w:val="left"/>
      <w:pPr>
        <w:tabs>
          <w:tab w:val="num" w:pos="2234"/>
        </w:tabs>
        <w:ind w:left="2234" w:hanging="360"/>
      </w:pPr>
      <w:rPr>
        <w:rFonts w:ascii="OpenSymbol" w:hAnsi="OpenSymbol" w:cs="OpenSymbol"/>
      </w:rPr>
    </w:lvl>
    <w:lvl w:ilvl="3">
      <w:start w:val="1"/>
      <w:numFmt w:val="bullet"/>
      <w:lvlText w:val=""/>
      <w:lvlJc w:val="left"/>
      <w:pPr>
        <w:tabs>
          <w:tab w:val="num" w:pos="2594"/>
        </w:tabs>
        <w:ind w:left="2594" w:hanging="360"/>
      </w:pPr>
      <w:rPr>
        <w:rFonts w:ascii="Symbol" w:hAnsi="Symbol" w:cs="OpenSymbol"/>
        <w:sz w:val="22"/>
        <w:szCs w:val="22"/>
        <w:shd w:val="clear" w:color="auto" w:fill="auto"/>
      </w:rPr>
    </w:lvl>
    <w:lvl w:ilvl="4">
      <w:start w:val="1"/>
      <w:numFmt w:val="bullet"/>
      <w:lvlText w:val="◦"/>
      <w:lvlJc w:val="left"/>
      <w:pPr>
        <w:tabs>
          <w:tab w:val="num" w:pos="2954"/>
        </w:tabs>
        <w:ind w:left="2954" w:hanging="360"/>
      </w:pPr>
      <w:rPr>
        <w:rFonts w:ascii="OpenSymbol" w:hAnsi="OpenSymbol" w:cs="OpenSymbol"/>
      </w:rPr>
    </w:lvl>
    <w:lvl w:ilvl="5">
      <w:start w:val="1"/>
      <w:numFmt w:val="bullet"/>
      <w:lvlText w:val="▪"/>
      <w:lvlJc w:val="left"/>
      <w:pPr>
        <w:tabs>
          <w:tab w:val="num" w:pos="3314"/>
        </w:tabs>
        <w:ind w:left="3314" w:hanging="360"/>
      </w:pPr>
      <w:rPr>
        <w:rFonts w:ascii="OpenSymbol" w:hAnsi="OpenSymbol" w:cs="OpenSymbol"/>
      </w:rPr>
    </w:lvl>
    <w:lvl w:ilvl="6">
      <w:start w:val="1"/>
      <w:numFmt w:val="bullet"/>
      <w:lvlText w:val=""/>
      <w:lvlJc w:val="left"/>
      <w:pPr>
        <w:tabs>
          <w:tab w:val="num" w:pos="3674"/>
        </w:tabs>
        <w:ind w:left="3674" w:hanging="360"/>
      </w:pPr>
      <w:rPr>
        <w:rFonts w:ascii="Symbol" w:hAnsi="Symbol" w:cs="OpenSymbol"/>
        <w:sz w:val="22"/>
        <w:szCs w:val="22"/>
        <w:shd w:val="clear" w:color="auto" w:fill="auto"/>
      </w:rPr>
    </w:lvl>
    <w:lvl w:ilvl="7">
      <w:start w:val="1"/>
      <w:numFmt w:val="bullet"/>
      <w:lvlText w:val="◦"/>
      <w:lvlJc w:val="left"/>
      <w:pPr>
        <w:tabs>
          <w:tab w:val="num" w:pos="4034"/>
        </w:tabs>
        <w:ind w:left="4034" w:hanging="360"/>
      </w:pPr>
      <w:rPr>
        <w:rFonts w:ascii="OpenSymbol" w:hAnsi="OpenSymbol" w:cs="OpenSymbol"/>
      </w:rPr>
    </w:lvl>
    <w:lvl w:ilvl="8">
      <w:start w:val="1"/>
      <w:numFmt w:val="bullet"/>
      <w:lvlText w:val="▪"/>
      <w:lvlJc w:val="left"/>
      <w:pPr>
        <w:tabs>
          <w:tab w:val="num" w:pos="4394"/>
        </w:tabs>
        <w:ind w:left="4394" w:hanging="360"/>
      </w:pPr>
      <w:rPr>
        <w:rFonts w:ascii="OpenSymbol" w:hAnsi="OpenSymbol" w:cs="OpenSymbol"/>
      </w:rPr>
    </w:lvl>
  </w:abstractNum>
  <w:abstractNum w:abstractNumId="48">
    <w:nsid w:val="00000032"/>
    <w:multiLevelType w:val="multilevel"/>
    <w:tmpl w:val="00000032"/>
    <w:name w:val="WW8Num5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9">
    <w:nsid w:val="00000033"/>
    <w:multiLevelType w:val="multilevel"/>
    <w:tmpl w:val="00000033"/>
    <w:name w:val="WW8Num5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0">
    <w:nsid w:val="00000034"/>
    <w:multiLevelType w:val="multilevel"/>
    <w:tmpl w:val="00000034"/>
    <w:name w:val="WW8Num52"/>
    <w:lvl w:ilvl="0">
      <w:start w:val="9"/>
      <w:numFmt w:val="decimal"/>
      <w:lvlText w:val="%1"/>
      <w:lvlJc w:val="left"/>
      <w:pPr>
        <w:tabs>
          <w:tab w:val="num" w:pos="720"/>
        </w:tabs>
        <w:ind w:left="720" w:hanging="360"/>
      </w:pPr>
      <w:rPr>
        <w:rFonts w:ascii="Arial" w:hAnsi="Arial" w:cs="Arial"/>
        <w:b/>
        <w:bCs/>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1">
    <w:nsid w:val="00000035"/>
    <w:multiLevelType w:val="multilevel"/>
    <w:tmpl w:val="00000035"/>
    <w:name w:val="WW8Num53"/>
    <w:lvl w:ilvl="0">
      <w:start w:val="1"/>
      <w:numFmt w:val="bullet"/>
      <w:lvlText w:val=""/>
      <w:lvlJc w:val="left"/>
      <w:pPr>
        <w:tabs>
          <w:tab w:val="num" w:pos="1287"/>
        </w:tabs>
        <w:ind w:left="1287" w:hanging="360"/>
      </w:pPr>
      <w:rPr>
        <w:rFonts w:ascii="Symbol" w:hAnsi="Symbol" w:cs="OpenSymbol"/>
        <w:sz w:val="22"/>
        <w:szCs w:val="22"/>
        <w:shd w:val="clear" w:color="auto" w:fill="auto"/>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sz w:val="22"/>
        <w:szCs w:val="22"/>
        <w:shd w:val="clear" w:color="auto" w:fill="auto"/>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sz w:val="22"/>
        <w:szCs w:val="22"/>
        <w:shd w:val="clear" w:color="auto" w:fill="auto"/>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52">
    <w:nsid w:val="00000036"/>
    <w:multiLevelType w:val="multilevel"/>
    <w:tmpl w:val="00000036"/>
    <w:name w:val="WW8Num54"/>
    <w:lvl w:ilvl="0">
      <w:start w:val="1"/>
      <w:numFmt w:val="bullet"/>
      <w:lvlText w:val=""/>
      <w:lvlJc w:val="left"/>
      <w:pPr>
        <w:tabs>
          <w:tab w:val="num" w:pos="1457"/>
        </w:tabs>
        <w:ind w:left="1457" w:hanging="360"/>
      </w:pPr>
      <w:rPr>
        <w:rFonts w:ascii="Symbol" w:hAnsi="Symbol" w:cs="OpenSymbol"/>
      </w:rPr>
    </w:lvl>
    <w:lvl w:ilvl="1">
      <w:start w:val="1"/>
      <w:numFmt w:val="bullet"/>
      <w:lvlText w:val="◦"/>
      <w:lvlJc w:val="left"/>
      <w:pPr>
        <w:tabs>
          <w:tab w:val="num" w:pos="1817"/>
        </w:tabs>
        <w:ind w:left="1817" w:hanging="360"/>
      </w:pPr>
      <w:rPr>
        <w:rFonts w:ascii="OpenSymbol" w:hAnsi="OpenSymbol" w:cs="OpenSymbol"/>
      </w:rPr>
    </w:lvl>
    <w:lvl w:ilvl="2">
      <w:start w:val="1"/>
      <w:numFmt w:val="bullet"/>
      <w:lvlText w:val="▪"/>
      <w:lvlJc w:val="left"/>
      <w:pPr>
        <w:tabs>
          <w:tab w:val="num" w:pos="2177"/>
        </w:tabs>
        <w:ind w:left="2177" w:hanging="360"/>
      </w:pPr>
      <w:rPr>
        <w:rFonts w:ascii="OpenSymbol" w:hAnsi="OpenSymbol" w:cs="OpenSymbol"/>
      </w:rPr>
    </w:lvl>
    <w:lvl w:ilvl="3">
      <w:start w:val="1"/>
      <w:numFmt w:val="bullet"/>
      <w:lvlText w:val=""/>
      <w:lvlJc w:val="left"/>
      <w:pPr>
        <w:tabs>
          <w:tab w:val="num" w:pos="2537"/>
        </w:tabs>
        <w:ind w:left="2537" w:hanging="360"/>
      </w:pPr>
      <w:rPr>
        <w:rFonts w:ascii="Symbol" w:hAnsi="Symbol" w:cs="OpenSymbol"/>
      </w:rPr>
    </w:lvl>
    <w:lvl w:ilvl="4">
      <w:start w:val="1"/>
      <w:numFmt w:val="bullet"/>
      <w:lvlText w:val="◦"/>
      <w:lvlJc w:val="left"/>
      <w:pPr>
        <w:tabs>
          <w:tab w:val="num" w:pos="2897"/>
        </w:tabs>
        <w:ind w:left="2897" w:hanging="360"/>
      </w:pPr>
      <w:rPr>
        <w:rFonts w:ascii="OpenSymbol" w:hAnsi="OpenSymbol" w:cs="OpenSymbol"/>
      </w:rPr>
    </w:lvl>
    <w:lvl w:ilvl="5">
      <w:start w:val="1"/>
      <w:numFmt w:val="bullet"/>
      <w:lvlText w:val="▪"/>
      <w:lvlJc w:val="left"/>
      <w:pPr>
        <w:tabs>
          <w:tab w:val="num" w:pos="3257"/>
        </w:tabs>
        <w:ind w:left="3257" w:hanging="360"/>
      </w:pPr>
      <w:rPr>
        <w:rFonts w:ascii="OpenSymbol" w:hAnsi="OpenSymbol" w:cs="OpenSymbol"/>
      </w:rPr>
    </w:lvl>
    <w:lvl w:ilvl="6">
      <w:start w:val="1"/>
      <w:numFmt w:val="bullet"/>
      <w:lvlText w:val=""/>
      <w:lvlJc w:val="left"/>
      <w:pPr>
        <w:tabs>
          <w:tab w:val="num" w:pos="3617"/>
        </w:tabs>
        <w:ind w:left="3617" w:hanging="360"/>
      </w:pPr>
      <w:rPr>
        <w:rFonts w:ascii="Symbol" w:hAnsi="Symbol" w:cs="OpenSymbol"/>
      </w:rPr>
    </w:lvl>
    <w:lvl w:ilvl="7">
      <w:start w:val="1"/>
      <w:numFmt w:val="bullet"/>
      <w:lvlText w:val="◦"/>
      <w:lvlJc w:val="left"/>
      <w:pPr>
        <w:tabs>
          <w:tab w:val="num" w:pos="3977"/>
        </w:tabs>
        <w:ind w:left="3977" w:hanging="360"/>
      </w:pPr>
      <w:rPr>
        <w:rFonts w:ascii="OpenSymbol" w:hAnsi="OpenSymbol" w:cs="OpenSymbol"/>
      </w:rPr>
    </w:lvl>
    <w:lvl w:ilvl="8">
      <w:start w:val="1"/>
      <w:numFmt w:val="bullet"/>
      <w:lvlText w:val="▪"/>
      <w:lvlJc w:val="left"/>
      <w:pPr>
        <w:tabs>
          <w:tab w:val="num" w:pos="4337"/>
        </w:tabs>
        <w:ind w:left="4337" w:hanging="360"/>
      </w:pPr>
      <w:rPr>
        <w:rFonts w:ascii="OpenSymbol" w:hAnsi="OpenSymbol" w:cs="OpenSymbol"/>
      </w:rPr>
    </w:lvl>
  </w:abstractNum>
  <w:abstractNum w:abstractNumId="53">
    <w:nsid w:val="00000037"/>
    <w:multiLevelType w:val="multilevel"/>
    <w:tmpl w:val="00000037"/>
    <w:name w:val="WW8Num55"/>
    <w:lvl w:ilvl="0">
      <w:start w:val="8"/>
      <w:numFmt w:val="decimal"/>
      <w:lvlText w:val="%1.2.4"/>
      <w:lvlJc w:val="left"/>
      <w:pPr>
        <w:tabs>
          <w:tab w:val="num" w:pos="720"/>
        </w:tabs>
        <w:ind w:left="720" w:hanging="360"/>
      </w:pPr>
      <w:rPr>
        <w:rFonts w:ascii="Arial" w:hAnsi="Arial" w:cs="Arial"/>
        <w:b/>
        <w:bCs/>
        <w:sz w:val="22"/>
        <w:szCs w:val="22"/>
      </w:rPr>
    </w:lvl>
    <w:lvl w:ilvl="1">
      <w:start w:val="8"/>
      <w:numFmt w:val="decimal"/>
      <w:lvlText w:val="%2.2.4"/>
      <w:lvlJc w:val="left"/>
      <w:pPr>
        <w:tabs>
          <w:tab w:val="num" w:pos="1080"/>
        </w:tabs>
        <w:ind w:left="1080" w:hanging="360"/>
      </w:pPr>
      <w:rPr>
        <w:rFonts w:ascii="Arial" w:hAnsi="Arial" w:cs="Arial"/>
        <w:b/>
        <w:bCs/>
        <w:sz w:val="22"/>
        <w:szCs w:val="22"/>
      </w:rPr>
    </w:lvl>
    <w:lvl w:ilvl="2">
      <w:start w:val="1"/>
      <w:numFmt w:val="decimal"/>
      <w:lvlText w:val="%3."/>
      <w:lvlJc w:val="left"/>
      <w:pPr>
        <w:tabs>
          <w:tab w:val="num" w:pos="1440"/>
        </w:tabs>
        <w:ind w:left="1440" w:hanging="360"/>
      </w:pPr>
      <w:rPr>
        <w:rFonts w:ascii="Arial" w:hAnsi="Arial" w:cs="Arial"/>
        <w:b/>
        <w:bCs/>
        <w:sz w:val="22"/>
        <w:szCs w:val="22"/>
      </w:rPr>
    </w:lvl>
    <w:lvl w:ilvl="3">
      <w:start w:val="1"/>
      <w:numFmt w:val="decimal"/>
      <w:lvlText w:val="%4."/>
      <w:lvlJc w:val="left"/>
      <w:pPr>
        <w:tabs>
          <w:tab w:val="num" w:pos="1800"/>
        </w:tabs>
        <w:ind w:left="1800" w:hanging="360"/>
      </w:pPr>
      <w:rPr>
        <w:rFonts w:ascii="Arial" w:hAnsi="Arial" w:cs="Arial"/>
        <w:b/>
        <w:bCs/>
        <w:sz w:val="22"/>
        <w:szCs w:val="22"/>
      </w:rPr>
    </w:lvl>
    <w:lvl w:ilvl="4">
      <w:start w:val="1"/>
      <w:numFmt w:val="decimal"/>
      <w:lvlText w:val="%5."/>
      <w:lvlJc w:val="left"/>
      <w:pPr>
        <w:tabs>
          <w:tab w:val="num" w:pos="2160"/>
        </w:tabs>
        <w:ind w:left="2160" w:hanging="360"/>
      </w:pPr>
      <w:rPr>
        <w:rFonts w:ascii="Arial" w:hAnsi="Arial" w:cs="Arial"/>
        <w:b/>
        <w:bCs/>
        <w:sz w:val="22"/>
        <w:szCs w:val="22"/>
      </w:rPr>
    </w:lvl>
    <w:lvl w:ilvl="5">
      <w:start w:val="1"/>
      <w:numFmt w:val="decimal"/>
      <w:lvlText w:val="%6."/>
      <w:lvlJc w:val="left"/>
      <w:pPr>
        <w:tabs>
          <w:tab w:val="num" w:pos="2520"/>
        </w:tabs>
        <w:ind w:left="2520" w:hanging="360"/>
      </w:pPr>
      <w:rPr>
        <w:rFonts w:ascii="Arial" w:hAnsi="Arial" w:cs="Arial"/>
        <w:b/>
        <w:bCs/>
        <w:sz w:val="22"/>
        <w:szCs w:val="22"/>
      </w:rPr>
    </w:lvl>
    <w:lvl w:ilvl="6">
      <w:start w:val="1"/>
      <w:numFmt w:val="decimal"/>
      <w:lvlText w:val="%7."/>
      <w:lvlJc w:val="left"/>
      <w:pPr>
        <w:tabs>
          <w:tab w:val="num" w:pos="2880"/>
        </w:tabs>
        <w:ind w:left="2880" w:hanging="360"/>
      </w:pPr>
      <w:rPr>
        <w:rFonts w:ascii="Arial" w:hAnsi="Arial" w:cs="Arial"/>
        <w:b/>
        <w:bCs/>
        <w:sz w:val="22"/>
        <w:szCs w:val="22"/>
      </w:rPr>
    </w:lvl>
    <w:lvl w:ilvl="7">
      <w:start w:val="1"/>
      <w:numFmt w:val="decimal"/>
      <w:lvlText w:val="%8."/>
      <w:lvlJc w:val="left"/>
      <w:pPr>
        <w:tabs>
          <w:tab w:val="num" w:pos="3240"/>
        </w:tabs>
        <w:ind w:left="3240" w:hanging="360"/>
      </w:pPr>
      <w:rPr>
        <w:rFonts w:ascii="Arial" w:hAnsi="Arial" w:cs="Arial"/>
        <w:b/>
        <w:bCs/>
        <w:sz w:val="22"/>
        <w:szCs w:val="22"/>
      </w:rPr>
    </w:lvl>
    <w:lvl w:ilvl="8">
      <w:start w:val="1"/>
      <w:numFmt w:val="decimal"/>
      <w:lvlText w:val="%9."/>
      <w:lvlJc w:val="left"/>
      <w:pPr>
        <w:tabs>
          <w:tab w:val="num" w:pos="3600"/>
        </w:tabs>
        <w:ind w:left="3600" w:hanging="360"/>
      </w:pPr>
      <w:rPr>
        <w:rFonts w:ascii="Arial" w:hAnsi="Arial" w:cs="Arial"/>
        <w:b/>
        <w:bCs/>
        <w:sz w:val="22"/>
        <w:szCs w:val="22"/>
      </w:rPr>
    </w:lvl>
  </w:abstractNum>
  <w:abstractNum w:abstractNumId="54">
    <w:nsid w:val="00000038"/>
    <w:multiLevelType w:val="multilevel"/>
    <w:tmpl w:val="00000038"/>
    <w:name w:val="WW8Num56"/>
    <w:lvl w:ilvl="0">
      <w:start w:val="1"/>
      <w:numFmt w:val="bullet"/>
      <w:lvlText w:val=""/>
      <w:lvlJc w:val="left"/>
      <w:pPr>
        <w:tabs>
          <w:tab w:val="num" w:pos="794"/>
        </w:tabs>
        <w:ind w:left="794" w:hanging="360"/>
      </w:pPr>
      <w:rPr>
        <w:rFonts w:ascii="Symbol" w:hAnsi="Symbol" w:cs="OpenSymbol"/>
      </w:rPr>
    </w:lvl>
    <w:lvl w:ilvl="1">
      <w:start w:val="1"/>
      <w:numFmt w:val="bullet"/>
      <w:lvlText w:val=""/>
      <w:lvlJc w:val="left"/>
      <w:pPr>
        <w:tabs>
          <w:tab w:val="num" w:pos="1154"/>
        </w:tabs>
        <w:ind w:left="1154" w:hanging="360"/>
      </w:pPr>
      <w:rPr>
        <w:rFonts w:ascii="Symbol" w:hAnsi="Symbol" w:cs="Symbol"/>
        <w:sz w:val="22"/>
        <w:szCs w:val="22"/>
        <w:shd w:val="clear" w:color="auto" w:fill="auto"/>
      </w:rPr>
    </w:lvl>
    <w:lvl w:ilvl="2">
      <w:start w:val="1"/>
      <w:numFmt w:val="bullet"/>
      <w:lvlText w:val="▪"/>
      <w:lvlJc w:val="left"/>
      <w:pPr>
        <w:tabs>
          <w:tab w:val="num" w:pos="1514"/>
        </w:tabs>
        <w:ind w:left="1514" w:hanging="360"/>
      </w:pPr>
      <w:rPr>
        <w:rFonts w:ascii="OpenSymbol" w:hAnsi="OpenSymbol" w:cs="OpenSymbol"/>
      </w:rPr>
    </w:lvl>
    <w:lvl w:ilvl="3">
      <w:start w:val="1"/>
      <w:numFmt w:val="bullet"/>
      <w:lvlText w:val=""/>
      <w:lvlJc w:val="left"/>
      <w:pPr>
        <w:tabs>
          <w:tab w:val="num" w:pos="1874"/>
        </w:tabs>
        <w:ind w:left="1874" w:hanging="360"/>
      </w:pPr>
      <w:rPr>
        <w:rFonts w:ascii="Symbol" w:hAnsi="Symbol" w:cs="OpenSymbol"/>
      </w:rPr>
    </w:lvl>
    <w:lvl w:ilvl="4">
      <w:start w:val="1"/>
      <w:numFmt w:val="bullet"/>
      <w:lvlText w:val="◦"/>
      <w:lvlJc w:val="left"/>
      <w:pPr>
        <w:tabs>
          <w:tab w:val="num" w:pos="2234"/>
        </w:tabs>
        <w:ind w:left="2234" w:hanging="360"/>
      </w:pPr>
      <w:rPr>
        <w:rFonts w:ascii="OpenSymbol" w:hAnsi="OpenSymbol" w:cs="OpenSymbol"/>
      </w:rPr>
    </w:lvl>
    <w:lvl w:ilvl="5">
      <w:start w:val="1"/>
      <w:numFmt w:val="bullet"/>
      <w:lvlText w:val="▪"/>
      <w:lvlJc w:val="left"/>
      <w:pPr>
        <w:tabs>
          <w:tab w:val="num" w:pos="2594"/>
        </w:tabs>
        <w:ind w:left="2594" w:hanging="360"/>
      </w:pPr>
      <w:rPr>
        <w:rFonts w:ascii="OpenSymbol" w:hAnsi="OpenSymbol" w:cs="OpenSymbol"/>
      </w:rPr>
    </w:lvl>
    <w:lvl w:ilvl="6">
      <w:start w:val="1"/>
      <w:numFmt w:val="bullet"/>
      <w:lvlText w:val=""/>
      <w:lvlJc w:val="left"/>
      <w:pPr>
        <w:tabs>
          <w:tab w:val="num" w:pos="2954"/>
        </w:tabs>
        <w:ind w:left="2954" w:hanging="360"/>
      </w:pPr>
      <w:rPr>
        <w:rFonts w:ascii="Symbol" w:hAnsi="Symbol" w:cs="OpenSymbol"/>
      </w:rPr>
    </w:lvl>
    <w:lvl w:ilvl="7">
      <w:start w:val="1"/>
      <w:numFmt w:val="bullet"/>
      <w:lvlText w:val="◦"/>
      <w:lvlJc w:val="left"/>
      <w:pPr>
        <w:tabs>
          <w:tab w:val="num" w:pos="3314"/>
        </w:tabs>
        <w:ind w:left="3314" w:hanging="360"/>
      </w:pPr>
      <w:rPr>
        <w:rFonts w:ascii="OpenSymbol" w:hAnsi="OpenSymbol" w:cs="OpenSymbol"/>
      </w:rPr>
    </w:lvl>
    <w:lvl w:ilvl="8">
      <w:start w:val="1"/>
      <w:numFmt w:val="bullet"/>
      <w:lvlText w:val="▪"/>
      <w:lvlJc w:val="left"/>
      <w:pPr>
        <w:tabs>
          <w:tab w:val="num" w:pos="3674"/>
        </w:tabs>
        <w:ind w:left="3674" w:hanging="360"/>
      </w:pPr>
      <w:rPr>
        <w:rFonts w:ascii="OpenSymbol" w:hAnsi="OpenSymbol" w:cs="OpenSymbol"/>
      </w:rPr>
    </w:lvl>
  </w:abstractNum>
  <w:abstractNum w:abstractNumId="55">
    <w:nsid w:val="00000039"/>
    <w:multiLevelType w:val="multilevel"/>
    <w:tmpl w:val="00000039"/>
    <w:name w:val="WW8Num57"/>
    <w:lvl w:ilvl="0">
      <w:start w:val="8"/>
      <w:numFmt w:val="decimal"/>
      <w:lvlText w:val="%1.10"/>
      <w:lvlJc w:val="left"/>
      <w:pPr>
        <w:tabs>
          <w:tab w:val="num" w:pos="1457"/>
        </w:tabs>
        <w:ind w:left="1457" w:hanging="360"/>
      </w:pPr>
      <w:rPr>
        <w:rFonts w:ascii="Arial" w:hAnsi="Arial" w:cs="Arial"/>
        <w:b/>
        <w:bCs/>
        <w:sz w:val="22"/>
        <w:szCs w:val="22"/>
      </w:rPr>
    </w:lvl>
    <w:lvl w:ilvl="1">
      <w:start w:val="1"/>
      <w:numFmt w:val="decimal"/>
      <w:lvlText w:val="%2."/>
      <w:lvlJc w:val="left"/>
      <w:pPr>
        <w:tabs>
          <w:tab w:val="num" w:pos="1817"/>
        </w:tabs>
        <w:ind w:left="1817" w:hanging="360"/>
      </w:pPr>
      <w:rPr>
        <w:rFonts w:ascii="Arial" w:hAnsi="Arial" w:cs="Arial"/>
        <w:b/>
        <w:bCs/>
        <w:sz w:val="22"/>
        <w:szCs w:val="22"/>
      </w:rPr>
    </w:lvl>
    <w:lvl w:ilvl="2">
      <w:start w:val="1"/>
      <w:numFmt w:val="decimal"/>
      <w:lvlText w:val="%3."/>
      <w:lvlJc w:val="left"/>
      <w:pPr>
        <w:tabs>
          <w:tab w:val="num" w:pos="2177"/>
        </w:tabs>
        <w:ind w:left="2177" w:hanging="360"/>
      </w:pPr>
      <w:rPr>
        <w:rFonts w:ascii="Arial" w:hAnsi="Arial" w:cs="Arial"/>
        <w:b/>
        <w:bCs/>
        <w:sz w:val="22"/>
        <w:szCs w:val="22"/>
      </w:rPr>
    </w:lvl>
    <w:lvl w:ilvl="3">
      <w:start w:val="1"/>
      <w:numFmt w:val="decimal"/>
      <w:lvlText w:val="%4."/>
      <w:lvlJc w:val="left"/>
      <w:pPr>
        <w:tabs>
          <w:tab w:val="num" w:pos="2537"/>
        </w:tabs>
        <w:ind w:left="2537" w:hanging="360"/>
      </w:pPr>
      <w:rPr>
        <w:rFonts w:ascii="Arial" w:hAnsi="Arial" w:cs="Arial"/>
        <w:b/>
        <w:bCs/>
        <w:sz w:val="22"/>
        <w:szCs w:val="22"/>
      </w:rPr>
    </w:lvl>
    <w:lvl w:ilvl="4">
      <w:start w:val="1"/>
      <w:numFmt w:val="decimal"/>
      <w:lvlText w:val="%5."/>
      <w:lvlJc w:val="left"/>
      <w:pPr>
        <w:tabs>
          <w:tab w:val="num" w:pos="2897"/>
        </w:tabs>
        <w:ind w:left="2897" w:hanging="360"/>
      </w:pPr>
      <w:rPr>
        <w:rFonts w:ascii="Arial" w:hAnsi="Arial" w:cs="Arial"/>
        <w:b/>
        <w:bCs/>
        <w:sz w:val="22"/>
        <w:szCs w:val="22"/>
      </w:rPr>
    </w:lvl>
    <w:lvl w:ilvl="5">
      <w:start w:val="1"/>
      <w:numFmt w:val="decimal"/>
      <w:lvlText w:val="%6."/>
      <w:lvlJc w:val="left"/>
      <w:pPr>
        <w:tabs>
          <w:tab w:val="num" w:pos="3257"/>
        </w:tabs>
        <w:ind w:left="3257" w:hanging="360"/>
      </w:pPr>
      <w:rPr>
        <w:rFonts w:ascii="Arial" w:hAnsi="Arial" w:cs="Arial"/>
        <w:b/>
        <w:bCs/>
        <w:sz w:val="22"/>
        <w:szCs w:val="22"/>
      </w:rPr>
    </w:lvl>
    <w:lvl w:ilvl="6">
      <w:start w:val="1"/>
      <w:numFmt w:val="decimal"/>
      <w:lvlText w:val="%7."/>
      <w:lvlJc w:val="left"/>
      <w:pPr>
        <w:tabs>
          <w:tab w:val="num" w:pos="3617"/>
        </w:tabs>
        <w:ind w:left="3617" w:hanging="360"/>
      </w:pPr>
      <w:rPr>
        <w:rFonts w:ascii="Arial" w:hAnsi="Arial" w:cs="Arial"/>
        <w:b/>
        <w:bCs/>
        <w:sz w:val="22"/>
        <w:szCs w:val="22"/>
      </w:rPr>
    </w:lvl>
    <w:lvl w:ilvl="7">
      <w:start w:val="1"/>
      <w:numFmt w:val="decimal"/>
      <w:lvlText w:val="%8."/>
      <w:lvlJc w:val="left"/>
      <w:pPr>
        <w:tabs>
          <w:tab w:val="num" w:pos="3977"/>
        </w:tabs>
        <w:ind w:left="3977" w:hanging="360"/>
      </w:pPr>
      <w:rPr>
        <w:rFonts w:ascii="Arial" w:hAnsi="Arial" w:cs="Arial"/>
        <w:b/>
        <w:bCs/>
        <w:sz w:val="22"/>
        <w:szCs w:val="22"/>
      </w:rPr>
    </w:lvl>
    <w:lvl w:ilvl="8">
      <w:start w:val="1"/>
      <w:numFmt w:val="decimal"/>
      <w:lvlText w:val="%9."/>
      <w:lvlJc w:val="left"/>
      <w:pPr>
        <w:tabs>
          <w:tab w:val="num" w:pos="4337"/>
        </w:tabs>
        <w:ind w:left="4337" w:hanging="360"/>
      </w:pPr>
      <w:rPr>
        <w:rFonts w:ascii="Arial" w:hAnsi="Arial" w:cs="Arial"/>
        <w:b/>
        <w:bCs/>
        <w:sz w:val="22"/>
        <w:szCs w:val="22"/>
      </w:rPr>
    </w:lvl>
  </w:abstractNum>
  <w:abstractNum w:abstractNumId="56">
    <w:nsid w:val="0000003A"/>
    <w:multiLevelType w:val="multilevel"/>
    <w:tmpl w:val="0000003A"/>
    <w:name w:val="WW8Num58"/>
    <w:lvl w:ilvl="0">
      <w:start w:val="1"/>
      <w:numFmt w:val="bullet"/>
      <w:lvlText w:val=""/>
      <w:lvlJc w:val="left"/>
      <w:pPr>
        <w:tabs>
          <w:tab w:val="num" w:pos="1797"/>
        </w:tabs>
        <w:ind w:left="1797" w:hanging="360"/>
      </w:pPr>
      <w:rPr>
        <w:rFonts w:ascii="Symbol" w:hAnsi="Symbol" w:cs="OpenSymbol"/>
      </w:rPr>
    </w:lvl>
    <w:lvl w:ilvl="1">
      <w:start w:val="1"/>
      <w:numFmt w:val="bullet"/>
      <w:lvlText w:val="◦"/>
      <w:lvlJc w:val="left"/>
      <w:pPr>
        <w:tabs>
          <w:tab w:val="num" w:pos="2157"/>
        </w:tabs>
        <w:ind w:left="2157" w:hanging="360"/>
      </w:pPr>
      <w:rPr>
        <w:rFonts w:ascii="OpenSymbol" w:hAnsi="OpenSymbol" w:cs="OpenSymbol"/>
      </w:rPr>
    </w:lvl>
    <w:lvl w:ilvl="2">
      <w:start w:val="1"/>
      <w:numFmt w:val="bullet"/>
      <w:lvlText w:val="▪"/>
      <w:lvlJc w:val="left"/>
      <w:pPr>
        <w:tabs>
          <w:tab w:val="num" w:pos="2517"/>
        </w:tabs>
        <w:ind w:left="2517" w:hanging="360"/>
      </w:pPr>
      <w:rPr>
        <w:rFonts w:ascii="OpenSymbol" w:hAnsi="OpenSymbol" w:cs="OpenSymbol"/>
      </w:rPr>
    </w:lvl>
    <w:lvl w:ilvl="3">
      <w:start w:val="1"/>
      <w:numFmt w:val="bullet"/>
      <w:lvlText w:val=""/>
      <w:lvlJc w:val="left"/>
      <w:pPr>
        <w:tabs>
          <w:tab w:val="num" w:pos="2877"/>
        </w:tabs>
        <w:ind w:left="2877" w:hanging="360"/>
      </w:pPr>
      <w:rPr>
        <w:rFonts w:ascii="Symbol" w:hAnsi="Symbol" w:cs="OpenSymbol"/>
      </w:rPr>
    </w:lvl>
    <w:lvl w:ilvl="4">
      <w:start w:val="1"/>
      <w:numFmt w:val="bullet"/>
      <w:lvlText w:val="◦"/>
      <w:lvlJc w:val="left"/>
      <w:pPr>
        <w:tabs>
          <w:tab w:val="num" w:pos="3237"/>
        </w:tabs>
        <w:ind w:left="3237" w:hanging="360"/>
      </w:pPr>
      <w:rPr>
        <w:rFonts w:ascii="OpenSymbol" w:hAnsi="OpenSymbol" w:cs="OpenSymbol"/>
      </w:rPr>
    </w:lvl>
    <w:lvl w:ilvl="5">
      <w:start w:val="1"/>
      <w:numFmt w:val="bullet"/>
      <w:lvlText w:val="▪"/>
      <w:lvlJc w:val="left"/>
      <w:pPr>
        <w:tabs>
          <w:tab w:val="num" w:pos="3597"/>
        </w:tabs>
        <w:ind w:left="3597" w:hanging="360"/>
      </w:pPr>
      <w:rPr>
        <w:rFonts w:ascii="OpenSymbol" w:hAnsi="OpenSymbol" w:cs="OpenSymbol"/>
      </w:rPr>
    </w:lvl>
    <w:lvl w:ilvl="6">
      <w:start w:val="1"/>
      <w:numFmt w:val="bullet"/>
      <w:lvlText w:val=""/>
      <w:lvlJc w:val="left"/>
      <w:pPr>
        <w:tabs>
          <w:tab w:val="num" w:pos="3957"/>
        </w:tabs>
        <w:ind w:left="3957" w:hanging="360"/>
      </w:pPr>
      <w:rPr>
        <w:rFonts w:ascii="Symbol" w:hAnsi="Symbol" w:cs="OpenSymbol"/>
      </w:rPr>
    </w:lvl>
    <w:lvl w:ilvl="7">
      <w:start w:val="1"/>
      <w:numFmt w:val="bullet"/>
      <w:lvlText w:val="◦"/>
      <w:lvlJc w:val="left"/>
      <w:pPr>
        <w:tabs>
          <w:tab w:val="num" w:pos="4317"/>
        </w:tabs>
        <w:ind w:left="4317" w:hanging="360"/>
      </w:pPr>
      <w:rPr>
        <w:rFonts w:ascii="OpenSymbol" w:hAnsi="OpenSymbol" w:cs="OpenSymbol"/>
      </w:rPr>
    </w:lvl>
    <w:lvl w:ilvl="8">
      <w:start w:val="1"/>
      <w:numFmt w:val="bullet"/>
      <w:lvlText w:val="▪"/>
      <w:lvlJc w:val="left"/>
      <w:pPr>
        <w:tabs>
          <w:tab w:val="num" w:pos="4677"/>
        </w:tabs>
        <w:ind w:left="4677" w:hanging="360"/>
      </w:pPr>
      <w:rPr>
        <w:rFonts w:ascii="OpenSymbol" w:hAnsi="OpenSymbol" w:cs="OpenSymbol"/>
      </w:rPr>
    </w:lvl>
  </w:abstractNum>
  <w:abstractNum w:abstractNumId="57">
    <w:nsid w:val="010553A0"/>
    <w:multiLevelType w:val="multilevel"/>
    <w:tmpl w:val="C7F6E692"/>
    <w:lvl w:ilvl="0">
      <w:start w:val="1"/>
      <w:numFmt w:val="bullet"/>
      <w:lvlText w:val=""/>
      <w:lvlJc w:val="left"/>
      <w:pPr>
        <w:tabs>
          <w:tab w:val="num" w:pos="360"/>
        </w:tabs>
        <w:ind w:left="360" w:firstLine="0"/>
      </w:pPr>
      <w:rPr>
        <w:rFonts w:ascii="Symbol" w:hAnsi="Symbol" w:cs="Symbol" w:hint="default"/>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040D1B3E"/>
    <w:multiLevelType w:val="multilevel"/>
    <w:tmpl w:val="BF966470"/>
    <w:lvl w:ilvl="0">
      <w:start w:val="1"/>
      <w:numFmt w:val="bullet"/>
      <w:lvlText w:val=""/>
      <w:lvlJc w:val="left"/>
      <w:pPr>
        <w:tabs>
          <w:tab w:val="num" w:pos="360"/>
        </w:tabs>
        <w:ind w:left="360" w:firstLine="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0720168A"/>
    <w:multiLevelType w:val="multilevel"/>
    <w:tmpl w:val="A22CE754"/>
    <w:lvl w:ilvl="0">
      <w:start w:val="5"/>
      <w:numFmt w:val="decimal"/>
      <w:lvlText w:val="%1."/>
      <w:lvlJc w:val="left"/>
      <w:pPr>
        <w:tabs>
          <w:tab w:val="num" w:pos="360"/>
        </w:tabs>
        <w:ind w:left="360" w:hanging="360"/>
      </w:pPr>
      <w:rPr>
        <w:b/>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0A342BC1"/>
    <w:multiLevelType w:val="multilevel"/>
    <w:tmpl w:val="85548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0DB040A3"/>
    <w:multiLevelType w:val="multilevel"/>
    <w:tmpl w:val="E9724DB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nsid w:val="0E11482E"/>
    <w:multiLevelType w:val="multilevel"/>
    <w:tmpl w:val="7E0E4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0E492F98"/>
    <w:multiLevelType w:val="multilevel"/>
    <w:tmpl w:val="47DAE14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113A157E"/>
    <w:multiLevelType w:val="multilevel"/>
    <w:tmpl w:val="69486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3EB50C1"/>
    <w:multiLevelType w:val="multilevel"/>
    <w:tmpl w:val="A264899E"/>
    <w:lvl w:ilvl="0">
      <w:numFmt w:val="bullet"/>
      <w:lvlText w:val=""/>
      <w:lvlJc w:val="left"/>
      <w:pPr>
        <w:tabs>
          <w:tab w:val="num" w:pos="283"/>
        </w:tabs>
        <w:ind w:left="567" w:hanging="283"/>
      </w:pPr>
      <w:rPr>
        <w:rFonts w:ascii="Symbol" w:hAnsi="Symbol" w:cs="Symbol" w:hint="default"/>
        <w:b w:val="0"/>
        <w:i w:val="0"/>
        <w:strike w:val="0"/>
        <w:dstrike w:val="0"/>
        <w:sz w:val="24"/>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1C774570"/>
    <w:multiLevelType w:val="multilevel"/>
    <w:tmpl w:val="5D10BF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nsid w:val="208B3E16"/>
    <w:multiLevelType w:val="multilevel"/>
    <w:tmpl w:val="8B94281A"/>
    <w:lvl w:ilvl="0">
      <w:start w:val="1"/>
      <w:numFmt w:val="lowerLetter"/>
      <w:lvlText w:val="%1)"/>
      <w:lvlJc w:val="left"/>
      <w:pPr>
        <w:tabs>
          <w:tab w:val="num" w:pos="283"/>
        </w:tabs>
        <w:ind w:left="283" w:hanging="283"/>
      </w:pPr>
      <w:rPr>
        <w:rFonts w:hint="default"/>
        <w:b/>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8">
    <w:nsid w:val="27E5359D"/>
    <w:multiLevelType w:val="multilevel"/>
    <w:tmpl w:val="0038BC76"/>
    <w:lvl w:ilvl="0">
      <w:start w:val="1"/>
      <w:numFmt w:val="bullet"/>
      <w:lvlText w:val=""/>
      <w:lvlJc w:val="left"/>
      <w:pPr>
        <w:tabs>
          <w:tab w:val="num" w:pos="360"/>
        </w:tabs>
        <w:ind w:left="360" w:firstLine="0"/>
      </w:pPr>
      <w:rPr>
        <w:rFonts w:ascii="Symbol" w:hAnsi="Symbol" w:cs="Symbol" w:hint="default"/>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2AA52917"/>
    <w:multiLevelType w:val="multilevel"/>
    <w:tmpl w:val="39A841C8"/>
    <w:lvl w:ilvl="0">
      <w:start w:val="2"/>
      <w:numFmt w:val="decimal"/>
      <w:lvlText w:val="%1."/>
      <w:lvlJc w:val="left"/>
      <w:pPr>
        <w:tabs>
          <w:tab w:val="num" w:pos="786"/>
        </w:tabs>
        <w:ind w:left="786" w:hanging="360"/>
      </w:pPr>
      <w:rPr>
        <w:b/>
        <w:szCs w:val="22"/>
      </w:rPr>
    </w:lvl>
    <w:lvl w:ilvl="1">
      <w:start w:val="1"/>
      <w:numFmt w:val="lowerLetter"/>
      <w:lvlText w:val="%2."/>
      <w:lvlJc w:val="left"/>
      <w:pPr>
        <w:tabs>
          <w:tab w:val="num" w:pos="1506"/>
        </w:tabs>
        <w:ind w:left="1506" w:hanging="360"/>
      </w:pPr>
      <w:rPr>
        <w:b/>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70">
    <w:nsid w:val="3A103189"/>
    <w:multiLevelType w:val="hybridMultilevel"/>
    <w:tmpl w:val="4992C49A"/>
    <w:lvl w:ilvl="0" w:tplc="2C0A000F">
      <w:start w:val="1"/>
      <w:numFmt w:val="decimal"/>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71">
    <w:nsid w:val="3FD51550"/>
    <w:multiLevelType w:val="multilevel"/>
    <w:tmpl w:val="B51A3E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nsid w:val="41CF6DF6"/>
    <w:multiLevelType w:val="multilevel"/>
    <w:tmpl w:val="8668E9FC"/>
    <w:lvl w:ilvl="0">
      <w:start w:val="1"/>
      <w:numFmt w:val="bullet"/>
      <w:lvlText w:val=""/>
      <w:lvlJc w:val="left"/>
      <w:pPr>
        <w:tabs>
          <w:tab w:val="num" w:pos="360"/>
        </w:tabs>
        <w:ind w:left="360" w:firstLine="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4229714F"/>
    <w:multiLevelType w:val="multilevel"/>
    <w:tmpl w:val="4E1C1F8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426E25AB"/>
    <w:multiLevelType w:val="multilevel"/>
    <w:tmpl w:val="9280B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4C646E75"/>
    <w:multiLevelType w:val="multilevel"/>
    <w:tmpl w:val="9104D67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6">
    <w:nsid w:val="4E2D50E5"/>
    <w:multiLevelType w:val="multilevel"/>
    <w:tmpl w:val="4ADE8AC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nsid w:val="553631FA"/>
    <w:multiLevelType w:val="multilevel"/>
    <w:tmpl w:val="0D90AF1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
    <w:nsid w:val="55BE2E66"/>
    <w:multiLevelType w:val="multilevel"/>
    <w:tmpl w:val="98BCDD2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nsid w:val="5E5E1845"/>
    <w:multiLevelType w:val="multilevel"/>
    <w:tmpl w:val="6B2E4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5E67608B"/>
    <w:multiLevelType w:val="multilevel"/>
    <w:tmpl w:val="0DD4E7B2"/>
    <w:lvl w:ilvl="0">
      <w:start w:val="2"/>
      <w:numFmt w:val="decimal"/>
      <w:lvlText w:val="%1."/>
      <w:lvlJc w:val="left"/>
      <w:pPr>
        <w:tabs>
          <w:tab w:val="num" w:pos="786"/>
        </w:tabs>
        <w:ind w:left="786" w:hanging="360"/>
      </w:pPr>
      <w:rPr>
        <w:b/>
      </w:rPr>
    </w:lvl>
    <w:lvl w:ilvl="1">
      <w:start w:val="1"/>
      <w:numFmt w:val="bullet"/>
      <w:lvlText w:val=""/>
      <w:lvlJc w:val="left"/>
      <w:pPr>
        <w:tabs>
          <w:tab w:val="num" w:pos="1506"/>
        </w:tabs>
        <w:ind w:left="1506" w:hanging="360"/>
      </w:pPr>
      <w:rPr>
        <w:rFonts w:ascii="Symbol" w:hAnsi="Symbol" w:cs="Symbol" w:hint="default"/>
        <w:b/>
        <w:szCs w:val="22"/>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81">
    <w:nsid w:val="5F9635A3"/>
    <w:multiLevelType w:val="multilevel"/>
    <w:tmpl w:val="D0387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66714633"/>
    <w:multiLevelType w:val="multilevel"/>
    <w:tmpl w:val="B6C63FC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nsid w:val="755F0CFE"/>
    <w:multiLevelType w:val="multilevel"/>
    <w:tmpl w:val="61C65D12"/>
    <w:lvl w:ilvl="0">
      <w:start w:val="1"/>
      <w:numFmt w:val="decimal"/>
      <w:pStyle w:val="Encabezado1"/>
      <w:lvlText w:val="%1"/>
      <w:lvlJc w:val="left"/>
      <w:pPr>
        <w:tabs>
          <w:tab w:val="num" w:pos="432"/>
        </w:tabs>
        <w:ind w:left="432" w:hanging="432"/>
      </w:pPr>
    </w:lvl>
    <w:lvl w:ilvl="1">
      <w:start w:val="1"/>
      <w:numFmt w:val="decimal"/>
      <w:pStyle w:val="Encabezado2"/>
      <w:lvlText w:val="%1.%2"/>
      <w:lvlJc w:val="left"/>
      <w:pPr>
        <w:tabs>
          <w:tab w:val="num" w:pos="2845"/>
        </w:tabs>
        <w:ind w:left="2845" w:hanging="576"/>
      </w:pPr>
    </w:lvl>
    <w:lvl w:ilvl="2">
      <w:start w:val="1"/>
      <w:numFmt w:val="decimal"/>
      <w:pStyle w:val="Encabezado3"/>
      <w:lvlText w:val="%2.%3"/>
      <w:lvlJc w:val="left"/>
      <w:pPr>
        <w:tabs>
          <w:tab w:val="num" w:pos="720"/>
        </w:tabs>
        <w:ind w:left="720" w:hanging="720"/>
      </w:pPr>
      <w:rPr>
        <w:sz w:val="20"/>
        <w:szCs w:val="20"/>
      </w:rPr>
    </w:lvl>
    <w:lvl w:ilvl="3">
      <w:start w:val="1"/>
      <w:numFmt w:val="decimal"/>
      <w:pStyle w:val="Encabezado4"/>
      <w:lvlText w:val="%1.%2.%3.%4"/>
      <w:lvlJc w:val="left"/>
      <w:pPr>
        <w:tabs>
          <w:tab w:val="num" w:pos="864"/>
        </w:tabs>
        <w:ind w:left="864" w:hanging="864"/>
      </w:pPr>
    </w:lvl>
    <w:lvl w:ilvl="4">
      <w:start w:val="1"/>
      <w:numFmt w:val="decimal"/>
      <w:pStyle w:val="Encabezado5"/>
      <w:lvlText w:val="%1.%2.%3.%4.%5"/>
      <w:lvlJc w:val="left"/>
      <w:pPr>
        <w:tabs>
          <w:tab w:val="num" w:pos="1008"/>
        </w:tabs>
        <w:ind w:left="1008" w:hanging="1008"/>
      </w:pPr>
    </w:lvl>
    <w:lvl w:ilvl="5">
      <w:start w:val="1"/>
      <w:numFmt w:val="decimal"/>
      <w:pStyle w:val="Encabezado6"/>
      <w:lvlText w:val="%1.%2.%3.%4.%5.%6"/>
      <w:lvlJc w:val="left"/>
      <w:pPr>
        <w:tabs>
          <w:tab w:val="num" w:pos="1152"/>
        </w:tabs>
        <w:ind w:left="1152" w:hanging="1152"/>
      </w:pPr>
    </w:lvl>
    <w:lvl w:ilvl="6">
      <w:start w:val="1"/>
      <w:numFmt w:val="decimal"/>
      <w:pStyle w:val="Encabezado7"/>
      <w:lvlText w:val="%1.%2.%3.%4.%5.%6.%7"/>
      <w:lvlJc w:val="left"/>
      <w:pPr>
        <w:tabs>
          <w:tab w:val="num" w:pos="1296"/>
        </w:tabs>
        <w:ind w:left="1296" w:hanging="1296"/>
      </w:pPr>
    </w:lvl>
    <w:lvl w:ilvl="7">
      <w:start w:val="1"/>
      <w:numFmt w:val="decimal"/>
      <w:pStyle w:val="Encabezado8"/>
      <w:lvlText w:val="%1.%2.%3.%4.%5.%6.%7.%8"/>
      <w:lvlJc w:val="left"/>
      <w:pPr>
        <w:tabs>
          <w:tab w:val="num" w:pos="1440"/>
        </w:tabs>
        <w:ind w:left="1440" w:hanging="1440"/>
      </w:pPr>
    </w:lvl>
    <w:lvl w:ilvl="8">
      <w:start w:val="1"/>
      <w:numFmt w:val="decimal"/>
      <w:pStyle w:val="Encabezado9"/>
      <w:lvlText w:val="%1.%2.%3.%4.%5.%6.%7.%8.%9"/>
      <w:lvlJc w:val="left"/>
      <w:pPr>
        <w:tabs>
          <w:tab w:val="num" w:pos="1584"/>
        </w:tabs>
        <w:ind w:left="1584" w:hanging="1584"/>
      </w:pPr>
    </w:lvl>
  </w:abstractNum>
  <w:abstractNum w:abstractNumId="84">
    <w:nsid w:val="7B1A6147"/>
    <w:multiLevelType w:val="multilevel"/>
    <w:tmpl w:val="4BC2B8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5">
    <w:nsid w:val="7BA70308"/>
    <w:multiLevelType w:val="multilevel"/>
    <w:tmpl w:val="E70EB7D6"/>
    <w:lvl w:ilvl="0">
      <w:start w:val="1"/>
      <w:numFmt w:val="bullet"/>
      <w:lvlText w:val=""/>
      <w:lvlJc w:val="left"/>
      <w:pPr>
        <w:tabs>
          <w:tab w:val="num" w:pos="360"/>
        </w:tabs>
        <w:ind w:left="360" w:firstLine="0"/>
      </w:pPr>
      <w:rPr>
        <w:rFonts w:ascii="Symbol" w:hAnsi="Symbol" w:cs="Symbol" w:hint="default"/>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7BF53022"/>
    <w:multiLevelType w:val="multilevel"/>
    <w:tmpl w:val="9D487A32"/>
    <w:lvl w:ilvl="0">
      <w:start w:val="1"/>
      <w:numFmt w:val="decimal"/>
      <w:lvlText w:val="%1."/>
      <w:lvlJc w:val="left"/>
      <w:pPr>
        <w:tabs>
          <w:tab w:val="num" w:pos="360"/>
        </w:tabs>
        <w:ind w:left="360" w:hanging="360"/>
      </w:pPr>
      <w:rPr>
        <w:b/>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83"/>
  </w:num>
  <w:num w:numId="2">
    <w:abstractNumId w:val="58"/>
  </w:num>
  <w:num w:numId="3">
    <w:abstractNumId w:val="80"/>
  </w:num>
  <w:num w:numId="4">
    <w:abstractNumId w:val="68"/>
  </w:num>
  <w:num w:numId="5">
    <w:abstractNumId w:val="72"/>
  </w:num>
  <w:num w:numId="6">
    <w:abstractNumId w:val="85"/>
  </w:num>
  <w:num w:numId="7">
    <w:abstractNumId w:val="57"/>
  </w:num>
  <w:num w:numId="8">
    <w:abstractNumId w:val="65"/>
  </w:num>
  <w:num w:numId="9">
    <w:abstractNumId w:val="86"/>
  </w:num>
  <w:num w:numId="10">
    <w:abstractNumId w:val="69"/>
  </w:num>
  <w:num w:numId="11">
    <w:abstractNumId w:val="59"/>
  </w:num>
  <w:num w:numId="12">
    <w:abstractNumId w:val="67"/>
  </w:num>
  <w:num w:numId="13">
    <w:abstractNumId w:val="79"/>
  </w:num>
  <w:num w:numId="14">
    <w:abstractNumId w:val="84"/>
  </w:num>
  <w:num w:numId="15">
    <w:abstractNumId w:val="62"/>
  </w:num>
  <w:num w:numId="16">
    <w:abstractNumId w:val="61"/>
  </w:num>
  <w:num w:numId="17">
    <w:abstractNumId w:val="75"/>
  </w:num>
  <w:num w:numId="18">
    <w:abstractNumId w:val="71"/>
  </w:num>
  <w:num w:numId="19">
    <w:abstractNumId w:val="78"/>
  </w:num>
  <w:num w:numId="20">
    <w:abstractNumId w:val="81"/>
  </w:num>
  <w:num w:numId="21">
    <w:abstractNumId w:val="63"/>
  </w:num>
  <w:num w:numId="22">
    <w:abstractNumId w:val="73"/>
  </w:num>
  <w:num w:numId="23">
    <w:abstractNumId w:val="66"/>
  </w:num>
  <w:num w:numId="24">
    <w:abstractNumId w:val="82"/>
  </w:num>
  <w:num w:numId="25">
    <w:abstractNumId w:val="76"/>
  </w:num>
  <w:num w:numId="26">
    <w:abstractNumId w:val="77"/>
  </w:num>
  <w:num w:numId="27">
    <w:abstractNumId w:val="64"/>
  </w:num>
  <w:num w:numId="28">
    <w:abstractNumId w:val="74"/>
  </w:num>
  <w:num w:numId="29">
    <w:abstractNumId w:val="60"/>
  </w:num>
  <w:num w:numId="30">
    <w:abstractNumId w:val="7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C9D"/>
    <w:rsid w:val="00077858"/>
    <w:rsid w:val="000D505B"/>
    <w:rsid w:val="00224A39"/>
    <w:rsid w:val="00277BAE"/>
    <w:rsid w:val="002D2C76"/>
    <w:rsid w:val="00327CFE"/>
    <w:rsid w:val="003D7E3D"/>
    <w:rsid w:val="004F149F"/>
    <w:rsid w:val="004F2C9F"/>
    <w:rsid w:val="00625C0A"/>
    <w:rsid w:val="00631686"/>
    <w:rsid w:val="00647A17"/>
    <w:rsid w:val="00725241"/>
    <w:rsid w:val="007F7C7D"/>
    <w:rsid w:val="00816286"/>
    <w:rsid w:val="008364BC"/>
    <w:rsid w:val="00843919"/>
    <w:rsid w:val="00884014"/>
    <w:rsid w:val="00902C9D"/>
    <w:rsid w:val="00921D7E"/>
    <w:rsid w:val="009776F1"/>
    <w:rsid w:val="009908D1"/>
    <w:rsid w:val="009D49CA"/>
    <w:rsid w:val="00A52D71"/>
    <w:rsid w:val="00A737D5"/>
    <w:rsid w:val="00AF3653"/>
    <w:rsid w:val="00B00DB5"/>
    <w:rsid w:val="00C05C0A"/>
    <w:rsid w:val="00D4442B"/>
    <w:rsid w:val="00D7369E"/>
    <w:rsid w:val="00E71A64"/>
    <w:rsid w:val="00EC44F2"/>
    <w:rsid w:val="00EF24B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E784D1-36C7-4700-8CDE-4CAC07936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sz w:val="24"/>
        <w:szCs w:val="24"/>
        <w:lang w:val="es-AR" w:eastAsia="zh-CN" w:bidi="hi-IN"/>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Times New Roman" w:eastAsia="Times New Roman" w:hAnsi="Times New Roman" w:cs="Times New Roman"/>
      <w:sz w:val="20"/>
      <w:szCs w:val="20"/>
      <w:lang w:val="es-ES" w:bidi="ar-SA"/>
    </w:rPr>
  </w:style>
  <w:style w:type="paragraph" w:styleId="Ttulo1">
    <w:name w:val="heading 1"/>
    <w:basedOn w:val="Encabezado20"/>
    <w:next w:val="Textoindependiente"/>
    <w:link w:val="Ttulo1Car"/>
    <w:qFormat/>
    <w:rsid w:val="007F7C7D"/>
    <w:pPr>
      <w:tabs>
        <w:tab w:val="num" w:pos="432"/>
      </w:tabs>
      <w:ind w:left="432" w:hanging="432"/>
      <w:outlineLvl w:val="0"/>
    </w:pPr>
    <w:rPr>
      <w:rFonts w:ascii="Liberation Serif" w:eastAsia="SimSun" w:hAnsi="Liberation Serif"/>
      <w:b/>
      <w:bCs/>
      <w:sz w:val="48"/>
      <w:szCs w:val="48"/>
    </w:rPr>
  </w:style>
  <w:style w:type="paragraph" w:styleId="Ttulo4">
    <w:name w:val="heading 4"/>
    <w:basedOn w:val="Encabezado20"/>
    <w:next w:val="Textoindependiente"/>
    <w:link w:val="Ttulo4Car"/>
    <w:qFormat/>
    <w:rsid w:val="007F7C7D"/>
    <w:pPr>
      <w:tabs>
        <w:tab w:val="num" w:pos="864"/>
      </w:tabs>
      <w:spacing w:before="120"/>
      <w:ind w:left="864" w:hanging="864"/>
      <w:outlineLvl w:val="3"/>
    </w:pPr>
    <w:rPr>
      <w:rFonts w:ascii="Liberation Serif" w:eastAsia="SimSun" w:hAnsi="Liberation Serif"/>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Normal"/>
    <w:next w:val="Normal"/>
    <w:pPr>
      <w:keepNext/>
      <w:numPr>
        <w:numId w:val="1"/>
      </w:numPr>
      <w:jc w:val="both"/>
      <w:outlineLvl w:val="0"/>
    </w:pPr>
    <w:rPr>
      <w:b/>
      <w:sz w:val="24"/>
    </w:rPr>
  </w:style>
  <w:style w:type="paragraph" w:customStyle="1" w:styleId="Encabezado2">
    <w:name w:val="Encabezado 2"/>
    <w:basedOn w:val="Normal"/>
    <w:next w:val="Normal"/>
    <w:pPr>
      <w:keepNext/>
      <w:widowControl w:val="0"/>
      <w:numPr>
        <w:ilvl w:val="1"/>
        <w:numId w:val="1"/>
      </w:numPr>
      <w:jc w:val="center"/>
      <w:outlineLvl w:val="1"/>
    </w:pPr>
    <w:rPr>
      <w:rFonts w:ascii="Bookman Old Style" w:hAnsi="Bookman Old Style" w:cs="Bookman Old Style"/>
      <w:b/>
      <w:sz w:val="24"/>
    </w:rPr>
  </w:style>
  <w:style w:type="paragraph" w:customStyle="1" w:styleId="Encabezado3">
    <w:name w:val="Encabezado 3"/>
    <w:basedOn w:val="Normal"/>
    <w:next w:val="Normal"/>
    <w:pPr>
      <w:keepNext/>
      <w:widowControl w:val="0"/>
      <w:numPr>
        <w:ilvl w:val="2"/>
        <w:numId w:val="1"/>
      </w:numPr>
      <w:spacing w:before="240" w:after="60"/>
      <w:outlineLvl w:val="2"/>
    </w:pPr>
    <w:rPr>
      <w:rFonts w:ascii="Arial" w:hAnsi="Arial" w:cs="Arial"/>
      <w:sz w:val="24"/>
      <w:lang w:val="es-AR"/>
    </w:rPr>
  </w:style>
  <w:style w:type="paragraph" w:customStyle="1" w:styleId="Encabezado4">
    <w:name w:val="Encabezado 4"/>
    <w:basedOn w:val="Normal"/>
    <w:next w:val="Normal"/>
    <w:pPr>
      <w:keepNext/>
      <w:numPr>
        <w:ilvl w:val="3"/>
        <w:numId w:val="1"/>
      </w:numPr>
      <w:tabs>
        <w:tab w:val="left" w:pos="567"/>
      </w:tabs>
      <w:jc w:val="both"/>
      <w:outlineLvl w:val="3"/>
    </w:pPr>
    <w:rPr>
      <w:rFonts w:ascii="Bookman Old Style" w:hAnsi="Bookman Old Style" w:cs="Bookman Old Style"/>
      <w:sz w:val="24"/>
    </w:rPr>
  </w:style>
  <w:style w:type="paragraph" w:customStyle="1" w:styleId="Encabezado5">
    <w:name w:val="Encabezado 5"/>
    <w:basedOn w:val="Normal"/>
    <w:next w:val="Normal"/>
    <w:pPr>
      <w:keepNext/>
      <w:numPr>
        <w:ilvl w:val="4"/>
        <w:numId w:val="1"/>
      </w:numPr>
      <w:jc w:val="right"/>
      <w:outlineLvl w:val="4"/>
    </w:pPr>
    <w:rPr>
      <w:rFonts w:ascii="Bookman Old Style" w:hAnsi="Bookman Old Style" w:cs="Bookman Old Style"/>
      <w:sz w:val="24"/>
    </w:rPr>
  </w:style>
  <w:style w:type="paragraph" w:customStyle="1" w:styleId="Encabezado6">
    <w:name w:val="Encabezado 6"/>
    <w:basedOn w:val="Normal"/>
    <w:next w:val="Normal"/>
    <w:pPr>
      <w:keepNext/>
      <w:numPr>
        <w:ilvl w:val="5"/>
        <w:numId w:val="1"/>
      </w:numPr>
      <w:jc w:val="both"/>
      <w:outlineLvl w:val="5"/>
    </w:pPr>
    <w:rPr>
      <w:rFonts w:ascii="Bookman Old Style" w:hAnsi="Bookman Old Style" w:cs="Bookman Old Style"/>
      <w:b/>
      <w:sz w:val="24"/>
      <w:u w:val="single"/>
    </w:rPr>
  </w:style>
  <w:style w:type="paragraph" w:customStyle="1" w:styleId="Encabezado7">
    <w:name w:val="Encabezado 7"/>
    <w:basedOn w:val="Normal"/>
    <w:next w:val="Normal"/>
    <w:pPr>
      <w:keepNext/>
      <w:numPr>
        <w:ilvl w:val="6"/>
        <w:numId w:val="1"/>
      </w:numPr>
      <w:tabs>
        <w:tab w:val="left" w:pos="567"/>
      </w:tabs>
      <w:jc w:val="center"/>
      <w:outlineLvl w:val="6"/>
    </w:pPr>
    <w:rPr>
      <w:rFonts w:ascii="Arial" w:hAnsi="Arial" w:cs="Arial"/>
      <w:b/>
      <w:sz w:val="22"/>
      <w:u w:val="single"/>
    </w:rPr>
  </w:style>
  <w:style w:type="paragraph" w:customStyle="1" w:styleId="Encabezado8">
    <w:name w:val="Encabezado 8"/>
    <w:basedOn w:val="Normal"/>
    <w:next w:val="Normal"/>
    <w:pPr>
      <w:numPr>
        <w:ilvl w:val="7"/>
        <w:numId w:val="1"/>
      </w:numPr>
      <w:spacing w:before="240" w:after="60"/>
      <w:outlineLvl w:val="7"/>
    </w:pPr>
    <w:rPr>
      <w:i/>
      <w:iCs/>
      <w:sz w:val="24"/>
      <w:szCs w:val="24"/>
    </w:rPr>
  </w:style>
  <w:style w:type="paragraph" w:customStyle="1" w:styleId="Encabezado9">
    <w:name w:val="Encabezado 9"/>
    <w:basedOn w:val="Normal"/>
    <w:next w:val="Normal"/>
    <w:pPr>
      <w:numPr>
        <w:ilvl w:val="8"/>
        <w:numId w:val="1"/>
      </w:numPr>
      <w:spacing w:before="240" w:after="60"/>
      <w:outlineLvl w:val="8"/>
    </w:pPr>
    <w:rPr>
      <w:rFonts w:ascii="Arial" w:hAnsi="Arial" w:cs="Arial"/>
      <w:sz w:val="22"/>
      <w:szCs w:val="22"/>
    </w:rPr>
  </w:style>
  <w:style w:type="character" w:customStyle="1" w:styleId="WW8Num1z0">
    <w:name w:val="WW8Num1z0"/>
    <w:qFormat/>
  </w:style>
  <w:style w:type="character" w:customStyle="1" w:styleId="WW8Num1z2">
    <w:name w:val="WW8Num1z2"/>
    <w:qFormat/>
    <w:rPr>
      <w:sz w:val="20"/>
      <w:szCs w:val="20"/>
    </w:rPr>
  </w:style>
  <w:style w:type="character" w:customStyle="1" w:styleId="WW8Num2z0">
    <w:name w:val="WW8Num2z0"/>
    <w:qFormat/>
    <w:rPr>
      <w:rFonts w:ascii="Symbol" w:hAnsi="Symbol" w:cs="Symbol"/>
      <w:color w:val="000000"/>
    </w:rPr>
  </w:style>
  <w:style w:type="character" w:customStyle="1" w:styleId="WW8Num3z0">
    <w:name w:val="WW8Num3z0"/>
    <w:qFormat/>
    <w:rPr>
      <w:b/>
    </w:rPr>
  </w:style>
  <w:style w:type="character" w:customStyle="1" w:styleId="WW8Num3z1">
    <w:name w:val="WW8Num3z1"/>
    <w:qFormat/>
    <w:rPr>
      <w:rFonts w:ascii="Symbol" w:hAnsi="Symbol" w:cs="Symbol"/>
      <w:b/>
      <w:szCs w:val="22"/>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Arial" w:hAnsi="Arial" w:cs="Arial"/>
      <w:b/>
      <w:szCs w:val="22"/>
    </w:rPr>
  </w:style>
  <w:style w:type="character" w:customStyle="1" w:styleId="WW8Num5z0">
    <w:name w:val="WW8Num5z0"/>
    <w:qFormat/>
    <w:rPr>
      <w:rFonts w:ascii="Symbol" w:hAnsi="Symbol" w:cs="Symbol"/>
      <w:color w:val="000000"/>
      <w:szCs w:val="22"/>
    </w:rPr>
  </w:style>
  <w:style w:type="character" w:customStyle="1" w:styleId="WW8Num6z0">
    <w:name w:val="WW8Num6z0"/>
    <w:qFormat/>
    <w:rPr>
      <w:rFonts w:ascii="Symbol" w:hAnsi="Symbol" w:cs="Symbol"/>
      <w:color w:val="000000"/>
    </w:rPr>
  </w:style>
  <w:style w:type="character" w:customStyle="1" w:styleId="WW8Num7z0">
    <w:name w:val="WW8Num7z0"/>
    <w:qFormat/>
    <w:rPr>
      <w:rFonts w:ascii="Symbol" w:hAnsi="Symbol" w:cs="Symbol"/>
      <w:color w:val="000000"/>
      <w:szCs w:val="22"/>
    </w:rPr>
  </w:style>
  <w:style w:type="character" w:customStyle="1" w:styleId="WW8Num8z0">
    <w:name w:val="WW8Num8z0"/>
    <w:qFormat/>
    <w:rPr>
      <w:rFonts w:ascii="Symbol" w:hAnsi="Symbol" w:cs="Symbol"/>
      <w:color w:val="000000"/>
      <w:szCs w:val="22"/>
    </w:rPr>
  </w:style>
  <w:style w:type="character" w:customStyle="1" w:styleId="WW8Num9z0">
    <w:name w:val="WW8Num9z0"/>
    <w:qFormat/>
    <w:rPr>
      <w:rFonts w:ascii="Symbol" w:hAnsi="Symbol" w:cs="Symbol"/>
      <w:b w:val="0"/>
      <w:i w:val="0"/>
      <w:strike w:val="0"/>
      <w:dstrike w:val="0"/>
      <w:sz w:val="24"/>
      <w:szCs w:val="22"/>
      <w:u w:val="none"/>
    </w:rPr>
  </w:style>
  <w:style w:type="character" w:customStyle="1" w:styleId="WW8Num10z0">
    <w:name w:val="WW8Num10z0"/>
    <w:qFormat/>
    <w:rPr>
      <w:rFonts w:ascii="Arial" w:hAnsi="Arial" w:cs="Arial"/>
      <w:b/>
      <w:szCs w:val="22"/>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Arial" w:hAnsi="Arial" w:cs="Arial"/>
      <w:b/>
      <w:szCs w:val="22"/>
    </w:rPr>
  </w:style>
  <w:style w:type="character" w:customStyle="1" w:styleId="WW8Num11z1">
    <w:name w:val="WW8Num11z1"/>
    <w:qFormat/>
    <w:rPr>
      <w:b/>
    </w:rPr>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Arial" w:hAnsi="Arial" w:cs="Arial"/>
      <w:b/>
      <w:szCs w:val="22"/>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Arial" w:hAnsi="Arial" w:cs="Arial"/>
      <w:b/>
      <w:szCs w:val="22"/>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Arial" w:hAnsi="Arial" w:cs="Arial"/>
      <w:b/>
      <w:szCs w:val="22"/>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Arial" w:hAnsi="Arial" w:cs="Arial"/>
      <w:b/>
      <w:szCs w:val="22"/>
    </w:rPr>
  </w:style>
  <w:style w:type="character" w:customStyle="1" w:styleId="WW8Num16z0">
    <w:name w:val="WW8Num16z0"/>
    <w:qFormat/>
    <w:rPr>
      <w:rFonts w:ascii="Arial" w:hAnsi="Arial" w:cs="Arial"/>
      <w:b/>
      <w:szCs w:val="22"/>
    </w:rPr>
  </w:style>
  <w:style w:type="character" w:customStyle="1" w:styleId="WW8Num17z0">
    <w:name w:val="WW8Num17z0"/>
    <w:qFormat/>
    <w:rPr>
      <w:rFonts w:ascii="Symbol" w:hAnsi="Symbol" w:cs="OpenSymbol;Arial Unicode MS"/>
    </w:rPr>
  </w:style>
  <w:style w:type="character" w:customStyle="1" w:styleId="WW8Num17z1">
    <w:name w:val="WW8Num17z1"/>
    <w:qFormat/>
    <w:rPr>
      <w:rFonts w:ascii="OpenSymbol;Arial Unicode MS" w:hAnsi="OpenSymbol;Arial Unicode MS" w:cs="OpenSymbol;Arial Unicode MS"/>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8z0">
    <w:name w:val="WW8Num18z0"/>
    <w:qFormat/>
    <w:rPr>
      <w:rFonts w:ascii="Symbol" w:hAnsi="Symbol" w:cs="OpenSymbol;Arial Unicode MS"/>
    </w:rPr>
  </w:style>
  <w:style w:type="character" w:customStyle="1" w:styleId="WW8Num18z1">
    <w:name w:val="WW8Num18z1"/>
    <w:qFormat/>
    <w:rPr>
      <w:rFonts w:ascii="OpenSymbol;Arial Unicode MS" w:hAnsi="OpenSymbol;Arial Unicode MS" w:cs="OpenSymbol;Arial Unicode MS"/>
    </w:rPr>
  </w:style>
  <w:style w:type="character" w:customStyle="1" w:styleId="WW8Num16z1">
    <w:name w:val="WW8Num16z1"/>
    <w:qFormat/>
    <w:rPr>
      <w:rFonts w:ascii="OpenSymbol;Arial Unicode MS" w:hAnsi="OpenSymbol;Arial Unicode MS" w:cs="OpenSymbol;Arial Unicode MS"/>
    </w:rPr>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cs="Arial"/>
    </w:rPr>
  </w:style>
  <w:style w:type="character" w:customStyle="1" w:styleId="WW8Num20z1">
    <w:name w:val="WW8Num20z1"/>
    <w:qFormat/>
    <w:rPr>
      <w:rFonts w:ascii="OpenSymbol;Arial Unicode MS" w:hAnsi="OpenSymbol;Arial Unicode MS" w:cs="OpenSymbol;Arial Unicode MS"/>
    </w:rPr>
  </w:style>
  <w:style w:type="character" w:customStyle="1" w:styleId="WW8Num20z3">
    <w:name w:val="WW8Num20z3"/>
    <w:qFormat/>
    <w:rPr>
      <w:rFonts w:ascii="Symbol" w:hAnsi="Symbol" w:cs="OpenSymbol;Arial Unicode MS"/>
    </w:rPr>
  </w:style>
  <w:style w:type="character" w:customStyle="1" w:styleId="WW8Num21z0">
    <w:name w:val="WW8Num21z0"/>
    <w:qFormat/>
    <w:rPr>
      <w:rFonts w:ascii="Arial" w:hAnsi="Arial" w:cs="Arial"/>
      <w:b/>
      <w:bCs/>
      <w:sz w:val="22"/>
      <w:szCs w:val="22"/>
    </w:rPr>
  </w:style>
  <w:style w:type="character" w:customStyle="1" w:styleId="WW8Num21z1">
    <w:name w:val="WW8Num21z1"/>
    <w:qFormat/>
    <w:rPr>
      <w:rFonts w:ascii="OpenSymbol;Arial Unicode MS" w:hAnsi="OpenSymbol;Arial Unicode MS" w:cs="OpenSymbol;Arial Unicode MS"/>
    </w:rPr>
  </w:style>
  <w:style w:type="character" w:customStyle="1" w:styleId="WW8Num21z3">
    <w:name w:val="WW8Num21z3"/>
    <w:qFormat/>
    <w:rPr>
      <w:rFonts w:ascii="Symbol" w:hAnsi="Symbol" w:cs="OpenSymbol;Arial Unicode MS"/>
    </w:rPr>
  </w:style>
  <w:style w:type="character" w:customStyle="1" w:styleId="WW8Num22z0">
    <w:name w:val="WW8Num22z0"/>
    <w:qFormat/>
    <w:rPr>
      <w:rFonts w:ascii="Arial" w:hAnsi="Arial" w:cs="Arial"/>
      <w:b/>
      <w:bCs/>
      <w:sz w:val="22"/>
      <w:szCs w:val="22"/>
    </w:rPr>
  </w:style>
  <w:style w:type="character" w:customStyle="1" w:styleId="WW8Num22z1">
    <w:name w:val="WW8Num22z1"/>
    <w:qFormat/>
    <w:rPr>
      <w:rFonts w:ascii="OpenSymbol;Arial Unicode MS" w:hAnsi="OpenSymbol;Arial Unicode MS" w:cs="OpenSymbol;Arial Unicode MS"/>
    </w:rPr>
  </w:style>
  <w:style w:type="character" w:customStyle="1" w:styleId="WW8Num22z3">
    <w:name w:val="WW8Num22z3"/>
    <w:qFormat/>
    <w:rPr>
      <w:rFonts w:ascii="Symbol" w:hAnsi="Symbol" w:cs="OpenSymbol;Arial Unicode MS"/>
    </w:rPr>
  </w:style>
  <w:style w:type="character" w:customStyle="1" w:styleId="WW8Num23z0">
    <w:name w:val="WW8Num23z0"/>
    <w:qFormat/>
    <w:rPr>
      <w:rFonts w:ascii="Arial" w:hAnsi="Arial" w:cs="Arial"/>
      <w:b/>
      <w:bCs/>
      <w:sz w:val="22"/>
      <w:szCs w:val="22"/>
    </w:rPr>
  </w:style>
  <w:style w:type="character" w:customStyle="1" w:styleId="WW8Num23z1">
    <w:name w:val="WW8Num23z1"/>
    <w:qFormat/>
    <w:rPr>
      <w:rFonts w:ascii="OpenSymbol;Arial Unicode MS" w:hAnsi="OpenSymbol;Arial Unicode MS" w:cs="OpenSymbol;Arial Unicode MS"/>
    </w:rPr>
  </w:style>
  <w:style w:type="character" w:customStyle="1" w:styleId="WW8Num23z3">
    <w:name w:val="WW8Num23z3"/>
    <w:qFormat/>
    <w:rPr>
      <w:rFonts w:ascii="Symbol" w:hAnsi="Symbol" w:cs="OpenSymbol;Arial Unicode MS"/>
    </w:rPr>
  </w:style>
  <w:style w:type="character" w:customStyle="1" w:styleId="WW8Num24z0">
    <w:name w:val="WW8Num24z0"/>
    <w:qFormat/>
    <w:rPr>
      <w:rFonts w:ascii="Arial" w:hAnsi="Arial" w:cs="Arial"/>
      <w:b/>
      <w:bCs/>
      <w:sz w:val="22"/>
      <w:szCs w:val="22"/>
    </w:rPr>
  </w:style>
  <w:style w:type="character" w:customStyle="1" w:styleId="WW8Num24z1">
    <w:name w:val="WW8Num24z1"/>
    <w:qFormat/>
    <w:rPr>
      <w:rFonts w:ascii="OpenSymbol;Arial Unicode MS" w:hAnsi="OpenSymbol;Arial Unicode MS" w:cs="OpenSymbol;Arial Unicode MS"/>
    </w:rPr>
  </w:style>
  <w:style w:type="character" w:customStyle="1" w:styleId="WW8Num24z3">
    <w:name w:val="WW8Num24z3"/>
    <w:qFormat/>
    <w:rPr>
      <w:rFonts w:ascii="Symbol" w:hAnsi="Symbol" w:cs="OpenSymbol;Arial Unicode MS"/>
    </w:rPr>
  </w:style>
  <w:style w:type="character" w:customStyle="1" w:styleId="WW8Num25z0">
    <w:name w:val="WW8Num25z0"/>
    <w:qFormat/>
    <w:rPr>
      <w:rFonts w:ascii="Arial" w:hAnsi="Arial" w:cs="Arial"/>
      <w:b/>
      <w:bCs/>
      <w:sz w:val="22"/>
      <w:szCs w:val="22"/>
    </w:rPr>
  </w:style>
  <w:style w:type="character" w:customStyle="1" w:styleId="WW8Num25z1">
    <w:name w:val="WW8Num25z1"/>
    <w:qFormat/>
    <w:rPr>
      <w:rFonts w:ascii="OpenSymbol;Arial Unicode MS" w:hAnsi="OpenSymbol;Arial Unicode MS" w:cs="OpenSymbol;Arial Unicode MS"/>
    </w:rPr>
  </w:style>
  <w:style w:type="character" w:customStyle="1" w:styleId="WW8Num25z3">
    <w:name w:val="WW8Num25z3"/>
    <w:qFormat/>
    <w:rPr>
      <w:rFonts w:ascii="Symbol" w:hAnsi="Symbol" w:cs="OpenSymbol;Arial Unicode MS"/>
    </w:rPr>
  </w:style>
  <w:style w:type="character" w:customStyle="1" w:styleId="WW8Num26z0">
    <w:name w:val="WW8Num26z0"/>
    <w:qFormat/>
    <w:rPr>
      <w:rFonts w:ascii="Arial" w:hAnsi="Arial" w:cs="Arial"/>
      <w:b/>
      <w:bCs/>
      <w:sz w:val="22"/>
      <w:szCs w:val="22"/>
    </w:rPr>
  </w:style>
  <w:style w:type="character" w:customStyle="1" w:styleId="WW8Num26z1">
    <w:name w:val="WW8Num26z1"/>
    <w:qFormat/>
    <w:rPr>
      <w:rFonts w:ascii="OpenSymbol;Arial Unicode MS" w:hAnsi="OpenSymbol;Arial Unicode MS" w:cs="OpenSymbol;Arial Unicode MS"/>
    </w:rPr>
  </w:style>
  <w:style w:type="character" w:customStyle="1" w:styleId="WW8Num26z3">
    <w:name w:val="WW8Num26z3"/>
    <w:qFormat/>
    <w:rPr>
      <w:rFonts w:ascii="Symbol" w:hAnsi="Symbol" w:cs="OpenSymbol;Arial Unicode MS"/>
    </w:rPr>
  </w:style>
  <w:style w:type="character" w:customStyle="1" w:styleId="WW8Num27z0">
    <w:name w:val="WW8Num27z0"/>
    <w:qFormat/>
    <w:rPr>
      <w:rFonts w:ascii="Arial" w:hAnsi="Arial" w:cs="Arial"/>
      <w:b/>
      <w:bCs/>
      <w:sz w:val="22"/>
      <w:szCs w:val="22"/>
    </w:rPr>
  </w:style>
  <w:style w:type="character" w:customStyle="1" w:styleId="WW8Num27z1">
    <w:name w:val="WW8Num27z1"/>
    <w:qFormat/>
    <w:rPr>
      <w:rFonts w:ascii="OpenSymbol;Arial Unicode MS" w:hAnsi="OpenSymbol;Arial Unicode MS" w:cs="OpenSymbol;Arial Unicode MS"/>
    </w:rPr>
  </w:style>
  <w:style w:type="character" w:customStyle="1" w:styleId="WW8Num27z3">
    <w:name w:val="WW8Num27z3"/>
    <w:qFormat/>
    <w:rPr>
      <w:rFonts w:ascii="Symbol" w:hAnsi="Symbol" w:cs="OpenSymbol;Arial Unicode MS"/>
    </w:rPr>
  </w:style>
  <w:style w:type="character" w:customStyle="1" w:styleId="WW8Num28z0">
    <w:name w:val="WW8Num28z0"/>
    <w:qFormat/>
    <w:rPr>
      <w:rFonts w:ascii="Arial" w:hAnsi="Arial" w:cs="Arial"/>
      <w:b/>
      <w:bCs/>
      <w:sz w:val="22"/>
      <w:szCs w:val="22"/>
    </w:rPr>
  </w:style>
  <w:style w:type="character" w:customStyle="1" w:styleId="WW8Num28z1">
    <w:name w:val="WW8Num28z1"/>
    <w:qFormat/>
    <w:rPr>
      <w:rFonts w:ascii="OpenSymbol;Arial Unicode MS" w:hAnsi="OpenSymbol;Arial Unicode MS" w:cs="OpenSymbol;Arial Unicode MS"/>
    </w:rPr>
  </w:style>
  <w:style w:type="character" w:customStyle="1" w:styleId="WW8Num28z3">
    <w:name w:val="WW8Num28z3"/>
    <w:qFormat/>
    <w:rPr>
      <w:rFonts w:ascii="Symbol" w:hAnsi="Symbol" w:cs="OpenSymbol;Arial Unicode MS"/>
    </w:rPr>
  </w:style>
  <w:style w:type="character" w:customStyle="1" w:styleId="WW8Num29z0">
    <w:name w:val="WW8Num29z0"/>
    <w:qFormat/>
    <w:rPr>
      <w:rFonts w:cs="Arial"/>
    </w:rPr>
  </w:style>
  <w:style w:type="character" w:customStyle="1" w:styleId="WW8Num29z1">
    <w:name w:val="WW8Num29z1"/>
    <w:qFormat/>
    <w:rPr>
      <w:rFonts w:ascii="OpenSymbol;Arial Unicode MS" w:hAnsi="OpenSymbol;Arial Unicode MS" w:cs="OpenSymbol;Arial Unicode MS"/>
    </w:rPr>
  </w:style>
  <w:style w:type="character" w:customStyle="1" w:styleId="WW8Num29z3">
    <w:name w:val="WW8Num29z3"/>
    <w:qFormat/>
    <w:rPr>
      <w:rFonts w:ascii="Symbol" w:hAnsi="Symbol" w:cs="OpenSymbol;Arial Unicode MS"/>
    </w:rPr>
  </w:style>
  <w:style w:type="character" w:customStyle="1" w:styleId="WW8Num30z0">
    <w:name w:val="WW8Num30z0"/>
    <w:qFormat/>
  </w:style>
  <w:style w:type="character" w:customStyle="1" w:styleId="WW8Num30z1">
    <w:name w:val="WW8Num30z1"/>
    <w:qFormat/>
    <w:rPr>
      <w:rFonts w:ascii="OpenSymbol;Arial Unicode MS" w:hAnsi="OpenSymbol;Arial Unicode MS" w:cs="OpenSymbol;Arial Unicode MS"/>
    </w:rPr>
  </w:style>
  <w:style w:type="character" w:customStyle="1" w:styleId="WW8Num30z3">
    <w:name w:val="WW8Num30z3"/>
    <w:qFormat/>
    <w:rPr>
      <w:rFonts w:ascii="Symbol" w:hAnsi="Symbol" w:cs="OpenSymbol;Arial Unicode MS"/>
    </w:rPr>
  </w:style>
  <w:style w:type="character" w:customStyle="1" w:styleId="WW8Num31z0">
    <w:name w:val="WW8Num31z0"/>
    <w:qFormat/>
    <w:rPr>
      <w:rFonts w:ascii="Arial" w:hAnsi="Arial" w:cs="Arial"/>
      <w:b/>
      <w:bCs/>
      <w:sz w:val="22"/>
      <w:szCs w:val="22"/>
    </w:rPr>
  </w:style>
  <w:style w:type="character" w:customStyle="1" w:styleId="WW8Num31z1">
    <w:name w:val="WW8Num31z1"/>
    <w:qFormat/>
    <w:rPr>
      <w:rFonts w:ascii="OpenSymbol;Arial Unicode MS" w:hAnsi="OpenSymbol;Arial Unicode MS" w:cs="OpenSymbol;Arial Unicode MS"/>
    </w:rPr>
  </w:style>
  <w:style w:type="character" w:customStyle="1" w:styleId="WW8Num31z3">
    <w:name w:val="WW8Num31z3"/>
    <w:qFormat/>
    <w:rPr>
      <w:rFonts w:ascii="Symbol" w:hAnsi="Symbol" w:cs="OpenSymbol;Arial Unicode MS"/>
    </w:rPr>
  </w:style>
  <w:style w:type="character" w:customStyle="1" w:styleId="WW8Num32z0">
    <w:name w:val="WW8Num32z0"/>
    <w:qFormat/>
    <w:rPr>
      <w:rFonts w:ascii="Arial" w:hAnsi="Arial" w:cs="Arial"/>
      <w:b/>
      <w:szCs w:val="22"/>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Arial" w:hAnsi="Arial" w:cs="Arial"/>
      <w:b/>
      <w:szCs w:val="22"/>
    </w:rPr>
  </w:style>
  <w:style w:type="character" w:customStyle="1" w:styleId="WW8Num33z1">
    <w:name w:val="WW8Num33z1"/>
    <w:qFormat/>
    <w:rPr>
      <w:b/>
    </w:rPr>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rPr>
      <w:rFonts w:ascii="Arial" w:hAnsi="Arial" w:cs="Arial"/>
      <w:b/>
      <w:szCs w:val="22"/>
    </w:rPr>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rPr>
      <w:rFonts w:ascii="Arial" w:hAnsi="Arial" w:cs="Arial"/>
      <w:b/>
      <w:szCs w:val="22"/>
    </w:rPr>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ascii="Arial" w:hAnsi="Arial" w:cs="Arial"/>
      <w:b/>
      <w:szCs w:val="22"/>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Arial" w:hAnsi="Arial" w:cs="Arial"/>
      <w:b/>
      <w:szCs w:val="22"/>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rFonts w:ascii="Arial" w:hAnsi="Arial" w:cs="Arial"/>
      <w:b/>
      <w:szCs w:val="22"/>
    </w:rPr>
  </w:style>
  <w:style w:type="character" w:customStyle="1" w:styleId="WW8Num39z0">
    <w:name w:val="WW8Num39z0"/>
    <w:qFormat/>
    <w:rPr>
      <w:rFonts w:ascii="Arial" w:hAnsi="Arial" w:cs="Arial"/>
      <w:b/>
      <w:szCs w:val="22"/>
    </w:rPr>
  </w:style>
  <w:style w:type="character" w:customStyle="1" w:styleId="WW8Num27z2">
    <w:name w:val="WW8Num27z2"/>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38z1">
    <w:name w:val="WW8Num38z1"/>
    <w:qFormat/>
    <w:rPr>
      <w:rFonts w:ascii="OpenSymbol;Arial Unicode MS" w:hAnsi="OpenSymbol;Arial Unicode MS" w:cs="OpenSymbol;Arial Unicode MS"/>
    </w:rPr>
  </w:style>
  <w:style w:type="character" w:customStyle="1" w:styleId="WW8Num38z3">
    <w:name w:val="WW8Num38z3"/>
    <w:qFormat/>
    <w:rPr>
      <w:rFonts w:ascii="Symbol" w:hAnsi="Symbol" w:cs="OpenSymbol;Arial Unicode MS"/>
    </w:rPr>
  </w:style>
  <w:style w:type="character" w:customStyle="1" w:styleId="WW8Num39z1">
    <w:name w:val="WW8Num39z1"/>
    <w:qFormat/>
    <w:rPr>
      <w:rFonts w:ascii="OpenSymbol;Arial Unicode MS" w:hAnsi="OpenSymbol;Arial Unicode MS" w:cs="OpenSymbol;Arial Unicode MS"/>
    </w:rPr>
  </w:style>
  <w:style w:type="character" w:customStyle="1" w:styleId="WW8Num39z3">
    <w:name w:val="WW8Num39z3"/>
    <w:qFormat/>
    <w:rPr>
      <w:rFonts w:ascii="Symbol" w:hAnsi="Symbol" w:cs="OpenSymbol;Arial Unicode MS"/>
    </w:rPr>
  </w:style>
  <w:style w:type="character" w:customStyle="1" w:styleId="WW8Num40z0">
    <w:name w:val="WW8Num40z0"/>
    <w:qFormat/>
  </w:style>
  <w:style w:type="character" w:customStyle="1" w:styleId="WW8Num40z1">
    <w:name w:val="WW8Num40z1"/>
    <w:qFormat/>
    <w:rPr>
      <w:rFonts w:ascii="OpenSymbol;Arial Unicode MS" w:hAnsi="OpenSymbol;Arial Unicode MS" w:cs="OpenSymbol;Arial Unicode MS"/>
    </w:rPr>
  </w:style>
  <w:style w:type="character" w:customStyle="1" w:styleId="WW8Num40z3">
    <w:name w:val="WW8Num40z3"/>
    <w:qFormat/>
    <w:rPr>
      <w:rFonts w:ascii="Symbol" w:hAnsi="Symbol" w:cs="OpenSymbol;Arial Unicode MS"/>
    </w:rPr>
  </w:style>
  <w:style w:type="character" w:customStyle="1" w:styleId="WW8Num41z0">
    <w:name w:val="WW8Num41z0"/>
    <w:qFormat/>
    <w:rPr>
      <w:rFonts w:ascii="Arial" w:hAnsi="Arial" w:cs="Arial"/>
      <w:b/>
      <w:bCs/>
      <w:sz w:val="22"/>
      <w:szCs w:val="22"/>
    </w:rPr>
  </w:style>
  <w:style w:type="character" w:customStyle="1" w:styleId="WW8Num41z1">
    <w:name w:val="WW8Num41z1"/>
    <w:qFormat/>
    <w:rPr>
      <w:rFonts w:ascii="OpenSymbol;Arial Unicode MS" w:hAnsi="OpenSymbol;Arial Unicode MS" w:cs="OpenSymbol;Arial Unicode MS"/>
    </w:rPr>
  </w:style>
  <w:style w:type="character" w:customStyle="1" w:styleId="WW8Num41z3">
    <w:name w:val="WW8Num41z3"/>
    <w:qFormat/>
    <w:rPr>
      <w:rFonts w:ascii="Symbol" w:hAnsi="Symbol" w:cs="OpenSymbol;Arial Unicode MS"/>
    </w:rPr>
  </w:style>
  <w:style w:type="character" w:customStyle="1" w:styleId="WW8Num42z0">
    <w:name w:val="WW8Num42z0"/>
    <w:qFormat/>
    <w:rPr>
      <w:rFonts w:ascii="Arial" w:hAnsi="Arial" w:cs="Arial"/>
      <w:b/>
      <w:szCs w:val="22"/>
    </w:rPr>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rPr>
      <w:rFonts w:ascii="Arial" w:hAnsi="Arial" w:cs="Arial"/>
      <w:b/>
      <w:szCs w:val="22"/>
    </w:rPr>
  </w:style>
  <w:style w:type="character" w:customStyle="1" w:styleId="WW8Num43z1">
    <w:name w:val="WW8Num43z1"/>
    <w:qFormat/>
    <w:rPr>
      <w:b/>
    </w:rPr>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rFonts w:ascii="Arial" w:hAnsi="Arial" w:cs="Arial"/>
      <w:b/>
      <w:szCs w:val="22"/>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Arial" w:hAnsi="Arial" w:cs="Arial"/>
      <w:b/>
      <w:szCs w:val="22"/>
    </w:rPr>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rFonts w:ascii="Arial" w:hAnsi="Arial" w:cs="Arial"/>
      <w:b/>
      <w:szCs w:val="22"/>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rPr>
      <w:rFonts w:ascii="Arial" w:hAnsi="Arial" w:cs="Arial"/>
      <w:b/>
      <w:szCs w:val="22"/>
    </w:rPr>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rPr>
      <w:rFonts w:ascii="Arial" w:hAnsi="Arial" w:cs="Arial"/>
      <w:b/>
      <w:szCs w:val="22"/>
    </w:rPr>
  </w:style>
  <w:style w:type="character" w:customStyle="1" w:styleId="WW8Num49z0">
    <w:name w:val="WW8Num49z0"/>
    <w:qFormat/>
    <w:rPr>
      <w:rFonts w:ascii="Arial" w:hAnsi="Arial" w:cs="Arial"/>
      <w:b/>
      <w:szCs w:val="22"/>
    </w:rPr>
  </w:style>
  <w:style w:type="character" w:customStyle="1" w:styleId="WW8Num2z1">
    <w:name w:val="WW8Num2z1"/>
    <w:qFormat/>
    <w:rPr>
      <w:color w:val="000000"/>
    </w:rPr>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6z1">
    <w:name w:val="WW8Num6z1"/>
    <w:qFormat/>
    <w:rPr>
      <w:u w:val="none"/>
    </w:rPr>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20z2">
    <w:name w:val="WW8Num20z2"/>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2">
    <w:name w:val="WW8Num21z2"/>
    <w:qFormat/>
    <w:rPr>
      <w:rFonts w:ascii="Wingdings" w:hAnsi="Wingdings" w:cs="Wingdings"/>
    </w:rPr>
  </w:style>
  <w:style w:type="character" w:customStyle="1" w:styleId="WW8Num22z2">
    <w:name w:val="WW8Num22z2"/>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2">
    <w:name w:val="WW8Num23z2"/>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2">
    <w:name w:val="WW8Num24z2"/>
    <w:qFormat/>
    <w:rPr>
      <w:rFonts w:ascii="Wingdings" w:hAnsi="Wingdings" w:cs="Wingdings"/>
    </w:rPr>
  </w:style>
  <w:style w:type="character" w:customStyle="1" w:styleId="WW8Num25z2">
    <w:name w:val="WW8Num25z2"/>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2">
    <w:name w:val="WW8Num26z2"/>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St1z0">
    <w:name w:val="WW8NumSt1z0"/>
    <w:qFormat/>
    <w:rPr>
      <w:rFonts w:ascii="Arial" w:hAnsi="Arial" w:cs="Arial"/>
      <w:b/>
      <w:szCs w:val="22"/>
    </w:rPr>
  </w:style>
  <w:style w:type="character" w:customStyle="1" w:styleId="WW8NumSt1z1">
    <w:name w:val="WW8NumSt1z1"/>
    <w:qFormat/>
  </w:style>
  <w:style w:type="character" w:customStyle="1" w:styleId="WW8NumSt1z2">
    <w:name w:val="WW8NumSt1z2"/>
    <w:qFormat/>
  </w:style>
  <w:style w:type="character" w:customStyle="1" w:styleId="WW8NumSt1z3">
    <w:name w:val="WW8NumSt1z3"/>
    <w:qFormat/>
  </w:style>
  <w:style w:type="character" w:customStyle="1" w:styleId="WW8NumSt1z4">
    <w:name w:val="WW8NumSt1z4"/>
    <w:qFormat/>
  </w:style>
  <w:style w:type="character" w:customStyle="1" w:styleId="WW8NumSt1z5">
    <w:name w:val="WW8NumSt1z5"/>
    <w:qFormat/>
  </w:style>
  <w:style w:type="character" w:customStyle="1" w:styleId="WW8NumSt1z6">
    <w:name w:val="WW8NumSt1z6"/>
    <w:qFormat/>
  </w:style>
  <w:style w:type="character" w:customStyle="1" w:styleId="WW8NumSt1z7">
    <w:name w:val="WW8NumSt1z7"/>
    <w:qFormat/>
  </w:style>
  <w:style w:type="character" w:customStyle="1" w:styleId="WW8NumSt1z8">
    <w:name w:val="WW8NumSt1z8"/>
    <w:qFormat/>
  </w:style>
  <w:style w:type="character" w:customStyle="1" w:styleId="WW8NumSt6z0">
    <w:name w:val="WW8NumSt6z0"/>
    <w:qFormat/>
    <w:rPr>
      <w:rFonts w:ascii="Symbol" w:hAnsi="Symbol" w:cs="Symbol"/>
      <w:b w:val="0"/>
      <w:i w:val="0"/>
      <w:strike w:val="0"/>
      <w:dstrike w:val="0"/>
      <w:sz w:val="24"/>
      <w:szCs w:val="22"/>
      <w:u w:val="none"/>
    </w:rPr>
  </w:style>
  <w:style w:type="character" w:customStyle="1" w:styleId="EnlacedeInternet">
    <w:name w:val="Enlace de Internet"/>
    <w:basedOn w:val="Fuentedeprrafopredeter"/>
    <w:rPr>
      <w:color w:val="0000FF"/>
      <w:u w:val="single"/>
    </w:rPr>
  </w:style>
  <w:style w:type="character" w:customStyle="1" w:styleId="Destacado">
    <w:name w:val="Destacado"/>
    <w:basedOn w:val="Fuentedeprrafopredeter"/>
    <w:rPr>
      <w:i/>
      <w:iCs/>
    </w:rPr>
  </w:style>
  <w:style w:type="character" w:customStyle="1" w:styleId="apple-style-span">
    <w:name w:val="apple-style-span"/>
    <w:basedOn w:val="Fuentedeprrafopredeter"/>
    <w:qFormat/>
  </w:style>
  <w:style w:type="character" w:customStyle="1" w:styleId="htesto1">
    <w:name w:val="h_testo1"/>
    <w:basedOn w:val="Fuentedeprrafopredeter"/>
    <w:qFormat/>
    <w:rPr>
      <w:rFonts w:ascii="Arial" w:hAnsi="Arial" w:cs="Arial"/>
      <w:color w:val="626262"/>
      <w:sz w:val="17"/>
      <w:szCs w:val="17"/>
    </w:rPr>
  </w:style>
  <w:style w:type="character" w:customStyle="1" w:styleId="apple-converted-space">
    <w:name w:val="apple-converted-space"/>
    <w:basedOn w:val="Fuentedeprrafopredeter"/>
    <w:qFormat/>
  </w:style>
  <w:style w:type="character" w:customStyle="1" w:styleId="Sangra2detindependienteCar">
    <w:name w:val="Sangría 2 de t. independiente Car"/>
    <w:basedOn w:val="Fuentedeprrafopredeter"/>
    <w:qFormat/>
    <w:rPr>
      <w:sz w:val="24"/>
      <w:lang w:val="es-ES" w:bidi="ar-SA"/>
    </w:rPr>
  </w:style>
  <w:style w:type="character" w:customStyle="1" w:styleId="ilad">
    <w:name w:val="il_ad"/>
    <w:basedOn w:val="Fuentedeprrafopredeter"/>
    <w:qFormat/>
  </w:style>
  <w:style w:type="character" w:customStyle="1" w:styleId="Sangra3detindependienteCar">
    <w:name w:val="Sangría 3 de t. independiente Car"/>
    <w:basedOn w:val="Fuentedeprrafopredeter"/>
    <w:qFormat/>
    <w:rPr>
      <w:sz w:val="24"/>
      <w:lang w:val="es-ES" w:bidi="ar-SA"/>
    </w:rPr>
  </w:style>
  <w:style w:type="character" w:customStyle="1" w:styleId="Ttulo5Car">
    <w:name w:val="Título 5 Car"/>
    <w:basedOn w:val="Fuentedeprrafopredeter"/>
    <w:qFormat/>
    <w:rPr>
      <w:rFonts w:ascii="Bookman Old Style" w:hAnsi="Bookman Old Style" w:cs="Bookman Old Style"/>
      <w:sz w:val="24"/>
      <w:lang w:val="es-ES"/>
    </w:rPr>
  </w:style>
  <w:style w:type="character" w:customStyle="1" w:styleId="TextoindependienteCar">
    <w:name w:val="Texto independiente Car"/>
    <w:basedOn w:val="Fuentedeprrafopredeter"/>
    <w:qFormat/>
    <w:rPr>
      <w:sz w:val="22"/>
    </w:rPr>
  </w:style>
  <w:style w:type="character" w:customStyle="1" w:styleId="Textoindependiente2Car">
    <w:name w:val="Texto independiente 2 Car"/>
    <w:basedOn w:val="Fuentedeprrafopredeter"/>
    <w:qFormat/>
    <w:rPr>
      <w:rFonts w:ascii="Bookman Old Style" w:hAnsi="Bookman Old Style" w:cs="Bookman Old Style"/>
      <w:sz w:val="24"/>
    </w:rPr>
  </w:style>
  <w:style w:type="character" w:customStyle="1" w:styleId="Smbolosdenumeracin">
    <w:name w:val="Símbolos de numeración"/>
    <w:qFormat/>
    <w:rPr>
      <w:rFonts w:ascii="Arial" w:hAnsi="Arial" w:cs="Arial"/>
      <w:b/>
      <w:bCs/>
      <w:sz w:val="22"/>
      <w:szCs w:val="22"/>
    </w:rPr>
  </w:style>
  <w:style w:type="character" w:customStyle="1" w:styleId="Vietas">
    <w:name w:val="Viñetas"/>
    <w:qFormat/>
    <w:rPr>
      <w:rFonts w:ascii="OpenSymbol;Arial Unicode MS" w:eastAsia="OpenSymbol;Arial Unicode MS" w:hAnsi="OpenSymbol;Arial Unicode MS" w:cs="OpenSymbol;Arial Unicode MS"/>
    </w:rPr>
  </w:style>
  <w:style w:type="character" w:styleId="Textoennegrita">
    <w:name w:val="Strong"/>
    <w:basedOn w:val="Fuentedeprrafopredeter"/>
    <w:qFormat/>
    <w:rPr>
      <w:b/>
      <w:bCs/>
    </w:rPr>
  </w:style>
  <w:style w:type="paragraph" w:styleId="Encabezado">
    <w:name w:val="header"/>
    <w:basedOn w:val="Normal"/>
    <w:next w:val="Cuerpodetexto"/>
    <w:link w:val="EncabezadoCar1"/>
    <w:qFormat/>
    <w:pPr>
      <w:jc w:val="center"/>
    </w:pPr>
    <w:rPr>
      <w:rFonts w:ascii="Bookman Old Style" w:hAnsi="Bookman Old Style" w:cs="Bookman Old Style"/>
      <w:b/>
      <w:sz w:val="24"/>
      <w:u w:val="single"/>
    </w:rPr>
  </w:style>
  <w:style w:type="paragraph" w:customStyle="1" w:styleId="Cuerpodetexto">
    <w:name w:val="Cuerpo de texto"/>
    <w:basedOn w:val="Normal"/>
    <w:rPr>
      <w:sz w:val="22"/>
      <w:lang w:val="es-AR"/>
    </w:rPr>
  </w:style>
  <w:style w:type="paragraph" w:styleId="Lista">
    <w:name w:val="List"/>
    <w:basedOn w:val="Normal"/>
    <w:pPr>
      <w:ind w:left="283" w:hanging="283"/>
    </w:pPr>
  </w:style>
  <w:style w:type="paragraph" w:customStyle="1" w:styleId="Pie">
    <w:name w:val="Pie"/>
    <w:basedOn w:val="Normal"/>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Cuerpodetextoconsangra">
    <w:name w:val="Cuerpo de texto con sangría"/>
    <w:basedOn w:val="Normal"/>
    <w:pPr>
      <w:tabs>
        <w:tab w:val="left" w:pos="567"/>
      </w:tabs>
      <w:ind w:left="709" w:hanging="709"/>
      <w:jc w:val="both"/>
    </w:pPr>
    <w:rPr>
      <w:sz w:val="24"/>
    </w:rPr>
  </w:style>
  <w:style w:type="paragraph" w:styleId="Sangra2detindependiente">
    <w:name w:val="Body Text Indent 2"/>
    <w:basedOn w:val="Normal"/>
    <w:qFormat/>
    <w:pPr>
      <w:tabs>
        <w:tab w:val="center" w:pos="567"/>
      </w:tabs>
      <w:ind w:left="708"/>
    </w:pPr>
    <w:rPr>
      <w:sz w:val="24"/>
    </w:rPr>
  </w:style>
  <w:style w:type="paragraph" w:styleId="Sangra3detindependiente">
    <w:name w:val="Body Text Indent 3"/>
    <w:basedOn w:val="Normal"/>
    <w:qFormat/>
    <w:pPr>
      <w:tabs>
        <w:tab w:val="center" w:pos="567"/>
      </w:tabs>
      <w:ind w:left="709" w:hanging="709"/>
    </w:pPr>
    <w:rPr>
      <w:sz w:val="24"/>
    </w:rPr>
  </w:style>
  <w:style w:type="paragraph" w:styleId="Textoindependiente2">
    <w:name w:val="Body Text 2"/>
    <w:basedOn w:val="Normal"/>
    <w:qFormat/>
    <w:pPr>
      <w:jc w:val="both"/>
    </w:pPr>
    <w:rPr>
      <w:rFonts w:ascii="Bookman Old Style" w:hAnsi="Bookman Old Style" w:cs="Bookman Old Style"/>
      <w:sz w:val="24"/>
      <w:lang w:val="es-AR"/>
    </w:rPr>
  </w:style>
  <w:style w:type="paragraph" w:customStyle="1" w:styleId="Encabezamiento">
    <w:name w:val="Encabezamiento"/>
    <w:basedOn w:val="Normal"/>
    <w:pPr>
      <w:tabs>
        <w:tab w:val="center" w:pos="4419"/>
        <w:tab w:val="right" w:pos="8838"/>
      </w:tabs>
    </w:pPr>
  </w:style>
  <w:style w:type="paragraph" w:styleId="Piedepgina">
    <w:name w:val="footer"/>
    <w:basedOn w:val="Normal"/>
    <w:link w:val="PiedepginaCar1"/>
    <w:pPr>
      <w:tabs>
        <w:tab w:val="center" w:pos="4419"/>
        <w:tab w:val="right" w:pos="8838"/>
      </w:tabs>
    </w:pPr>
  </w:style>
  <w:style w:type="paragraph" w:styleId="Textoindependiente3">
    <w:name w:val="Body Text 3"/>
    <w:basedOn w:val="Normal"/>
    <w:qFormat/>
    <w:pPr>
      <w:jc w:val="both"/>
    </w:pPr>
    <w:rPr>
      <w:rFonts w:ascii="Arial" w:hAnsi="Arial" w:cs="Arial"/>
      <w:color w:val="FF0000"/>
      <w:sz w:val="24"/>
      <w:lang w:val="es-MX"/>
    </w:rPr>
  </w:style>
  <w:style w:type="paragraph" w:styleId="NormalWeb">
    <w:name w:val="Normal (Web)"/>
    <w:basedOn w:val="Normal"/>
    <w:uiPriority w:val="99"/>
    <w:qFormat/>
    <w:rPr>
      <w:sz w:val="24"/>
      <w:szCs w:val="24"/>
    </w:rPr>
  </w:style>
  <w:style w:type="paragraph" w:styleId="Textodeglobo">
    <w:name w:val="Balloon Text"/>
    <w:basedOn w:val="Normal"/>
    <w:qFormat/>
    <w:rPr>
      <w:rFonts w:ascii="Tahoma" w:hAnsi="Tahoma" w:cs="Tahoma"/>
      <w:sz w:val="16"/>
      <w:szCs w:val="16"/>
    </w:rPr>
  </w:style>
  <w:style w:type="paragraph" w:styleId="Prrafodelista">
    <w:name w:val="List Paragraph"/>
    <w:basedOn w:val="Normal"/>
    <w:qFormat/>
    <w:pPr>
      <w:ind w:left="720"/>
      <w:contextualSpacing/>
    </w:pPr>
  </w:style>
  <w:style w:type="paragraph" w:customStyle="1" w:styleId="Contenidodelmarco">
    <w:name w:val="Contenido del marco"/>
    <w:basedOn w:val="Normal"/>
    <w:qFormat/>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paragraph" w:styleId="Sangradetextonormal">
    <w:name w:val="Body Text Indent"/>
    <w:basedOn w:val="Normal"/>
    <w:link w:val="SangradetextonormalCar"/>
    <w:unhideWhenUsed/>
    <w:rsid w:val="007F7C7D"/>
    <w:pPr>
      <w:spacing w:after="120"/>
      <w:ind w:left="283"/>
    </w:pPr>
  </w:style>
  <w:style w:type="character" w:customStyle="1" w:styleId="SangradetextonormalCar">
    <w:name w:val="Sangría de texto normal Car"/>
    <w:basedOn w:val="Fuentedeprrafopredeter"/>
    <w:link w:val="Sangradetextonormal"/>
    <w:rsid w:val="007F7C7D"/>
    <w:rPr>
      <w:rFonts w:ascii="Times New Roman" w:eastAsia="Times New Roman" w:hAnsi="Times New Roman" w:cs="Times New Roman"/>
      <w:sz w:val="20"/>
      <w:szCs w:val="20"/>
      <w:lang w:val="es-ES" w:bidi="ar-SA"/>
    </w:rPr>
  </w:style>
  <w:style w:type="character" w:customStyle="1" w:styleId="Ttulo1Car">
    <w:name w:val="Título 1 Car"/>
    <w:basedOn w:val="Fuentedeprrafopredeter"/>
    <w:link w:val="Ttulo1"/>
    <w:rsid w:val="007F7C7D"/>
    <w:rPr>
      <w:b/>
      <w:bCs/>
      <w:sz w:val="48"/>
      <w:szCs w:val="48"/>
      <w:lang w:val="es-ES" w:bidi="ar-SA"/>
    </w:rPr>
  </w:style>
  <w:style w:type="character" w:customStyle="1" w:styleId="Ttulo4Car">
    <w:name w:val="Título 4 Car"/>
    <w:basedOn w:val="Fuentedeprrafopredeter"/>
    <w:link w:val="Ttulo4"/>
    <w:rsid w:val="007F7C7D"/>
    <w:rPr>
      <w:b/>
      <w:bCs/>
      <w:lang w:val="es-ES" w:bidi="ar-SA"/>
    </w:rPr>
  </w:style>
  <w:style w:type="numbering" w:customStyle="1" w:styleId="Sinlista1">
    <w:name w:val="Sin lista1"/>
    <w:next w:val="Sinlista"/>
    <w:uiPriority w:val="99"/>
    <w:semiHidden/>
    <w:unhideWhenUsed/>
    <w:rsid w:val="007F7C7D"/>
  </w:style>
  <w:style w:type="character" w:customStyle="1" w:styleId="WW8Num1z1">
    <w:name w:val="WW8Num1z1"/>
    <w:rsid w:val="007F7C7D"/>
  </w:style>
  <w:style w:type="character" w:customStyle="1" w:styleId="WW8Num1z3">
    <w:name w:val="WW8Num1z3"/>
    <w:rsid w:val="007F7C7D"/>
  </w:style>
  <w:style w:type="character" w:customStyle="1" w:styleId="WW8Num1z4">
    <w:name w:val="WW8Num1z4"/>
    <w:rsid w:val="007F7C7D"/>
  </w:style>
  <w:style w:type="character" w:customStyle="1" w:styleId="WW8Num1z5">
    <w:name w:val="WW8Num1z5"/>
    <w:rsid w:val="007F7C7D"/>
  </w:style>
  <w:style w:type="character" w:customStyle="1" w:styleId="WW8Num1z6">
    <w:name w:val="WW8Num1z6"/>
    <w:rsid w:val="007F7C7D"/>
  </w:style>
  <w:style w:type="character" w:customStyle="1" w:styleId="WW8Num1z7">
    <w:name w:val="WW8Num1z7"/>
    <w:rsid w:val="007F7C7D"/>
  </w:style>
  <w:style w:type="character" w:customStyle="1" w:styleId="WW8Num1z8">
    <w:name w:val="WW8Num1z8"/>
    <w:rsid w:val="007F7C7D"/>
  </w:style>
  <w:style w:type="character" w:customStyle="1" w:styleId="WW8Num4z1">
    <w:name w:val="WW8Num4z1"/>
    <w:rsid w:val="007F7C7D"/>
    <w:rPr>
      <w:rFonts w:ascii="OpenSymbol" w:hAnsi="OpenSymbol" w:cs="OpenSymbol"/>
      <w:b w:val="0"/>
      <w:bCs w:val="0"/>
    </w:rPr>
  </w:style>
  <w:style w:type="character" w:customStyle="1" w:styleId="WW8Num4z3">
    <w:name w:val="WW8Num4z3"/>
    <w:rsid w:val="007F7C7D"/>
    <w:rPr>
      <w:rFonts w:ascii="Symbol" w:hAnsi="Symbol" w:cs="OpenSymbol"/>
      <w:b w:val="0"/>
      <w:bCs w:val="0"/>
    </w:rPr>
  </w:style>
  <w:style w:type="character" w:customStyle="1" w:styleId="WW8Num5z1">
    <w:name w:val="WW8Num5z1"/>
    <w:rsid w:val="007F7C7D"/>
    <w:rPr>
      <w:rFonts w:ascii="OpenSymbol" w:hAnsi="OpenSymbol" w:cs="OpenSymbol"/>
      <w:b w:val="0"/>
      <w:bCs w:val="0"/>
    </w:rPr>
  </w:style>
  <w:style w:type="character" w:customStyle="1" w:styleId="WW8Num5z3">
    <w:name w:val="WW8Num5z3"/>
    <w:rsid w:val="007F7C7D"/>
    <w:rPr>
      <w:rFonts w:ascii="Symbol" w:hAnsi="Symbol" w:cs="OpenSymbol"/>
      <w:b w:val="0"/>
      <w:bCs w:val="0"/>
    </w:rPr>
  </w:style>
  <w:style w:type="character" w:customStyle="1" w:styleId="WW8Num7z1">
    <w:name w:val="WW8Num7z1"/>
    <w:rsid w:val="007F7C7D"/>
    <w:rPr>
      <w:rFonts w:ascii="OpenSymbol" w:hAnsi="OpenSymbol" w:cs="OpenSymbol"/>
      <w:b w:val="0"/>
      <w:bCs w:val="0"/>
    </w:rPr>
  </w:style>
  <w:style w:type="character" w:customStyle="1" w:styleId="WW8Num8z1">
    <w:name w:val="WW8Num8z1"/>
    <w:rsid w:val="007F7C7D"/>
    <w:rPr>
      <w:rFonts w:ascii="OpenSymbol" w:hAnsi="OpenSymbol" w:cs="OpenSymbol"/>
      <w:b w:val="0"/>
      <w:bCs w:val="0"/>
    </w:rPr>
  </w:style>
  <w:style w:type="character" w:customStyle="1" w:styleId="WW8Num16z2">
    <w:name w:val="WW8Num16z2"/>
    <w:rsid w:val="007F7C7D"/>
  </w:style>
  <w:style w:type="character" w:customStyle="1" w:styleId="WW8Num16z3">
    <w:name w:val="WW8Num16z3"/>
    <w:rsid w:val="007F7C7D"/>
  </w:style>
  <w:style w:type="character" w:customStyle="1" w:styleId="WW8Num16z4">
    <w:name w:val="WW8Num16z4"/>
    <w:rsid w:val="007F7C7D"/>
  </w:style>
  <w:style w:type="character" w:customStyle="1" w:styleId="WW8Num16z5">
    <w:name w:val="WW8Num16z5"/>
    <w:rsid w:val="007F7C7D"/>
  </w:style>
  <w:style w:type="character" w:customStyle="1" w:styleId="WW8Num16z6">
    <w:name w:val="WW8Num16z6"/>
    <w:rsid w:val="007F7C7D"/>
  </w:style>
  <w:style w:type="character" w:customStyle="1" w:styleId="WW8Num16z7">
    <w:name w:val="WW8Num16z7"/>
    <w:rsid w:val="007F7C7D"/>
  </w:style>
  <w:style w:type="character" w:customStyle="1" w:styleId="WW8Num16z8">
    <w:name w:val="WW8Num16z8"/>
    <w:rsid w:val="007F7C7D"/>
  </w:style>
  <w:style w:type="character" w:customStyle="1" w:styleId="WW8Num24z4">
    <w:name w:val="WW8Num24z4"/>
    <w:rsid w:val="007F7C7D"/>
  </w:style>
  <w:style w:type="character" w:customStyle="1" w:styleId="WW8Num24z5">
    <w:name w:val="WW8Num24z5"/>
    <w:rsid w:val="007F7C7D"/>
  </w:style>
  <w:style w:type="character" w:customStyle="1" w:styleId="WW8Num24z6">
    <w:name w:val="WW8Num24z6"/>
    <w:rsid w:val="007F7C7D"/>
  </w:style>
  <w:style w:type="character" w:customStyle="1" w:styleId="WW8Num24z7">
    <w:name w:val="WW8Num24z7"/>
    <w:rsid w:val="007F7C7D"/>
  </w:style>
  <w:style w:type="character" w:customStyle="1" w:styleId="WW8Num24z8">
    <w:name w:val="WW8Num24z8"/>
    <w:rsid w:val="007F7C7D"/>
  </w:style>
  <w:style w:type="character" w:customStyle="1" w:styleId="WW8Num48z1">
    <w:name w:val="WW8Num48z1"/>
    <w:rsid w:val="007F7C7D"/>
    <w:rPr>
      <w:rFonts w:ascii="OpenSymbol" w:hAnsi="OpenSymbol" w:cs="OpenSymbol"/>
    </w:rPr>
  </w:style>
  <w:style w:type="character" w:customStyle="1" w:styleId="WW8Num49z1">
    <w:name w:val="WW8Num49z1"/>
    <w:rsid w:val="007F7C7D"/>
    <w:rPr>
      <w:rFonts w:ascii="OpenSymbol" w:hAnsi="OpenSymbol" w:cs="OpenSymbol"/>
    </w:rPr>
  </w:style>
  <w:style w:type="character" w:customStyle="1" w:styleId="WW8Num50z0">
    <w:name w:val="WW8Num50z0"/>
    <w:rsid w:val="007F7C7D"/>
    <w:rPr>
      <w:rFonts w:ascii="Symbol" w:hAnsi="Symbol" w:cs="OpenSymbol"/>
    </w:rPr>
  </w:style>
  <w:style w:type="character" w:customStyle="1" w:styleId="WW8Num50z1">
    <w:name w:val="WW8Num50z1"/>
    <w:rsid w:val="007F7C7D"/>
    <w:rPr>
      <w:rFonts w:ascii="OpenSymbol" w:hAnsi="OpenSymbol" w:cs="OpenSymbol"/>
    </w:rPr>
  </w:style>
  <w:style w:type="character" w:customStyle="1" w:styleId="WW8Num51z0">
    <w:name w:val="WW8Num51z0"/>
    <w:rsid w:val="007F7C7D"/>
    <w:rPr>
      <w:rFonts w:ascii="Symbol" w:hAnsi="Symbol" w:cs="OpenSymbol"/>
    </w:rPr>
  </w:style>
  <w:style w:type="character" w:customStyle="1" w:styleId="WW8Num51z1">
    <w:name w:val="WW8Num51z1"/>
    <w:rsid w:val="007F7C7D"/>
    <w:rPr>
      <w:rFonts w:ascii="OpenSymbol" w:hAnsi="OpenSymbol" w:cs="OpenSymbol"/>
    </w:rPr>
  </w:style>
  <w:style w:type="character" w:customStyle="1" w:styleId="WW8Num52z0">
    <w:name w:val="WW8Num52z0"/>
    <w:rsid w:val="007F7C7D"/>
    <w:rPr>
      <w:rFonts w:ascii="Arial" w:hAnsi="Arial" w:cs="Arial"/>
      <w:b/>
      <w:bCs/>
      <w:sz w:val="22"/>
      <w:szCs w:val="22"/>
    </w:rPr>
  </w:style>
  <w:style w:type="character" w:customStyle="1" w:styleId="WW8Num52z1">
    <w:name w:val="WW8Num52z1"/>
    <w:rsid w:val="007F7C7D"/>
    <w:rPr>
      <w:rFonts w:ascii="OpenSymbol" w:hAnsi="OpenSymbol" w:cs="OpenSymbol"/>
    </w:rPr>
  </w:style>
  <w:style w:type="character" w:customStyle="1" w:styleId="WW8Num52z3">
    <w:name w:val="WW8Num52z3"/>
    <w:rsid w:val="007F7C7D"/>
    <w:rPr>
      <w:rFonts w:ascii="Symbol" w:hAnsi="Symbol" w:cs="OpenSymbol"/>
    </w:rPr>
  </w:style>
  <w:style w:type="character" w:customStyle="1" w:styleId="WW8Num53z0">
    <w:name w:val="WW8Num53z0"/>
    <w:rsid w:val="007F7C7D"/>
    <w:rPr>
      <w:rFonts w:ascii="Symbol" w:eastAsia="Arial" w:hAnsi="Symbol" w:cs="OpenSymbol"/>
      <w:color w:val="auto"/>
      <w:sz w:val="22"/>
      <w:szCs w:val="22"/>
      <w:shd w:val="clear" w:color="auto" w:fill="auto"/>
    </w:rPr>
  </w:style>
  <w:style w:type="character" w:customStyle="1" w:styleId="WW8Num53z1">
    <w:name w:val="WW8Num53z1"/>
    <w:rsid w:val="007F7C7D"/>
    <w:rPr>
      <w:rFonts w:ascii="OpenSymbol" w:hAnsi="OpenSymbol" w:cs="OpenSymbol"/>
    </w:rPr>
  </w:style>
  <w:style w:type="character" w:customStyle="1" w:styleId="WW8Num54z0">
    <w:name w:val="WW8Num54z0"/>
    <w:rsid w:val="007F7C7D"/>
    <w:rPr>
      <w:rFonts w:ascii="Symbol" w:hAnsi="Symbol" w:cs="OpenSymbol"/>
    </w:rPr>
  </w:style>
  <w:style w:type="character" w:customStyle="1" w:styleId="WW8Num54z1">
    <w:name w:val="WW8Num54z1"/>
    <w:rsid w:val="007F7C7D"/>
    <w:rPr>
      <w:rFonts w:ascii="OpenSymbol" w:hAnsi="OpenSymbol" w:cs="OpenSymbol"/>
    </w:rPr>
  </w:style>
  <w:style w:type="character" w:customStyle="1" w:styleId="WW8Num55z0">
    <w:name w:val="WW8Num55z0"/>
    <w:rsid w:val="007F7C7D"/>
    <w:rPr>
      <w:rFonts w:ascii="Arial" w:hAnsi="Arial" w:cs="Arial"/>
      <w:b/>
      <w:bCs/>
      <w:sz w:val="22"/>
      <w:szCs w:val="22"/>
    </w:rPr>
  </w:style>
  <w:style w:type="character" w:customStyle="1" w:styleId="WW8Num56z0">
    <w:name w:val="WW8Num56z0"/>
    <w:rsid w:val="007F7C7D"/>
    <w:rPr>
      <w:rFonts w:ascii="Symbol" w:hAnsi="Symbol" w:cs="OpenSymbol"/>
    </w:rPr>
  </w:style>
  <w:style w:type="character" w:customStyle="1" w:styleId="WW8Num56z1">
    <w:name w:val="WW8Num56z1"/>
    <w:rsid w:val="007F7C7D"/>
    <w:rPr>
      <w:rFonts w:ascii="Symbol" w:eastAsia="Arial" w:hAnsi="Symbol" w:cs="Symbol"/>
      <w:color w:val="auto"/>
      <w:sz w:val="22"/>
      <w:szCs w:val="22"/>
      <w:shd w:val="clear" w:color="auto" w:fill="auto"/>
    </w:rPr>
  </w:style>
  <w:style w:type="character" w:customStyle="1" w:styleId="WW8Num56z2">
    <w:name w:val="WW8Num56z2"/>
    <w:rsid w:val="007F7C7D"/>
    <w:rPr>
      <w:rFonts w:ascii="OpenSymbol" w:hAnsi="OpenSymbol" w:cs="OpenSymbol"/>
    </w:rPr>
  </w:style>
  <w:style w:type="character" w:customStyle="1" w:styleId="WW8Num57z0">
    <w:name w:val="WW8Num57z0"/>
    <w:rsid w:val="007F7C7D"/>
    <w:rPr>
      <w:rFonts w:ascii="Arial" w:hAnsi="Arial" w:cs="Arial"/>
      <w:b/>
      <w:bCs/>
      <w:sz w:val="22"/>
      <w:szCs w:val="22"/>
    </w:rPr>
  </w:style>
  <w:style w:type="character" w:customStyle="1" w:styleId="WW8Num58z0">
    <w:name w:val="WW8Num58z0"/>
    <w:rsid w:val="007F7C7D"/>
    <w:rPr>
      <w:rFonts w:ascii="Symbol" w:hAnsi="Symbol" w:cs="OpenSymbol"/>
    </w:rPr>
  </w:style>
  <w:style w:type="character" w:customStyle="1" w:styleId="WW8Num58z1">
    <w:name w:val="WW8Num58z1"/>
    <w:rsid w:val="007F7C7D"/>
    <w:rPr>
      <w:rFonts w:ascii="OpenSymbol" w:hAnsi="OpenSymbol" w:cs="OpenSymbol"/>
    </w:rPr>
  </w:style>
  <w:style w:type="character" w:customStyle="1" w:styleId="WW8Num39z2">
    <w:name w:val="WW8Num39z2"/>
    <w:rsid w:val="007F7C7D"/>
  </w:style>
  <w:style w:type="character" w:customStyle="1" w:styleId="WW8Num39z4">
    <w:name w:val="WW8Num39z4"/>
    <w:rsid w:val="007F7C7D"/>
  </w:style>
  <w:style w:type="character" w:customStyle="1" w:styleId="WW8Num39z5">
    <w:name w:val="WW8Num39z5"/>
    <w:rsid w:val="007F7C7D"/>
  </w:style>
  <w:style w:type="character" w:customStyle="1" w:styleId="WW8Num39z6">
    <w:name w:val="WW8Num39z6"/>
    <w:rsid w:val="007F7C7D"/>
  </w:style>
  <w:style w:type="character" w:customStyle="1" w:styleId="WW8Num39z7">
    <w:name w:val="WW8Num39z7"/>
    <w:rsid w:val="007F7C7D"/>
  </w:style>
  <w:style w:type="character" w:customStyle="1" w:styleId="WW8Num39z8">
    <w:name w:val="WW8Num39z8"/>
    <w:rsid w:val="007F7C7D"/>
  </w:style>
  <w:style w:type="character" w:customStyle="1" w:styleId="WW8Num54z3">
    <w:name w:val="WW8Num54z3"/>
    <w:rsid w:val="007F7C7D"/>
    <w:rPr>
      <w:rFonts w:ascii="Symbol" w:hAnsi="Symbol" w:cs="OpenSymbol"/>
    </w:rPr>
  </w:style>
  <w:style w:type="character" w:customStyle="1" w:styleId="WW8Num55z1">
    <w:name w:val="WW8Num55z1"/>
    <w:rsid w:val="007F7C7D"/>
    <w:rPr>
      <w:rFonts w:ascii="OpenSymbol" w:hAnsi="OpenSymbol" w:cs="OpenSymbol"/>
    </w:rPr>
  </w:style>
  <w:style w:type="character" w:customStyle="1" w:styleId="WW8Num57z1">
    <w:name w:val="WW8Num57z1"/>
    <w:rsid w:val="007F7C7D"/>
    <w:rPr>
      <w:rFonts w:ascii="OpenSymbol" w:hAnsi="OpenSymbol" w:cs="OpenSymbol"/>
    </w:rPr>
  </w:style>
  <w:style w:type="character" w:customStyle="1" w:styleId="WW8Num40z2">
    <w:name w:val="WW8Num40z2"/>
    <w:rsid w:val="007F7C7D"/>
  </w:style>
  <w:style w:type="character" w:customStyle="1" w:styleId="WW8Num40z4">
    <w:name w:val="WW8Num40z4"/>
    <w:rsid w:val="007F7C7D"/>
  </w:style>
  <w:style w:type="character" w:customStyle="1" w:styleId="WW8Num40z5">
    <w:name w:val="WW8Num40z5"/>
    <w:rsid w:val="007F7C7D"/>
  </w:style>
  <w:style w:type="character" w:customStyle="1" w:styleId="WW8Num40z6">
    <w:name w:val="WW8Num40z6"/>
    <w:rsid w:val="007F7C7D"/>
  </w:style>
  <w:style w:type="character" w:customStyle="1" w:styleId="WW8Num40z7">
    <w:name w:val="WW8Num40z7"/>
    <w:rsid w:val="007F7C7D"/>
  </w:style>
  <w:style w:type="character" w:customStyle="1" w:styleId="WW8Num40z8">
    <w:name w:val="WW8Num40z8"/>
    <w:rsid w:val="007F7C7D"/>
  </w:style>
  <w:style w:type="character" w:customStyle="1" w:styleId="WW8Num21z4">
    <w:name w:val="WW8Num21z4"/>
    <w:rsid w:val="007F7C7D"/>
  </w:style>
  <w:style w:type="character" w:customStyle="1" w:styleId="WW8Num21z5">
    <w:name w:val="WW8Num21z5"/>
    <w:rsid w:val="007F7C7D"/>
  </w:style>
  <w:style w:type="character" w:customStyle="1" w:styleId="WW8Num21z6">
    <w:name w:val="WW8Num21z6"/>
    <w:rsid w:val="007F7C7D"/>
  </w:style>
  <w:style w:type="character" w:customStyle="1" w:styleId="WW8Num21z7">
    <w:name w:val="WW8Num21z7"/>
    <w:rsid w:val="007F7C7D"/>
  </w:style>
  <w:style w:type="character" w:customStyle="1" w:styleId="WW8Num21z8">
    <w:name w:val="WW8Num21z8"/>
    <w:rsid w:val="007F7C7D"/>
  </w:style>
  <w:style w:type="character" w:customStyle="1" w:styleId="WW8Num28z2">
    <w:name w:val="WW8Num28z2"/>
    <w:rsid w:val="007F7C7D"/>
  </w:style>
  <w:style w:type="character" w:customStyle="1" w:styleId="WW8Num28z4">
    <w:name w:val="WW8Num28z4"/>
    <w:rsid w:val="007F7C7D"/>
  </w:style>
  <w:style w:type="character" w:customStyle="1" w:styleId="WW8Num28z5">
    <w:name w:val="WW8Num28z5"/>
    <w:rsid w:val="007F7C7D"/>
  </w:style>
  <w:style w:type="character" w:customStyle="1" w:styleId="WW8Num28z6">
    <w:name w:val="WW8Num28z6"/>
    <w:rsid w:val="007F7C7D"/>
  </w:style>
  <w:style w:type="character" w:customStyle="1" w:styleId="WW8Num28z7">
    <w:name w:val="WW8Num28z7"/>
    <w:rsid w:val="007F7C7D"/>
  </w:style>
  <w:style w:type="character" w:customStyle="1" w:styleId="WW8Num28z8">
    <w:name w:val="WW8Num28z8"/>
    <w:rsid w:val="007F7C7D"/>
  </w:style>
  <w:style w:type="character" w:customStyle="1" w:styleId="WW8Num41z2">
    <w:name w:val="WW8Num41z2"/>
    <w:rsid w:val="007F7C7D"/>
  </w:style>
  <w:style w:type="character" w:customStyle="1" w:styleId="WW8Num41z4">
    <w:name w:val="WW8Num41z4"/>
    <w:rsid w:val="007F7C7D"/>
  </w:style>
  <w:style w:type="character" w:customStyle="1" w:styleId="WW8Num41z5">
    <w:name w:val="WW8Num41z5"/>
    <w:rsid w:val="007F7C7D"/>
  </w:style>
  <w:style w:type="character" w:customStyle="1" w:styleId="WW8Num41z6">
    <w:name w:val="WW8Num41z6"/>
    <w:rsid w:val="007F7C7D"/>
  </w:style>
  <w:style w:type="character" w:customStyle="1" w:styleId="WW8Num41z7">
    <w:name w:val="WW8Num41z7"/>
    <w:rsid w:val="007F7C7D"/>
  </w:style>
  <w:style w:type="character" w:customStyle="1" w:styleId="WW8Num41z8">
    <w:name w:val="WW8Num41z8"/>
    <w:rsid w:val="007F7C7D"/>
  </w:style>
  <w:style w:type="character" w:customStyle="1" w:styleId="WW8Num7z3">
    <w:name w:val="WW8Num7z3"/>
    <w:rsid w:val="007F7C7D"/>
    <w:rPr>
      <w:rFonts w:ascii="Symbol" w:hAnsi="Symbol" w:cs="OpenSymbol"/>
      <w:b w:val="0"/>
      <w:bCs w:val="0"/>
    </w:rPr>
  </w:style>
  <w:style w:type="character" w:customStyle="1" w:styleId="WW8Num29z2">
    <w:name w:val="WW8Num29z2"/>
    <w:rsid w:val="007F7C7D"/>
  </w:style>
  <w:style w:type="character" w:customStyle="1" w:styleId="WW8Num29z4">
    <w:name w:val="WW8Num29z4"/>
    <w:rsid w:val="007F7C7D"/>
  </w:style>
  <w:style w:type="character" w:customStyle="1" w:styleId="WW8Num29z5">
    <w:name w:val="WW8Num29z5"/>
    <w:rsid w:val="007F7C7D"/>
  </w:style>
  <w:style w:type="character" w:customStyle="1" w:styleId="WW8Num29z6">
    <w:name w:val="WW8Num29z6"/>
    <w:rsid w:val="007F7C7D"/>
  </w:style>
  <w:style w:type="character" w:customStyle="1" w:styleId="WW8Num29z7">
    <w:name w:val="WW8Num29z7"/>
    <w:rsid w:val="007F7C7D"/>
  </w:style>
  <w:style w:type="character" w:customStyle="1" w:styleId="WW8Num29z8">
    <w:name w:val="WW8Num29z8"/>
    <w:rsid w:val="007F7C7D"/>
  </w:style>
  <w:style w:type="character" w:customStyle="1" w:styleId="WW8Num8z3">
    <w:name w:val="WW8Num8z3"/>
    <w:rsid w:val="007F7C7D"/>
    <w:rPr>
      <w:rFonts w:ascii="Symbol" w:hAnsi="Symbol" w:cs="OpenSymbol"/>
      <w:b w:val="0"/>
      <w:bCs w:val="0"/>
    </w:rPr>
  </w:style>
  <w:style w:type="character" w:customStyle="1" w:styleId="WW8Num30z2">
    <w:name w:val="WW8Num30z2"/>
    <w:rsid w:val="007F7C7D"/>
  </w:style>
  <w:style w:type="character" w:customStyle="1" w:styleId="WW8Num30z4">
    <w:name w:val="WW8Num30z4"/>
    <w:rsid w:val="007F7C7D"/>
  </w:style>
  <w:style w:type="character" w:customStyle="1" w:styleId="WW8Num30z5">
    <w:name w:val="WW8Num30z5"/>
    <w:rsid w:val="007F7C7D"/>
  </w:style>
  <w:style w:type="character" w:customStyle="1" w:styleId="WW8Num30z6">
    <w:name w:val="WW8Num30z6"/>
    <w:rsid w:val="007F7C7D"/>
  </w:style>
  <w:style w:type="character" w:customStyle="1" w:styleId="WW8Num30z7">
    <w:name w:val="WW8Num30z7"/>
    <w:rsid w:val="007F7C7D"/>
  </w:style>
  <w:style w:type="character" w:customStyle="1" w:styleId="WW8Num30z8">
    <w:name w:val="WW8Num30z8"/>
    <w:rsid w:val="007F7C7D"/>
  </w:style>
  <w:style w:type="character" w:customStyle="1" w:styleId="Fuentedeprrafopredeter1">
    <w:name w:val="Fuente de párrafo predeter.1"/>
    <w:rsid w:val="007F7C7D"/>
  </w:style>
  <w:style w:type="character" w:customStyle="1" w:styleId="EncabezadoCar">
    <w:name w:val="Encabezado Car"/>
    <w:rsid w:val="007F7C7D"/>
    <w:rPr>
      <w:rFonts w:ascii="Times New Roman" w:eastAsia="Times New Roman" w:hAnsi="Times New Roman" w:cs="Times New Roman"/>
      <w:sz w:val="20"/>
      <w:szCs w:val="20"/>
      <w:lang w:val="es-ES" w:eastAsia="zh-CN"/>
    </w:rPr>
  </w:style>
  <w:style w:type="character" w:customStyle="1" w:styleId="PiedepginaCar">
    <w:name w:val="Pie de página Car"/>
    <w:rsid w:val="007F7C7D"/>
    <w:rPr>
      <w:rFonts w:ascii="Times New Roman" w:eastAsia="Times New Roman" w:hAnsi="Times New Roman" w:cs="Times New Roman"/>
      <w:sz w:val="20"/>
      <w:szCs w:val="20"/>
      <w:lang w:val="es-ES" w:eastAsia="zh-CN"/>
    </w:rPr>
  </w:style>
  <w:style w:type="character" w:styleId="nfasis">
    <w:name w:val="Emphasis"/>
    <w:qFormat/>
    <w:rsid w:val="007F7C7D"/>
    <w:rPr>
      <w:i/>
      <w:iCs/>
    </w:rPr>
  </w:style>
  <w:style w:type="character" w:styleId="Hipervnculo">
    <w:name w:val="Hyperlink"/>
    <w:rsid w:val="007F7C7D"/>
    <w:rPr>
      <w:color w:val="000080"/>
      <w:u w:val="single"/>
    </w:rPr>
  </w:style>
  <w:style w:type="character" w:styleId="Nmerodelnea">
    <w:name w:val="line number"/>
    <w:rsid w:val="007F7C7D"/>
  </w:style>
  <w:style w:type="paragraph" w:customStyle="1" w:styleId="Encabezado20">
    <w:name w:val="Encabezado2"/>
    <w:basedOn w:val="Normal"/>
    <w:next w:val="Textoindependiente"/>
    <w:rsid w:val="007F7C7D"/>
    <w:pPr>
      <w:keepNext/>
      <w:spacing w:before="240" w:after="120"/>
    </w:pPr>
    <w:rPr>
      <w:rFonts w:ascii="Liberation Sans" w:eastAsia="Microsoft YaHei" w:hAnsi="Liberation Sans" w:cs="Mangal"/>
      <w:sz w:val="28"/>
      <w:szCs w:val="28"/>
    </w:rPr>
  </w:style>
  <w:style w:type="paragraph" w:styleId="Textoindependiente">
    <w:name w:val="Body Text"/>
    <w:basedOn w:val="Normal"/>
    <w:link w:val="TextoindependienteCar1"/>
    <w:rsid w:val="007F7C7D"/>
    <w:pPr>
      <w:spacing w:after="120"/>
    </w:pPr>
  </w:style>
  <w:style w:type="character" w:customStyle="1" w:styleId="TextoindependienteCar1">
    <w:name w:val="Texto independiente Car1"/>
    <w:basedOn w:val="Fuentedeprrafopredeter"/>
    <w:link w:val="Textoindependiente"/>
    <w:rsid w:val="007F7C7D"/>
    <w:rPr>
      <w:rFonts w:ascii="Times New Roman" w:eastAsia="Times New Roman" w:hAnsi="Times New Roman" w:cs="Times New Roman"/>
      <w:sz w:val="20"/>
      <w:szCs w:val="20"/>
      <w:lang w:val="es-ES" w:bidi="ar-SA"/>
    </w:rPr>
  </w:style>
  <w:style w:type="paragraph" w:styleId="Descripcin">
    <w:name w:val="caption"/>
    <w:basedOn w:val="Normal"/>
    <w:qFormat/>
    <w:rsid w:val="007F7C7D"/>
    <w:pPr>
      <w:suppressLineNumbers/>
      <w:spacing w:before="120" w:after="120"/>
    </w:pPr>
    <w:rPr>
      <w:rFonts w:cs="Mangal"/>
      <w:i/>
      <w:iCs/>
      <w:sz w:val="24"/>
      <w:szCs w:val="24"/>
    </w:rPr>
  </w:style>
  <w:style w:type="paragraph" w:customStyle="1" w:styleId="Leyenda">
    <w:name w:val="Leyenda"/>
    <w:basedOn w:val="Normal"/>
    <w:rsid w:val="007F7C7D"/>
    <w:pPr>
      <w:suppressLineNumbers/>
      <w:spacing w:before="120" w:after="120"/>
    </w:pPr>
    <w:rPr>
      <w:rFonts w:cs="Mangal"/>
      <w:i/>
      <w:iCs/>
      <w:sz w:val="24"/>
      <w:szCs w:val="24"/>
    </w:rPr>
  </w:style>
  <w:style w:type="paragraph" w:customStyle="1" w:styleId="Encabezado10">
    <w:name w:val="Encabezado1"/>
    <w:basedOn w:val="Normal"/>
    <w:next w:val="Textoindependiente"/>
    <w:rsid w:val="007F7C7D"/>
    <w:pPr>
      <w:jc w:val="both"/>
    </w:pPr>
    <w:rPr>
      <w:rFonts w:ascii="Arial" w:eastAsia="Arial" w:hAnsi="Arial" w:cs="Arial"/>
      <w:b/>
      <w:sz w:val="22"/>
      <w:szCs w:val="22"/>
    </w:rPr>
  </w:style>
  <w:style w:type="character" w:customStyle="1" w:styleId="SangradetextonormalCar1">
    <w:name w:val="Sangría de texto normal Car1"/>
    <w:basedOn w:val="Fuentedeprrafopredeter"/>
    <w:rsid w:val="007F7C7D"/>
    <w:rPr>
      <w:sz w:val="24"/>
      <w:lang w:val="es-ES" w:eastAsia="zh-CN"/>
    </w:rPr>
  </w:style>
  <w:style w:type="paragraph" w:customStyle="1" w:styleId="Sangra2detindependiente1">
    <w:name w:val="Sangría 2 de t. independiente1"/>
    <w:basedOn w:val="Normal"/>
    <w:rsid w:val="007F7C7D"/>
    <w:pPr>
      <w:tabs>
        <w:tab w:val="center" w:pos="567"/>
      </w:tabs>
      <w:ind w:left="708"/>
    </w:pPr>
    <w:rPr>
      <w:sz w:val="24"/>
    </w:rPr>
  </w:style>
  <w:style w:type="character" w:customStyle="1" w:styleId="EncabezadoCar1">
    <w:name w:val="Encabezado Car1"/>
    <w:basedOn w:val="Fuentedeprrafopredeter"/>
    <w:link w:val="Encabezado"/>
    <w:rsid w:val="007F7C7D"/>
    <w:rPr>
      <w:rFonts w:ascii="Bookman Old Style" w:eastAsia="Times New Roman" w:hAnsi="Bookman Old Style" w:cs="Bookman Old Style"/>
      <w:b/>
      <w:szCs w:val="20"/>
      <w:u w:val="single"/>
      <w:lang w:val="es-ES" w:bidi="ar-SA"/>
    </w:rPr>
  </w:style>
  <w:style w:type="character" w:customStyle="1" w:styleId="PiedepginaCar1">
    <w:name w:val="Pie de página Car1"/>
    <w:basedOn w:val="Fuentedeprrafopredeter"/>
    <w:link w:val="Piedepgina"/>
    <w:rsid w:val="007F7C7D"/>
    <w:rPr>
      <w:rFonts w:ascii="Times New Roman" w:eastAsia="Times New Roman" w:hAnsi="Times New Roman" w:cs="Times New Roman"/>
      <w:sz w:val="20"/>
      <w:szCs w:val="20"/>
      <w:lang w:val="es-ES" w:bidi="ar-SA"/>
    </w:rPr>
  </w:style>
  <w:style w:type="paragraph" w:customStyle="1" w:styleId="Sangra2detindependiente2">
    <w:name w:val="Sangría 2 de t. independiente2"/>
    <w:basedOn w:val="Normal"/>
    <w:rsid w:val="007F7C7D"/>
    <w:pPr>
      <w:tabs>
        <w:tab w:val="center" w:pos="567"/>
      </w:tabs>
      <w:ind w:left="708"/>
    </w:pPr>
    <w:rPr>
      <w:sz w:val="24"/>
    </w:rPr>
  </w:style>
  <w:style w:type="character" w:styleId="Hipervnculovisitado">
    <w:name w:val="FollowedHyperlink"/>
    <w:basedOn w:val="Fuentedeprrafopredeter"/>
    <w:uiPriority w:val="99"/>
    <w:semiHidden/>
    <w:unhideWhenUsed/>
    <w:rsid w:val="007F7C7D"/>
    <w:rPr>
      <w:color w:val="954F72" w:themeColor="followedHyperlink"/>
      <w:u w:val="single"/>
    </w:rPr>
  </w:style>
  <w:style w:type="paragraph" w:customStyle="1" w:styleId="western">
    <w:name w:val="western"/>
    <w:basedOn w:val="Normal"/>
    <w:rsid w:val="00843919"/>
    <w:pPr>
      <w:suppressAutoHyphens w:val="0"/>
      <w:spacing w:before="100" w:beforeAutospacing="1"/>
    </w:pPr>
    <w:rPr>
      <w:color w:val="000000"/>
      <w:sz w:val="22"/>
      <w:szCs w:val="22"/>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10806">
      <w:bodyDiv w:val="1"/>
      <w:marLeft w:val="0"/>
      <w:marRight w:val="0"/>
      <w:marTop w:val="0"/>
      <w:marBottom w:val="0"/>
      <w:divBdr>
        <w:top w:val="none" w:sz="0" w:space="0" w:color="auto"/>
        <w:left w:val="none" w:sz="0" w:space="0" w:color="auto"/>
        <w:bottom w:val="none" w:sz="0" w:space="0" w:color="auto"/>
        <w:right w:val="none" w:sz="0" w:space="0" w:color="auto"/>
      </w:divBdr>
    </w:div>
    <w:div w:id="467868106">
      <w:bodyDiv w:val="1"/>
      <w:marLeft w:val="0"/>
      <w:marRight w:val="0"/>
      <w:marTop w:val="0"/>
      <w:marBottom w:val="0"/>
      <w:divBdr>
        <w:top w:val="none" w:sz="0" w:space="0" w:color="auto"/>
        <w:left w:val="none" w:sz="0" w:space="0" w:color="auto"/>
        <w:bottom w:val="none" w:sz="0" w:space="0" w:color="auto"/>
        <w:right w:val="none" w:sz="0" w:space="0" w:color="auto"/>
      </w:divBdr>
    </w:div>
    <w:div w:id="678124905">
      <w:bodyDiv w:val="1"/>
      <w:marLeft w:val="0"/>
      <w:marRight w:val="0"/>
      <w:marTop w:val="0"/>
      <w:marBottom w:val="0"/>
      <w:divBdr>
        <w:top w:val="none" w:sz="0" w:space="0" w:color="auto"/>
        <w:left w:val="none" w:sz="0" w:space="0" w:color="auto"/>
        <w:bottom w:val="none" w:sz="0" w:space="0" w:color="auto"/>
        <w:right w:val="none" w:sz="0" w:space="0" w:color="auto"/>
      </w:divBdr>
    </w:div>
    <w:div w:id="760878279">
      <w:bodyDiv w:val="1"/>
      <w:marLeft w:val="0"/>
      <w:marRight w:val="0"/>
      <w:marTop w:val="0"/>
      <w:marBottom w:val="0"/>
      <w:divBdr>
        <w:top w:val="none" w:sz="0" w:space="0" w:color="auto"/>
        <w:left w:val="none" w:sz="0" w:space="0" w:color="auto"/>
        <w:bottom w:val="none" w:sz="0" w:space="0" w:color="auto"/>
        <w:right w:val="none" w:sz="0" w:space="0" w:color="auto"/>
      </w:divBdr>
    </w:div>
    <w:div w:id="1286155654">
      <w:bodyDiv w:val="1"/>
      <w:marLeft w:val="0"/>
      <w:marRight w:val="0"/>
      <w:marTop w:val="0"/>
      <w:marBottom w:val="0"/>
      <w:divBdr>
        <w:top w:val="none" w:sz="0" w:space="0" w:color="auto"/>
        <w:left w:val="none" w:sz="0" w:space="0" w:color="auto"/>
        <w:bottom w:val="none" w:sz="0" w:space="0" w:color="auto"/>
        <w:right w:val="none" w:sz="0" w:space="0" w:color="auto"/>
      </w:divBdr>
    </w:div>
    <w:div w:id="1464227149">
      <w:bodyDiv w:val="1"/>
      <w:marLeft w:val="0"/>
      <w:marRight w:val="0"/>
      <w:marTop w:val="0"/>
      <w:marBottom w:val="0"/>
      <w:divBdr>
        <w:top w:val="none" w:sz="0" w:space="0" w:color="auto"/>
        <w:left w:val="none" w:sz="0" w:space="0" w:color="auto"/>
        <w:bottom w:val="none" w:sz="0" w:space="0" w:color="auto"/>
        <w:right w:val="none" w:sz="0" w:space="0" w:color="auto"/>
      </w:divBdr>
    </w:div>
    <w:div w:id="1467816624">
      <w:bodyDiv w:val="1"/>
      <w:marLeft w:val="0"/>
      <w:marRight w:val="0"/>
      <w:marTop w:val="0"/>
      <w:marBottom w:val="0"/>
      <w:divBdr>
        <w:top w:val="none" w:sz="0" w:space="0" w:color="auto"/>
        <w:left w:val="none" w:sz="0" w:space="0" w:color="auto"/>
        <w:bottom w:val="none" w:sz="0" w:space="0" w:color="auto"/>
        <w:right w:val="none" w:sz="0" w:space="0" w:color="auto"/>
      </w:divBdr>
    </w:div>
    <w:div w:id="1650983810">
      <w:bodyDiv w:val="1"/>
      <w:marLeft w:val="0"/>
      <w:marRight w:val="0"/>
      <w:marTop w:val="0"/>
      <w:marBottom w:val="0"/>
      <w:divBdr>
        <w:top w:val="none" w:sz="0" w:space="0" w:color="auto"/>
        <w:left w:val="none" w:sz="0" w:space="0" w:color="auto"/>
        <w:bottom w:val="none" w:sz="0" w:space="0" w:color="auto"/>
        <w:right w:val="none" w:sz="0" w:space="0" w:color="auto"/>
      </w:divBdr>
    </w:div>
    <w:div w:id="19399495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10.wmf"/><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oleObject" Target="embeddings/oleObject2.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47E16-09DA-46C9-920D-6FE0D3464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21</Pages>
  <Words>9628</Words>
  <Characters>52955</Characters>
  <Application>Microsoft Office Word</Application>
  <DocSecurity>0</DocSecurity>
  <Lines>441</Lines>
  <Paragraphs>124</Paragraphs>
  <ScaleCrop>false</ScaleCrop>
  <HeadingPairs>
    <vt:vector size="2" baseType="variant">
      <vt:variant>
        <vt:lpstr>Título</vt:lpstr>
      </vt:variant>
      <vt:variant>
        <vt:i4>1</vt:i4>
      </vt:variant>
    </vt:vector>
  </HeadingPairs>
  <TitlesOfParts>
    <vt:vector size="1" baseType="lpstr">
      <vt:lpstr>2. CONDICIONES PARTICULARES</vt:lpstr>
    </vt:vector>
  </TitlesOfParts>
  <Company/>
  <LinksUpToDate>false</LinksUpToDate>
  <CharactersWithSpaces>62459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CONDICIONES PARTICULARES</dc:title>
  <dc:creator>BIBLIOTECA NACIONAL</dc:creator>
  <cp:lastModifiedBy>Patricia Gomez</cp:lastModifiedBy>
  <cp:revision>8</cp:revision>
  <cp:lastPrinted>2015-04-21T15:25:00Z</cp:lastPrinted>
  <dcterms:created xsi:type="dcterms:W3CDTF">2016-10-07T15:08:00Z</dcterms:created>
  <dcterms:modified xsi:type="dcterms:W3CDTF">2016-10-27T14:58:00Z</dcterms:modified>
  <dc:language>es-AR</dc:language>
</cp:coreProperties>
</file>