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67"/>
        <w:gridCol w:w="77"/>
        <w:gridCol w:w="17"/>
        <w:gridCol w:w="481"/>
        <w:gridCol w:w="215"/>
        <w:gridCol w:w="2408"/>
        <w:gridCol w:w="206"/>
        <w:gridCol w:w="501"/>
        <w:gridCol w:w="4676"/>
        <w:gridCol w:w="314"/>
        <w:gridCol w:w="1763"/>
        <w:gridCol w:w="46"/>
      </w:tblGrid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13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424"/>
              <w:gridCol w:w="9745"/>
              <w:gridCol w:w="423"/>
            </w:tblGrid>
            <w:tr w:rsidR="00E81ECA">
              <w:trPr>
                <w:trHeight w:val="74"/>
              </w:trPr>
              <w:tc>
                <w:tcPr>
                  <w:tcW w:w="42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80"/>
              </w:trPr>
              <w:tc>
                <w:tcPr>
                  <w:tcW w:w="425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45"/>
                  </w:tblGrid>
                  <w:tr w:rsidR="00E81ECA">
                    <w:trPr>
                      <w:trHeight w:val="302"/>
                    </w:trPr>
                    <w:tc>
                      <w:tcPr>
                        <w:tcW w:w="9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24"/>
                          </w:rPr>
                          <w:t>Formulario de Cotización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0"/>
              </w:trPr>
              <w:tc>
                <w:tcPr>
                  <w:tcW w:w="42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E81ECA" w:rsidTr="00F1476B">
        <w:trPr>
          <w:trHeight w:val="269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3821"/>
              <w:gridCol w:w="141"/>
              <w:gridCol w:w="141"/>
              <w:gridCol w:w="6225"/>
              <w:gridCol w:w="141"/>
            </w:tblGrid>
            <w:tr w:rsidR="00E81ECA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25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6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COLEGIO MILITAR DE LA NACION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1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38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Nombre del Organismo Contratante: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00111A" w:rsidTr="00F1476B">
        <w:trPr>
          <w:trHeight w:val="320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829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26"/>
            </w:tblGrid>
            <w:tr w:rsidR="00E81ECA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 xml:space="preserve">Procedimiento de </w:t>
                  </w:r>
                  <w:proofErr w:type="spellStart"/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Seleccion</w:t>
                  </w:r>
                  <w:proofErr w:type="spellEnd"/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:</w:t>
                  </w: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E81ECA" w:rsidTr="00F1476B">
        <w:trPr>
          <w:trHeight w:val="38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707"/>
              <w:gridCol w:w="565"/>
              <w:gridCol w:w="141"/>
              <w:gridCol w:w="4954"/>
              <w:gridCol w:w="141"/>
              <w:gridCol w:w="141"/>
              <w:gridCol w:w="566"/>
              <w:gridCol w:w="283"/>
              <w:gridCol w:w="707"/>
              <w:gridCol w:w="141"/>
              <w:gridCol w:w="141"/>
              <w:gridCol w:w="1133"/>
              <w:gridCol w:w="708"/>
              <w:gridCol w:w="141"/>
            </w:tblGrid>
            <w:tr w:rsidR="00E81ECA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4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Licitación Privada                                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6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7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64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3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Ejercicio: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8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2018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7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Tipo: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708"/>
              <w:gridCol w:w="565"/>
              <w:gridCol w:w="141"/>
              <w:gridCol w:w="8914"/>
              <w:gridCol w:w="141"/>
            </w:tblGrid>
            <w:tr w:rsidR="00E81ECA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14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8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De etapa única nacional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8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Clase: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1"/>
              <w:gridCol w:w="1178"/>
              <w:gridCol w:w="96"/>
              <w:gridCol w:w="141"/>
              <w:gridCol w:w="8771"/>
              <w:gridCol w:w="282"/>
            </w:tblGrid>
            <w:tr w:rsidR="00E81ECA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71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87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Sin Modalidad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1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Modalidad: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E81ECA" w:rsidTr="00F1476B">
        <w:trPr>
          <w:trHeight w:val="101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1744"/>
              <w:gridCol w:w="238"/>
              <w:gridCol w:w="141"/>
              <w:gridCol w:w="8064"/>
              <w:gridCol w:w="282"/>
            </w:tblGrid>
            <w:tr w:rsidR="00E81ECA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64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MK18-0103/5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44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Expediente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E81ECA" w:rsidTr="00F1476B">
        <w:trPr>
          <w:trHeight w:val="131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1"/>
              <w:gridCol w:w="1840"/>
              <w:gridCol w:w="141"/>
              <w:gridCol w:w="141"/>
              <w:gridCol w:w="8064"/>
              <w:gridCol w:w="282"/>
            </w:tblGrid>
            <w:tr w:rsidR="00E81ECA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64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3 Elementos de Limpieza -  -  - 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40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Rubro Comercial: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E81ECA" w:rsidTr="00F1476B">
        <w:trPr>
          <w:trHeight w:val="131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1744"/>
              <w:gridCol w:w="238"/>
              <w:gridCol w:w="141"/>
              <w:gridCol w:w="8205"/>
              <w:gridCol w:w="141"/>
            </w:tblGrid>
            <w:tr w:rsidR="00E81ECA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7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05"/>
                  </w:tblGrid>
                  <w:tr w:rsidR="00E81ECA">
                    <w:trPr>
                      <w:trHeight w:val="431"/>
                    </w:trPr>
                    <w:tc>
                      <w:tcPr>
                        <w:tcW w:w="8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PROVISION Y ADQUISICION DE ELEMENTOS DE LIMPIEZA PARA EL NORMAL FUNCIONAMIENTO DEL INSTITUTO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7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44"/>
                  </w:tblGrid>
                  <w:tr w:rsidR="00E81ECA">
                    <w:trPr>
                      <w:trHeight w:val="42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Objeto de la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Contratacion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2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8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E81ECA" w:rsidTr="00F1476B">
        <w:trPr>
          <w:trHeight w:val="141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1840"/>
              <w:gridCol w:w="141"/>
              <w:gridCol w:w="141"/>
              <w:gridCol w:w="2122"/>
              <w:gridCol w:w="6225"/>
            </w:tblGrid>
            <w:tr w:rsidR="00E81ECA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22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$ 0,00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40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Costo del Pliego: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E81ECA" w:rsidTr="00F1476B">
        <w:trPr>
          <w:trHeight w:val="131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rPr>
          <w:trHeight w:val="320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829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26"/>
            </w:tblGrid>
            <w:tr w:rsidR="00E81ECA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proofErr w:type="spellStart"/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Presentacion</w:t>
                  </w:r>
                  <w:proofErr w:type="spellEnd"/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 xml:space="preserve"> de las Ofertas:</w:t>
                  </w: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E81ECA" w:rsidTr="00F1476B">
        <w:trPr>
          <w:trHeight w:val="104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1"/>
              <w:gridCol w:w="34"/>
              <w:gridCol w:w="4918"/>
              <w:gridCol w:w="34"/>
              <w:gridCol w:w="107"/>
              <w:gridCol w:w="141"/>
              <w:gridCol w:w="4952"/>
              <w:gridCol w:w="282"/>
            </w:tblGrid>
            <w:tr w:rsidR="00E81ECA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00111A" w:rsidTr="0000111A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Lugar y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Direccion</w:t>
                        </w:r>
                        <w:proofErr w:type="spellEnd"/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00111A" w:rsidTr="0000111A">
              <w:trPr>
                <w:trHeight w:val="25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F1476B" w:rsidRDefault="00F1476B">
                        <w:pPr>
                          <w:spacing w:after="0" w:line="240" w:lineRule="auto"/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Servicio Administrativo Financiero - CMN </w:t>
                        </w:r>
                      </w:p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Aviador Matienzo S/N y Ruta 201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- El Palomar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00111A" w:rsidTr="0000111A">
              <w:trPr>
                <w:trHeight w:val="29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 w:rsidP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Días hábiles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:  Hasta el: 04/12/2018 a las 12:00hs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25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E81ECA" w:rsidTr="00F1476B">
        <w:trPr>
          <w:trHeight w:val="104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rPr>
          <w:trHeight w:val="320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829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26"/>
            </w:tblGrid>
            <w:tr w:rsidR="00E81ECA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Acto de Apertura:</w:t>
                  </w: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E81ECA" w:rsidTr="00F1476B">
        <w:trPr>
          <w:trHeight w:val="104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1"/>
              <w:gridCol w:w="4952"/>
              <w:gridCol w:w="141"/>
              <w:gridCol w:w="141"/>
              <w:gridCol w:w="4952"/>
              <w:gridCol w:w="282"/>
            </w:tblGrid>
            <w:tr w:rsidR="00E81ECA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Lugar y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Direccion</w:t>
                        </w:r>
                        <w:proofErr w:type="spellEnd"/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32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Servicio Administrativo Financiero –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CMN</w:t>
                        </w:r>
                      </w:p>
                      <w:p w:rsidR="00F1476B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Aviador Matienzo S/N y Ruta 201 – El Palomar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E81ECA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81ECA" w:rsidRDefault="00F1476B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Fecha: 05/12/2018 - Hora: 09:00hs</w:t>
                        </w:r>
                      </w:p>
                    </w:tc>
                  </w:tr>
                </w:tbl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81ECA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81ECA" w:rsidRDefault="00E81ECA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E81ECA" w:rsidTr="00F1476B">
        <w:trPr>
          <w:trHeight w:val="104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rPr>
          <w:trHeight w:val="320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829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26"/>
            </w:tblGrid>
            <w:tr w:rsidR="00E81ECA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Especificaciones:</w:t>
                  </w: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E81ECA" w:rsidTr="00F1476B">
        <w:trPr>
          <w:trHeight w:val="104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563"/>
              <w:gridCol w:w="845"/>
              <w:gridCol w:w="813"/>
              <w:gridCol w:w="1414"/>
              <w:gridCol w:w="4927"/>
              <w:gridCol w:w="1081"/>
              <w:gridCol w:w="966"/>
            </w:tblGrid>
            <w:tr w:rsidR="00E81ECA" w:rsidTr="00F1476B">
              <w:trPr>
                <w:trHeight w:val="488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Rng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Cantidad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Unidad Medida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Sibys</w:t>
                  </w:r>
                  <w:proofErr w:type="spellEnd"/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Descripcion</w:t>
                  </w:r>
                  <w:proofErr w:type="spellEnd"/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Precio Unitario</w:t>
                  </w: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</w:t>
                  </w: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251-03691-0002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POTABILIZADOR DE AGUA; PRESENTACION GRANULADO - COMPUESTO CLORO - CAPACIDAD 10 A 20L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AL 60% - SEGÚN ESPECIFICACIONES TECNICAS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251-03691-0002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POTABILIZADOR DE AGUA; PRESENTACION GRANULADO - COMPUESTO CLORO - CAPACIDAD 10 A 20L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AL 90% - SEGÚN ESPECIFICACIONES TECNICAS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254-05076-0003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ALGUICIDA; ESTADO LIQUIDO - PRESENTACION BIDON X 5L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ESPECIFICACIONES TECNICAS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252-02551-3772</w:t>
                  </w:r>
                </w:p>
              </w:tc>
              <w:tc>
                <w:tcPr>
                  <w:tcW w:w="492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REACTIVO; TIPO LIQUIDO - USO CLARIFICADOR DE AGUA - PRESENTACION BIDON X 5L </w:t>
                  </w:r>
                </w:p>
              </w:tc>
              <w:tc>
                <w:tcPr>
                  <w:tcW w:w="1081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ESPECIFICACIONES TECNICAS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5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251-09040-0001</w:t>
                  </w:r>
                </w:p>
              </w:tc>
              <w:tc>
                <w:tcPr>
                  <w:tcW w:w="49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REGULADOR DE PH; NOMBRE TRIS BASE - ESTADO SOLIDO - CALIDAD PRO ANALISIS - PRESENTACION ENVASE X 1KG 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 SEGÚN ESPECIFICACIONES TECNICAS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291-06960-0034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ELEM. LIMPIEZA INDUMENTARIA; TIPO JABON CONCENTRADO LIQUIDO - PRESENTACION ENVASE X 1L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PRESENTACION X LITRO SEGÚN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291-06960-0027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ELEM. LIMPIEZA INDUMENTARIA; TIPO JABON EN PAN - PRESENTACION 200GR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: BLANCO PARA LAVADO A MANO  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291-06960-0002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ELEM. LIMPIEZA INDUMENTARIA; TIPO SUAVIZANTE P/ROPA - PRESENTACION ENVASE X 20L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251-09004-0377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SALES; COMPUESTO QUIMICO CARBONATO DE SODIO - ESTADO SOLIDO - CALIDAD PRO ANALISIS - CONCENTRACION/PUREZA 99% - PRESENTACION ENVASE X 30KG - GRADO HIDRATACION ANHIDRO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291-06951-0047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SOLVENTE INDUSTRIAL - PRESENTACION ENVASE X 200L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SOLVENTE DIELECTRICO TIPO STODAR  SEGÚN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251-03691-0005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POTABILIZADOR DE AGUA; PRESENTACION LIQUIDO - COMPUESTO CLORO - CAPACIDAD 25L - CONCENTRACION/PUREZA 99%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291-06956-0071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ARTICULO DE TOCADOR; TIPO JABON LIQUIDO - PRESENTACION ENVASE X 1L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PRESENTACION X LITRO ANTIBACTERIAL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291-00646-0023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BOLSA DE RESIDUO; DIMENSION 60 X 90CM - PRESENTACION BOLSA X 10 - ESPESOR 30MN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COLOR NEGRO, PAQUETE X 10 UNS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291-00646-0075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BOLSA DE RESIDUO; DIMENSION 90 X 120CM - PRESENTACION ENVASE X 10UN - ESPESOR 80µM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COLOR NEGRO - 80 MICRONES, PAQUTE X 10 UNS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291-01164-0016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ESPONJA; MATERIAL ACERO INOXIDABLE - USO P/COCINA - FORMA REDONDEADA - LARGO X ANCHO X ESP D 6CM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MARCA SUGERIDA: PATITO, SED METAL, DEA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291-06951-0060</w:t>
                  </w:r>
                </w:p>
              </w:tc>
              <w:tc>
                <w:tcPr>
                  <w:tcW w:w="492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DESENGRASANTE - PRESENTACION ENVASE X 5L </w:t>
                  </w:r>
                </w:p>
              </w:tc>
              <w:tc>
                <w:tcPr>
                  <w:tcW w:w="1081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PARA PISOS TIPO QUERUBIN.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17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291-06951-0007</w:t>
                  </w:r>
                </w:p>
              </w:tc>
              <w:tc>
                <w:tcPr>
                  <w:tcW w:w="49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DETERGENTE - PRESENTACION ENVASE X 1000CM3 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750cc - ORIGINAL NO FRACCIONADO - MARCA SUGERIDA: IDEAL, QUERUBIN, CIF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291-06951-0045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DESINFECTANTE P/PISO - PRESENTACION ENVASE X 900CM3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MARCA SUGERIDA: QUERUBIN, PINOLUX, POET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291-00713-0001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DE PISO; DIMENSION 50 X 70CM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GRIS - MARCA SUGERIDA: ALPARGATAS, MEDIA NARANJA, VALERINA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291-00678-0003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REJILLA; DIMENSION 40 X 40CM - MATERIAL PURO ALGODON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291-00544-0005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DESODORANTE DE AMBIENTE; FORMATO AEROSOL - FRAGANCIA CAMPOS DE LAVANDA - PRESENTACION UNIDAD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290Gr/360ml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PAR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291-00761-0001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GUANTE P/LIMPIEZA; TAMAÑO GRANDE - MATERIAL LATEX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291-02030-0004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LANA DE ACERO; PRESENTACION BOLSA X 12UN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TIPO VIRULANA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291-06951-0077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LIMPIA METALES LIQUIDO - PRESENTACION ENVASE X 250CM3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291-06951-0004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LIMPIAVIDRIOS - PRESENTACION ENVASE X 500CM3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A GATILLO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291-06951-0080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QUITASARRO - PRESENTACION ENVASE X 500CM3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234-00786-0031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PAPEL HIGIENICO; PRESENTACION PAQUETE X 48 - TIPO ROLLO - ANCHO 10CM - LARGO 60M - TIPO DE HOJA SIMPLE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291-06952-0045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CEPILLOS; TIPO ESCOBILLA LIMPIAVIDRIOS - MATERIAL PLASTICO Y GOMA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291-00683-0004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SECADOR DE GOMA; LARGO 80CM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243-02335-0002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SOPAPA DE GOMA; TIPO REFORZADA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</w:t>
                  </w:r>
                </w:p>
              </w:tc>
              <w:tc>
                <w:tcPr>
                  <w:tcW w:w="81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291-00713-0001</w:t>
                  </w:r>
                </w:p>
              </w:tc>
              <w:tc>
                <w:tcPr>
                  <w:tcW w:w="492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DE PISO; DIMENSION 50 X 70CM </w:t>
                  </w:r>
                </w:p>
              </w:tc>
              <w:tc>
                <w:tcPr>
                  <w:tcW w:w="1081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DE ALGODÓN - COLOR GRIS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32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291-06956-0071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ARTICULO DE TOCADOR; TIPO JABON LIQUIDO - PRESENTACION ENVASE X 1L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PRESENTACION X LITRO ANTIBACTERIAL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291-00646-0075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BOLSA DE RESIDUO; DIMENSION 90 X 120CM - PRESENTACION ENVASE X 10UN - ESPESOR 80µM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COLOR NEGRO - 80 MICRONES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291-01164-0016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ESPONJA; MATERIAL ACERO INOXIDABLE - USO P/COCINA - FORMA REDONDEADA - LARGO X ANCHO X ESP D 6CM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MARCA SUGERIDA: PATITO, SED METAL, DEA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291-00713-0001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DE PISO; DIMENSION 50 X 70CM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GRIS - MARCA SUGERIDA: ALPARGATAS, MEDIA NARANJA, VALERINA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291-00678-0003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REJILLA; DIMENSION 40 X 40CM - MATERIAL PURO ALGODON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PAR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291-00761-0001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GUANTE P/LIMPIEZA; TAMAÑO GRANDE - MATERIAL LATEX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291-02030-0004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LANA DE ACERO; PRESENTACION BOLSA X 12UN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TIPO VIRULANA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291-06951-0080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QUITASARRO - PRESENTACION ENVASE X 500CM3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234-00786-0031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PAPEL HIGIENICO; PRESENTACION PAQUETE X 48 - TIPO ROLLO - ANCHO 10CM - LARGO 60M - TIPO DE HOJA SIMPLE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291-00683-0004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SECADOR DE GOMA; LARGO 80CM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SECADOR DE GOMA CON MANGO,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243-02335-0002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SOPAPA DE GOMA; TIPO REFORZADA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291-00713-0001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DE PISO; DIMENSION 50 X 70CM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DE ALGODÓN - COLOR GRIS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291-00564-0005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BALDE DE PLASTICO; CAPACIDAD 10L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REFORZADO COLOR ROJO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291-06952-0005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CEPILLOS; TIPO DE PISO - MATERIAL PVC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ANCHO 28CM - MANGO DE MADERA ROSCADA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46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291-01164-0002</w:t>
                  </w:r>
                </w:p>
              </w:tc>
              <w:tc>
                <w:tcPr>
                  <w:tcW w:w="492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ESPONJA; MATERIAL POLIURETANO POLIETER - USO P/COCINA - ADITAMENTO FIBRA POLIESTER SUAVE - FORMA PRISMATICA - LARGO X ANCHO X ESP 12 X 8 X 2CM </w:t>
                  </w:r>
                </w:p>
              </w:tc>
              <w:tc>
                <w:tcPr>
                  <w:tcW w:w="1081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47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PAR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291-00761-0001</w:t>
                  </w:r>
                </w:p>
              </w:tc>
              <w:tc>
                <w:tcPr>
                  <w:tcW w:w="49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GUANTE P/LIMPIEZA; TAMAÑO GRANDE - MATERIAL LATEX 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291-04784-0019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 MULTIUSO; TIPO POLVO - PRESENTACION ENVASE X 500GR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291-06951-0007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DETERGENTE - PRESENTACION ENVASE X 1000CM3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291-06951-0026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LAVANDINA - PRESENTACION ENVASE X 4L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: COMPOSICIÓN 55g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cl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/1 -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291-02029-0005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REPASADOR; MATERIAL ALGODON - DIMENSION 50 X 50CM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291-00646-0058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BOLSA DE RESIDUO; DIMENSION 80 X 110CM - PRESENTACION POR UNIDAD - ESPESOR 30MN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291-06952-0005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CEPILLOS; TIPO DE PISO - MATERIAL PVC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ANCHO 28CM - MANGO DE MADERA ROSCADA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291-06952-0022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CEPILLOS; TIPO ESCOBA REFORZADA - MATERIAL PAJA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DE 6 HILOS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291-06952-0031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CEPILLOS; TIPO ESCOBILLON - MATERIAL CERDA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: 70CM - MANGO MADERA 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291-00544-0002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DESODORANTE DE AMBIENTE; FORMATO AEROSOL - FRAGANCIA DESPERTAR CAMPESTRE - PRESENTACION UNIDAD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290Gr/360ml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291-01164-0016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ESPONJA; MATERIAL ACERO INOXIDABLE - USO P/COCINA - FORMA REDONDEADA - LARGO X ANCHO X ESP D 6CM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291-00714-0001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FRANELA; DIMENSION 40 X 60CM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PAR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291-00761-0001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GUANTE P/LIMPIEZA; TAMAÑO GRANDE - MATERIAL LATEX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291-02030-0004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LANA DE ACERO; PRESENTACION BOLSA X 12UN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TIPO VIRULANA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291-06951-0045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DESINFECTANTE P/PISO - PRESENTACION ENVASE X 900CM3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62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81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291-06951-0026</w:t>
                  </w:r>
                </w:p>
              </w:tc>
              <w:tc>
                <w:tcPr>
                  <w:tcW w:w="492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LAVANDINA - PRESENTACION ENVASE X 4L </w:t>
                  </w:r>
                </w:p>
              </w:tc>
              <w:tc>
                <w:tcPr>
                  <w:tcW w:w="1081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: COMPOSICIÓN 55g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cl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/1 -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63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291-06951-0080</w:t>
                  </w:r>
                </w:p>
              </w:tc>
              <w:tc>
                <w:tcPr>
                  <w:tcW w:w="49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QUITASARRO - PRESENTACION ENVASE X 500CM3 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291-06950-0006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LUSTRADOR; TIPO CERA DE LUSTRAR LIQUIDA - PRESENTACION ENVASE X 1L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PARA PISOS DE CERAMICO, PRIMERA CALIDAD TIPO SUIZA.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291-02437-0002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PALA DE RESIDUOS; MATERIAL PLASTICO - MANGO LARGO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REFORZADA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234-00786-0031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PAPEL HIGIENICO; PRESENTACION PAQUETE X 48 - TIPO ROLLO - ANCHO 10CM - LARGO 60M - TIPO DE HOJA SIMPLE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291-01156-0008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PLUMERO; PLUMA SINTETICA - MATERIAL MANGO METAL - LARGO MANGO EXTENSIBLE - Nº VUELTAS PENACHO 3 - TIPO PARA TECHO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291-00683-0002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SECADOR DE GOMA; LARGO 40CM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: SECADOR DE GOMA CON 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MANGO .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291-00683-0004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SECADOR DE GOMA; LARGO 80CM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SECADOR CON MANGO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243-02335-0002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SOPAPA DE GOMA; TIPO REFORZADA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291-02661-0008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TACHO DE RESIDUOS; MATERIAL PLASTICO - SECCION CIRCULAR - DIMENSION 119L - TAPA CON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291-00713-0001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DE PISO; DIMENSION 50 X 70CM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DE ALGODÓN - COLOR GRIS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291-00678-0003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REJILLA; DIMENSION 40 X 40CM - MATERIAL PURO ALGODON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291-02029-0005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REPASADOR; MATERIAL ALGODON - DIMENSION 50 X 50CM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251-09007-0127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COMP. HIDROXILADOS Y ALCOHOLES; COMPUESTO QUIMICO METANOL - ESTADO LIQUIDO - CALIDAD PRO ANALISIS - CONCENTRACION/PUREZA 99% - PRESENTACION ENVASE X 1L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: 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LIQUIDO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CRISTAL PARA LIMPIEZA DE VAJILLA X LT.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76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291-00564-0005</w:t>
                  </w:r>
                </w:p>
              </w:tc>
              <w:tc>
                <w:tcPr>
                  <w:tcW w:w="492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BALDE DE PLASTICO; CAPACIDAD 10L </w:t>
                  </w:r>
                </w:p>
              </w:tc>
              <w:tc>
                <w:tcPr>
                  <w:tcW w:w="1081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REFORZADO COLOR ROJO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77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120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291-00646-0006</w:t>
                  </w:r>
                </w:p>
              </w:tc>
              <w:tc>
                <w:tcPr>
                  <w:tcW w:w="49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BOLSA DE RESIDUO; DIMENSION 45 X 60CM - PRESENTACION BOLSA X 10 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25MN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291-00646-0058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BOLSA DE RESIDUO; DIMENSION 80 X 110CM - PRESENTACION POR UNIDAD - ESPESOR 30MN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291-06952-0005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CEPILLOS; TIPO DE PISO - MATERIAL PVC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ANCHO 28CM - MANGO DE MADERA ROSCADA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291-06952-0022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CEPILLOS; TIPO ESCOBA REFORZADA - MATERIAL PAJA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DE 6 HILOS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291-06952-0029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CEPILLOS; TIPO ESCOBILLA LIMPIA INODORO - MATERIAL PLASTICO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291-00544-0005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DESODORANTE DE AMBIENTE; FORMATO AEROSOL - FRAGANCIA CAMPOS DE LAVANDA - PRESENTACION UNIDAD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290Gr/360ml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291-01164-0016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ESPONJA; MATERIAL ACERO INOXIDABLE - USO P/COCINA - FORMA REDONDEADA - LARGO X ANCHO X ESP D 6CM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291-00714-0001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FRANELA; DIMENSION 40 X 60CM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PAR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291-00761-0001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GUANTE P/LIMPIEZA; TAMAÑO GRANDE - MATERIAL LATEX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PAR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291-00761-0010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GUANTE P/LIMPIEZA; TAMAÑO MEDIANO - MATERIAL LATEX C/GAMUZA INTERIOR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254-00506-0138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INSECTICIDA;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PRINCIPIO ACTIVO PHOXIM 1,5% - CONTROL HORMIGAS - PRESENTACION POLVO X 250GR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291-02030-0004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LANA DE ACERO; PRESENTACION BOLSA X 12UN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TIPO VIRULANA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291-04784-0019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 MULTIUSO; TIPO POLVO - PRESENTACION ENVASE X 500GR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291-06951-0007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DETERGENTE - PRESENTACION ENVASE X 1000CM3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91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291-06951-0026</w:t>
                  </w:r>
                </w:p>
              </w:tc>
              <w:tc>
                <w:tcPr>
                  <w:tcW w:w="492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LAVANDINA - PRESENTACION ENVASE X 4L </w:t>
                  </w:r>
                </w:p>
              </w:tc>
              <w:tc>
                <w:tcPr>
                  <w:tcW w:w="1081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: COMPOSICIÓN 55g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cl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/1 -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92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291-06951-0077</w:t>
                  </w:r>
                </w:p>
              </w:tc>
              <w:tc>
                <w:tcPr>
                  <w:tcW w:w="49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LIMPIA METALES LIQUIDO - PRESENTACION ENVASE X 250CM3 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291-06951-0004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LIMPIAVIDRIOS - PRESENTACION ENVASE X 500CM3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A GATILLO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291-06951-0080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LIMPIADOR; TIPO QUITASARRO - PRESENTACION ENVASE X 500CM3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291-06950-0001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LUSTRADOR; TIPO LUSTRAMUEBLES - PRESENTACION AEROSOL X 440CM3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291-02484-0002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NAFTALINA; PRESENTACION BOLSA X 200GR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A BOLILLA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291-02437-0002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PALA DE RESIDUOS; MATERIAL PLASTICO - MANGO LARGO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REFORZADA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bolsa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234-00786-0031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PAPEL HIGIENICO; PRESENTACION PAQUETE X 48 - TIPO ROLLO - ANCHO 10CM - LARGO 60M - TIPO DE HOJA SIMPLE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291-01156-0008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PLUMERO; PLUMA SINTETICA - MATERIAL MANGO METAL - LARGO MANGO EXTENSIBLE - Nº VUELTAS PENACHO 3 - TIPO PARA TECHO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291-00683-0004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SECADOR DE GOMA; LARGO 80CM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SECADOR CON MANGO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243-02335-0002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SOPAPA DE GOMA; TIPO REFORZADA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291-02661-0008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TACHO DE RESIDUOS; MATERIAL PLASTICO - SECCION CIRCULAR - DIMENSION 119L - TAPA CON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ANEXO V AL PBCP (ESPECIFICACIONES TECNICAS)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291-00713-0001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DE PISO; DIMENSION 50 X 70CM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DE ALGODÓN - COLOR GRIS -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104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291-00678-0003</w:t>
                  </w:r>
                </w:p>
              </w:tc>
              <w:tc>
                <w:tcPr>
                  <w:tcW w:w="492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REJILLA; DIMENSION 40 X 40CM - MATERIAL PURO ALGODON </w:t>
                  </w:r>
                </w:p>
              </w:tc>
              <w:tc>
                <w:tcPr>
                  <w:tcW w:w="1081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PRIMERA CALIDAD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105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291-02029-0005</w:t>
                  </w:r>
                </w:p>
              </w:tc>
              <w:tc>
                <w:tcPr>
                  <w:tcW w:w="49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TRAPO REPASADOR; MATERIAL ALGODON - DIMENSION 50 X 50CM 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291-06952-0029</w:t>
                  </w: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CEPILLOS; TIPO ESCOBILLA LIMPIA INODORO - MATERIAL PLASTICO </w:t>
                  </w: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44"/>
              </w:trPr>
              <w:tc>
                <w:tcPr>
                  <w:tcW w:w="563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Marca:</w:t>
                  </w:r>
                </w:p>
                <w:p w:rsidR="00F1476B" w:rsidRDefault="00F1476B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96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 w:rsidTr="00F1476B">
              <w:trPr>
                <w:trHeight w:val="205"/>
              </w:trPr>
              <w:tc>
                <w:tcPr>
                  <w:tcW w:w="5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813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414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492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  <w:tc>
                <w:tcPr>
                  <w:tcW w:w="10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Total:</w:t>
                  </w:r>
                </w:p>
              </w:tc>
              <w:tc>
                <w:tcPr>
                  <w:tcW w:w="9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00111A" w:rsidTr="00F1476B">
              <w:trPr>
                <w:trHeight w:val="205"/>
              </w:trPr>
              <w:tc>
                <w:tcPr>
                  <w:tcW w:w="10609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 xml:space="preserve">Ante diferencias entre el texto del </w:t>
                  </w:r>
                  <w:proofErr w:type="spellStart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 xml:space="preserve"> y las Observaciones al </w:t>
                  </w:r>
                  <w:proofErr w:type="spellStart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debera</w:t>
                  </w:r>
                  <w:proofErr w:type="spellEnd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 xml:space="preserve"> considerarse indefectiblemente las Observaciones al </w:t>
                  </w:r>
                  <w:proofErr w:type="spellStart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Item</w:t>
                  </w:r>
                  <w:proofErr w:type="spellEnd"/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  <w:tr w:rsidR="00E81ECA" w:rsidTr="00F1476B">
        <w:trPr>
          <w:trHeight w:val="115"/>
        </w:trPr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</w:tr>
      <w:tr w:rsidR="0000111A" w:rsidTr="00F1476B">
        <w:tc>
          <w:tcPr>
            <w:tcW w:w="6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E81ECA" w:rsidRDefault="00E81ECA">
            <w:pPr>
              <w:pStyle w:val="EmptyCellLayoutStyle"/>
              <w:spacing w:after="0" w:line="240" w:lineRule="auto"/>
            </w:pPr>
          </w:p>
        </w:tc>
        <w:tc>
          <w:tcPr>
            <w:tcW w:w="10630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4770"/>
              <w:gridCol w:w="5839"/>
            </w:tblGrid>
            <w:tr w:rsidR="00E81ECA">
              <w:trPr>
                <w:trHeight w:val="540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 De La Oferta (En Letras):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  <w:tr w:rsidR="00E81ECA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C.U.I.T: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Entrega:</w:t>
                  </w:r>
                </w:p>
              </w:tc>
            </w:tr>
            <w:tr w:rsidR="00E81ECA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Garantia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Forma de Pago:</w:t>
                  </w:r>
                </w:p>
              </w:tc>
            </w:tr>
            <w:tr w:rsidR="00E81ECA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Descuentos: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Mantenimiento de Oferta:</w:t>
                  </w:r>
                </w:p>
              </w:tc>
            </w:tr>
            <w:tr w:rsidR="00E81ECA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Aclaraciones: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de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Inscripcion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en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Sec.Hac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.:</w:t>
                  </w:r>
                </w:p>
              </w:tc>
            </w:tr>
            <w:tr w:rsidR="00E81ECA">
              <w:trPr>
                <w:trHeight w:val="630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CAP ANDRES TORRES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Firma del Oferente:</w:t>
                  </w:r>
                </w:p>
              </w:tc>
            </w:tr>
            <w:tr w:rsidR="00E81ECA">
              <w:trPr>
                <w:trHeight w:val="262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F147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J UOC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81ECA" w:rsidRDefault="00E81ECA">
                  <w:pPr>
                    <w:spacing w:after="0" w:line="240" w:lineRule="auto"/>
                  </w:pPr>
                </w:p>
              </w:tc>
            </w:tr>
          </w:tbl>
          <w:p w:rsidR="00E81ECA" w:rsidRDefault="00E81ECA">
            <w:pPr>
              <w:spacing w:after="0" w:line="240" w:lineRule="auto"/>
            </w:pPr>
          </w:p>
        </w:tc>
      </w:tr>
    </w:tbl>
    <w:p w:rsidR="00E81ECA" w:rsidRDefault="00E81ECA">
      <w:pPr>
        <w:spacing w:after="0" w:line="240" w:lineRule="auto"/>
      </w:pPr>
    </w:p>
    <w:sectPr w:rsidR="00E81ECA" w:rsidSect="00F1476B">
      <w:headerReference w:type="default" r:id="rId7"/>
      <w:footerReference w:type="default" r:id="rId8"/>
      <w:pgSz w:w="11905" w:h="16837"/>
      <w:pgMar w:top="567" w:right="567" w:bottom="567" w:left="567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ECA" w:rsidRDefault="00E81ECA" w:rsidP="00E81ECA">
      <w:pPr>
        <w:spacing w:after="0" w:line="240" w:lineRule="auto"/>
      </w:pPr>
      <w:r>
        <w:separator/>
      </w:r>
    </w:p>
  </w:endnote>
  <w:endnote w:type="continuationSeparator" w:id="0">
    <w:p w:rsidR="00E81ECA" w:rsidRDefault="00E81ECA" w:rsidP="00E81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9537"/>
      <w:gridCol w:w="1134"/>
      <w:gridCol w:w="100"/>
    </w:tblGrid>
    <w:tr w:rsidR="00E81ECA">
      <w:tc>
        <w:tcPr>
          <w:tcW w:w="9547" w:type="dxa"/>
        </w:tcPr>
        <w:p w:rsidR="00E81ECA" w:rsidRDefault="00E81ECA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p w:rsidR="00E81ECA" w:rsidRDefault="00E81ECA"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 w:rsidR="00E81ECA" w:rsidRDefault="00E81ECA">
          <w:pPr>
            <w:pStyle w:val="EmptyCellLayoutStyle"/>
            <w:spacing w:after="0" w:line="240" w:lineRule="auto"/>
          </w:pPr>
        </w:p>
      </w:tc>
    </w:tr>
    <w:tr w:rsidR="00E81ECA">
      <w:tc>
        <w:tcPr>
          <w:tcW w:w="9547" w:type="dxa"/>
        </w:tcPr>
        <w:p w:rsidR="00E81ECA" w:rsidRDefault="00E81ECA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134"/>
          </w:tblGrid>
          <w:tr w:rsidR="00E81ECA">
            <w:trPr>
              <w:trHeight w:val="218"/>
            </w:trPr>
            <w:tc>
              <w:tcPr>
                <w:tcW w:w="113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E81ECA" w:rsidRDefault="00F1476B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i/>
                    <w:color w:val="000000"/>
                    <w:sz w:val="16"/>
                  </w:rPr>
                  <w:t>1/1</w:t>
                </w:r>
              </w:p>
            </w:tc>
          </w:tr>
        </w:tbl>
        <w:p w:rsidR="00E81ECA" w:rsidRDefault="00E81ECA">
          <w:pPr>
            <w:spacing w:after="0" w:line="240" w:lineRule="auto"/>
          </w:pPr>
        </w:p>
      </w:tc>
      <w:tc>
        <w:tcPr>
          <w:tcW w:w="100" w:type="dxa"/>
        </w:tcPr>
        <w:p w:rsidR="00E81ECA" w:rsidRDefault="00E81ECA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ECA" w:rsidRDefault="00E81ECA" w:rsidP="00E81ECA">
      <w:pPr>
        <w:spacing w:after="0" w:line="240" w:lineRule="auto"/>
      </w:pPr>
      <w:r>
        <w:separator/>
      </w:r>
    </w:p>
  </w:footnote>
  <w:footnote w:type="continuationSeparator" w:id="0">
    <w:p w:rsidR="00E81ECA" w:rsidRDefault="00E81ECA" w:rsidP="00E81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6B" w:rsidRDefault="00F1476B">
    <w:pPr>
      <w:pStyle w:val="Encabezado"/>
    </w:pPr>
  </w:p>
  <w:tbl>
    <w:tblPr>
      <w:tblStyle w:val="Tablaconcuadrcula"/>
      <w:tblW w:w="0" w:type="auto"/>
      <w:jc w:val="center"/>
      <w:tblInd w:w="2093" w:type="dxa"/>
      <w:tblLayout w:type="fixed"/>
      <w:tblLook w:val="04A0"/>
    </w:tblPr>
    <w:tblGrid>
      <w:gridCol w:w="850"/>
      <w:gridCol w:w="851"/>
      <w:gridCol w:w="850"/>
    </w:tblGrid>
    <w:tr w:rsidR="00F1476B" w:rsidTr="0006304B">
      <w:trPr>
        <w:jc w:val="center"/>
      </w:trPr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476B" w:rsidRDefault="00F1476B" w:rsidP="0006304B">
          <w:pPr>
            <w:jc w:val="center"/>
            <w:rPr>
              <w:b/>
            </w:rPr>
          </w:pPr>
          <w:r>
            <w:rPr>
              <w:b/>
            </w:rPr>
            <w:t>Oferta</w:t>
          </w:r>
        </w:p>
        <w:p w:rsidR="00F1476B" w:rsidRDefault="00F1476B" w:rsidP="0006304B">
          <w:pPr>
            <w:jc w:val="center"/>
            <w:rPr>
              <w:b/>
            </w:rPr>
          </w:pPr>
          <w:r>
            <w:rPr>
              <w:b/>
            </w:rPr>
            <w:t>N</w:t>
          </w:r>
          <w:r>
            <w:rPr>
              <w:b/>
              <w:vertAlign w:val="superscript"/>
            </w:rPr>
            <w:t>o</w:t>
          </w:r>
        </w:p>
      </w:tc>
      <w:tc>
        <w:tcPr>
          <w:tcW w:w="170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476B" w:rsidRDefault="00F1476B" w:rsidP="0006304B">
          <w:pPr>
            <w:jc w:val="center"/>
            <w:rPr>
              <w:b/>
            </w:rPr>
          </w:pPr>
          <w:r>
            <w:rPr>
              <w:b/>
            </w:rPr>
            <w:t>Funcionarios Designados</w:t>
          </w:r>
        </w:p>
      </w:tc>
    </w:tr>
    <w:tr w:rsidR="00F1476B" w:rsidTr="0006304B">
      <w:trPr>
        <w:jc w:val="center"/>
      </w:trPr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476B" w:rsidRDefault="00F1476B" w:rsidP="0006304B"/>
        <w:p w:rsidR="00F1476B" w:rsidRDefault="00F1476B" w:rsidP="0006304B"/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476B" w:rsidRDefault="00F1476B" w:rsidP="0006304B"/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476B" w:rsidRDefault="00F1476B" w:rsidP="0006304B"/>
      </w:tc>
    </w:tr>
  </w:tbl>
  <w:p w:rsidR="00F1476B" w:rsidRDefault="00F1476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ECA"/>
    <w:rsid w:val="0000111A"/>
    <w:rsid w:val="00E81ECA"/>
    <w:rsid w:val="00F14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sid w:val="00E81ECA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1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11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147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476B"/>
  </w:style>
  <w:style w:type="paragraph" w:styleId="Piedepgina">
    <w:name w:val="footer"/>
    <w:basedOn w:val="Normal"/>
    <w:link w:val="PiedepginaCar"/>
    <w:uiPriority w:val="99"/>
    <w:semiHidden/>
    <w:unhideWhenUsed/>
    <w:rsid w:val="00F147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1476B"/>
  </w:style>
  <w:style w:type="table" w:styleId="Tablaconcuadrcula">
    <w:name w:val="Table Grid"/>
    <w:basedOn w:val="Tablanormal"/>
    <w:uiPriority w:val="59"/>
    <w:rsid w:val="00F1476B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2898</Words>
  <Characters>15939</Characters>
  <Application>Microsoft Office Word</Application>
  <DocSecurity>0</DocSecurity>
  <Lines>132</Lines>
  <Paragraphs>37</Paragraphs>
  <ScaleCrop>false</ScaleCrop>
  <Company/>
  <LinksUpToDate>false</LinksUpToDate>
  <CharactersWithSpaces>18800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mac_sirvase_cotizar</dc:title>
  <dc:creator>adotti</dc:creator>
  <cp:lastModifiedBy>adotti</cp:lastModifiedBy>
  <cp:revision>3</cp:revision>
  <dcterms:created xsi:type="dcterms:W3CDTF">2018-11-22T15:42:00Z</dcterms:created>
  <dcterms:modified xsi:type="dcterms:W3CDTF">2018-11-22T15:45:00Z</dcterms:modified>
</cp:coreProperties>
</file>